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F4AE9" w14:textId="1DCBD622" w:rsidR="00DE1FE5" w:rsidRPr="00DF0A55" w:rsidRDefault="00625A29" w:rsidP="00DF0A5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C42F58">
        <w:rPr>
          <w:rFonts w:asciiTheme="minorHAnsi" w:hAnsiTheme="minorHAnsi" w:cstheme="minorHAnsi"/>
          <w:sz w:val="22"/>
          <w:szCs w:val="22"/>
        </w:rPr>
        <w:tab/>
      </w:r>
      <w:r w:rsidRPr="00DF0A55">
        <w:rPr>
          <w:rFonts w:asciiTheme="minorHAnsi" w:hAnsiTheme="minorHAnsi" w:cstheme="minorHAnsi"/>
          <w:sz w:val="22"/>
          <w:szCs w:val="22"/>
        </w:rPr>
        <w:t>Warszawa</w:t>
      </w:r>
      <w:r w:rsidR="002846A3" w:rsidRPr="00DF0A55">
        <w:rPr>
          <w:rFonts w:asciiTheme="minorHAnsi" w:hAnsiTheme="minorHAnsi" w:cstheme="minorHAnsi"/>
          <w:sz w:val="22"/>
          <w:szCs w:val="22"/>
        </w:rPr>
        <w:t xml:space="preserve">, </w:t>
      </w:r>
      <w:r w:rsidR="003B22FD" w:rsidRPr="00DF0A55">
        <w:rPr>
          <w:rFonts w:asciiTheme="minorHAnsi" w:hAnsiTheme="minorHAnsi" w:cstheme="minorHAnsi"/>
          <w:sz w:val="22"/>
          <w:szCs w:val="22"/>
        </w:rPr>
        <w:t>0</w:t>
      </w:r>
      <w:r w:rsidR="00E324F4">
        <w:rPr>
          <w:rFonts w:asciiTheme="minorHAnsi" w:hAnsiTheme="minorHAnsi" w:cstheme="minorHAnsi"/>
          <w:sz w:val="22"/>
          <w:szCs w:val="22"/>
        </w:rPr>
        <w:t>7</w:t>
      </w:r>
      <w:r w:rsidR="003B22FD" w:rsidRPr="00DF0A55">
        <w:rPr>
          <w:rFonts w:asciiTheme="minorHAnsi" w:hAnsiTheme="minorHAnsi" w:cstheme="minorHAnsi"/>
          <w:sz w:val="22"/>
          <w:szCs w:val="22"/>
        </w:rPr>
        <w:t>.</w:t>
      </w:r>
      <w:r w:rsidR="00ED2F7D" w:rsidRPr="00DF0A55">
        <w:rPr>
          <w:rFonts w:asciiTheme="minorHAnsi" w:hAnsiTheme="minorHAnsi" w:cstheme="minorHAnsi"/>
          <w:sz w:val="22"/>
          <w:szCs w:val="22"/>
        </w:rPr>
        <w:t>10</w:t>
      </w:r>
      <w:r w:rsidR="00E84E33" w:rsidRPr="00DF0A55">
        <w:rPr>
          <w:rFonts w:asciiTheme="minorHAnsi" w:hAnsiTheme="minorHAnsi" w:cstheme="minorHAnsi"/>
          <w:sz w:val="22"/>
          <w:szCs w:val="22"/>
        </w:rPr>
        <w:t>.</w:t>
      </w:r>
      <w:r w:rsidR="009F2F00" w:rsidRPr="00DF0A55">
        <w:rPr>
          <w:rFonts w:asciiTheme="minorHAnsi" w:hAnsiTheme="minorHAnsi" w:cstheme="minorHAnsi"/>
          <w:sz w:val="22"/>
          <w:szCs w:val="22"/>
        </w:rPr>
        <w:t>2025</w:t>
      </w:r>
      <w:r w:rsidR="004552A4" w:rsidRPr="00DF0A55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27B99806" w14:textId="77777777" w:rsidR="00D52589" w:rsidRPr="00DF0A55" w:rsidRDefault="00D52589" w:rsidP="00DF0A5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A8379D0" w14:textId="77777777" w:rsidR="004458A4" w:rsidRPr="00DF0A55" w:rsidRDefault="004458A4" w:rsidP="00DF0A5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F0A55">
        <w:rPr>
          <w:rFonts w:asciiTheme="minorHAnsi" w:hAnsiTheme="minorHAnsi" w:cstheme="minorHAnsi"/>
          <w:b/>
          <w:b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B4C41E" wp14:editId="370155B7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5975985" cy="387350"/>
                <wp:effectExtent l="0" t="0" r="24765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5985" cy="38735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CF234" id="Prostokąt 1" o:spid="_x0000_s1026" style="position:absolute;margin-left:0;margin-top:-.05pt;width:470.55pt;height:30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" fillcolor="#f2f2f2" strokecolor="white">
                <w10:wrap anchorx="margin"/>
              </v:rect>
            </w:pict>
          </mc:Fallback>
        </mc:AlternateContent>
      </w:r>
      <w:r w:rsidR="00DE1FE5" w:rsidRPr="00DF0A55">
        <w:rPr>
          <w:rFonts w:asciiTheme="minorHAnsi" w:hAnsiTheme="minorHAnsi" w:cstheme="minorHAnsi"/>
          <w:b/>
          <w:bCs/>
          <w:sz w:val="22"/>
          <w:szCs w:val="22"/>
        </w:rPr>
        <w:t xml:space="preserve">ZAPYTANIE </w:t>
      </w:r>
      <w:r w:rsidR="00FA621D" w:rsidRPr="00DF0A55">
        <w:rPr>
          <w:rFonts w:asciiTheme="minorHAnsi" w:hAnsiTheme="minorHAnsi" w:cstheme="minorHAnsi"/>
          <w:b/>
          <w:bCs/>
          <w:sz w:val="22"/>
          <w:szCs w:val="22"/>
        </w:rPr>
        <w:t xml:space="preserve">OFERTOWE </w:t>
      </w:r>
    </w:p>
    <w:p w14:paraId="0502EF65" w14:textId="2B886D55" w:rsidR="006E3B6B" w:rsidRPr="00DF0A55" w:rsidRDefault="00DE1FE5" w:rsidP="00DF0A55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F0A55">
        <w:rPr>
          <w:rFonts w:asciiTheme="minorHAnsi" w:hAnsiTheme="minorHAnsi" w:cstheme="minorHAnsi"/>
          <w:b/>
          <w:bCs/>
          <w:sz w:val="22"/>
          <w:szCs w:val="22"/>
        </w:rPr>
        <w:t xml:space="preserve">nr </w:t>
      </w:r>
      <w:r w:rsidR="00F41A56" w:rsidRPr="00DF0A55">
        <w:rPr>
          <w:rFonts w:asciiTheme="minorHAnsi" w:hAnsiTheme="minorHAnsi" w:cstheme="minorHAnsi"/>
          <w:b/>
          <w:bCs/>
          <w:sz w:val="22"/>
          <w:szCs w:val="22"/>
        </w:rPr>
        <w:t>FEDS.08.01-IZ.00-00</w:t>
      </w:r>
      <w:r w:rsidR="003F7B7A" w:rsidRPr="00DF0A55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F41A56" w:rsidRPr="00DF0A55">
        <w:rPr>
          <w:rFonts w:asciiTheme="minorHAnsi" w:hAnsiTheme="minorHAnsi" w:cstheme="minorHAnsi"/>
          <w:b/>
          <w:bCs/>
          <w:sz w:val="22"/>
          <w:szCs w:val="22"/>
        </w:rPr>
        <w:t>/23/</w:t>
      </w:r>
      <w:r w:rsidR="00845E0D" w:rsidRPr="00DF0A55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4741B" w:rsidRPr="00DF0A55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1A7DF8E7" w14:textId="77777777" w:rsidR="000D5B79" w:rsidRPr="00DF0A55" w:rsidRDefault="000D5B79" w:rsidP="00DF0A5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6338BEEC" w14:textId="77777777" w:rsidR="00845E0D" w:rsidRPr="00DF0A55" w:rsidRDefault="00845E0D" w:rsidP="00DF0A5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73835461"/>
      <w:r w:rsidRPr="00DF0A55">
        <w:rPr>
          <w:rFonts w:asciiTheme="minorHAnsi" w:hAnsiTheme="minorHAnsi" w:cstheme="minorHAnsi"/>
          <w:b/>
          <w:bCs/>
          <w:sz w:val="22"/>
          <w:szCs w:val="22"/>
        </w:rPr>
        <w:t xml:space="preserve">W związku z realizacją Projektu pn.: „Kariera zawodowców w naszych rękach” </w:t>
      </w:r>
      <w:r w:rsidRPr="00DF0A55">
        <w:rPr>
          <w:rFonts w:asciiTheme="minorHAnsi" w:hAnsiTheme="minorHAnsi" w:cstheme="minorHAnsi"/>
          <w:b/>
          <w:sz w:val="22"/>
          <w:szCs w:val="22"/>
        </w:rPr>
        <w:t>w ramach</w:t>
      </w:r>
    </w:p>
    <w:p w14:paraId="13015687" w14:textId="77777777" w:rsidR="00845E0D" w:rsidRPr="00DF0A55" w:rsidRDefault="00845E0D" w:rsidP="00DF0A55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58718267"/>
      <w:r w:rsidRPr="00DF0A55">
        <w:rPr>
          <w:rFonts w:asciiTheme="minorHAnsi" w:hAnsiTheme="minorHAnsi" w:cstheme="minorHAnsi"/>
          <w:b/>
          <w:bCs/>
          <w:sz w:val="22"/>
          <w:szCs w:val="22"/>
        </w:rPr>
        <w:t>Priorytetu nr 8 Fundusze Europejskie dla edukacji na Dolnym Działania nr FEDS.08.01 Dostęp do edukacji Programu Fundusze Europejskie dla Dolnego Śląska 2021-2027 współfinansowanego ze środków Europejskiego Funduszu Społecznego Plus</w:t>
      </w:r>
      <w:bookmarkEnd w:id="1"/>
    </w:p>
    <w:p w14:paraId="12F7480A" w14:textId="303238E1" w:rsidR="00845E0D" w:rsidRPr="00DF0A55" w:rsidRDefault="00845E0D" w:rsidP="00DF0A55">
      <w:pPr>
        <w:pStyle w:val="Default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DF0A55">
        <w:rPr>
          <w:rFonts w:asciiTheme="minorHAnsi" w:hAnsiTheme="minorHAnsi" w:cstheme="minorHAnsi"/>
          <w:b/>
          <w:sz w:val="22"/>
          <w:szCs w:val="22"/>
        </w:rPr>
        <w:t>Unia Producentów i Pracodawców Przemysłu Mięsnego</w:t>
      </w:r>
      <w:r w:rsidRPr="00DF0A55" w:rsidDel="009A224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F0A55">
        <w:rPr>
          <w:rFonts w:asciiTheme="minorHAnsi" w:hAnsiTheme="minorHAnsi" w:cstheme="minorHAnsi"/>
          <w:b/>
          <w:sz w:val="22"/>
          <w:szCs w:val="22"/>
        </w:rPr>
        <w:t xml:space="preserve">zaprasza potencjalnych Wykonawców do złożenia oferty </w:t>
      </w:r>
      <w:bookmarkStart w:id="2" w:name="_Hlk125704759"/>
      <w:r w:rsidRPr="00DF0A55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Pr="00DF0A55">
        <w:rPr>
          <w:rFonts w:asciiTheme="minorHAnsi" w:hAnsiTheme="minorHAnsi" w:cstheme="minorHAnsi"/>
          <w:b/>
          <w:color w:val="auto"/>
          <w:sz w:val="22"/>
          <w:szCs w:val="22"/>
        </w:rPr>
        <w:t>dostawę</w:t>
      </w:r>
      <w:r w:rsidRPr="00DF0A55">
        <w:rPr>
          <w:rFonts w:asciiTheme="minorHAnsi" w:eastAsia="Times New Roman" w:hAnsiTheme="minorHAnsi" w:cstheme="minorHAnsi"/>
          <w:b/>
          <w:color w:val="auto"/>
          <w:sz w:val="22"/>
          <w:szCs w:val="22"/>
          <w:lang w:eastAsia="pl-PL"/>
        </w:rPr>
        <w:t xml:space="preserve"> oraz montaż i/lub instalację </w:t>
      </w:r>
      <w:r w:rsidRPr="00DF0A5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wyposażenia do pracowni kształcenia zawodowego praktycznego </w:t>
      </w:r>
      <w:bookmarkEnd w:id="2"/>
      <w:r w:rsidRPr="00DF0A5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i teoretycznego </w:t>
      </w:r>
      <w:bookmarkStart w:id="3" w:name="_Hlk158790719"/>
      <w:r w:rsidRPr="00DF0A5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 Zespole Szkół Zawodowych </w:t>
      </w:r>
      <w:r w:rsidR="006565C2" w:rsidRPr="00DF0A5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w Bogatyni</w:t>
      </w:r>
    </w:p>
    <w:p w14:paraId="35613702" w14:textId="16DF6375" w:rsidR="00845E0D" w:rsidRPr="00DF0A55" w:rsidRDefault="00845E0D" w:rsidP="00DF0A55">
      <w:pPr>
        <w:pStyle w:val="Default"/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DF0A5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  <w:bookmarkEnd w:id="3"/>
      <w:r w:rsidRPr="00DF0A5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</w:t>
      </w:r>
    </w:p>
    <w:bookmarkEnd w:id="0"/>
    <w:p w14:paraId="0D278BFF" w14:textId="77777777" w:rsidR="00E30B6E" w:rsidRPr="00DF0A55" w:rsidRDefault="00E30B6E" w:rsidP="00DF0A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3A944F7" w14:textId="3FC7B1B7" w:rsidR="00ED2F7D" w:rsidRPr="00DF0A55" w:rsidRDefault="00E30B6E" w:rsidP="00DF0A55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DF0A55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8D2C66" wp14:editId="6CED215D">
                <wp:simplePos x="0" y="0"/>
                <wp:positionH relativeFrom="column">
                  <wp:posOffset>2738755</wp:posOffset>
                </wp:positionH>
                <wp:positionV relativeFrom="paragraph">
                  <wp:posOffset>6985</wp:posOffset>
                </wp:positionV>
                <wp:extent cx="19050" cy="1263650"/>
                <wp:effectExtent l="0" t="0" r="19050" b="31750"/>
                <wp:wrapNone/>
                <wp:docPr id="957122155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263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A4ED3" id="Łącznik prosty 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65pt,.55pt" to="217.15pt,10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" strokecolor="black [3040]"/>
            </w:pict>
          </mc:Fallback>
        </mc:AlternateContent>
      </w:r>
      <w:r w:rsidRPr="00DF0A55">
        <w:rPr>
          <w:rFonts w:asciiTheme="minorHAnsi" w:hAnsiTheme="minorHAnsi" w:cstheme="minorHAnsi"/>
          <w:b/>
          <w:sz w:val="22"/>
          <w:szCs w:val="22"/>
        </w:rPr>
        <w:t>ZAMAWIAJĄCY i PŁATNIK</w:t>
      </w:r>
      <w:r w:rsidRPr="00DF0A55">
        <w:rPr>
          <w:rFonts w:asciiTheme="minorHAnsi" w:hAnsiTheme="minorHAnsi" w:cstheme="minorHAnsi"/>
          <w:b/>
          <w:sz w:val="22"/>
          <w:szCs w:val="22"/>
        </w:rPr>
        <w:tab/>
      </w:r>
      <w:r w:rsidRPr="00DF0A55">
        <w:rPr>
          <w:rFonts w:asciiTheme="minorHAnsi" w:hAnsiTheme="minorHAnsi" w:cstheme="minorHAnsi"/>
          <w:b/>
          <w:sz w:val="22"/>
          <w:szCs w:val="22"/>
        </w:rPr>
        <w:tab/>
      </w:r>
      <w:r w:rsidRPr="00DF0A55">
        <w:rPr>
          <w:rFonts w:asciiTheme="minorHAnsi" w:hAnsiTheme="minorHAnsi" w:cstheme="minorHAnsi"/>
          <w:b/>
          <w:sz w:val="22"/>
          <w:szCs w:val="22"/>
        </w:rPr>
        <w:tab/>
      </w:r>
      <w:r w:rsidRPr="00DF0A55">
        <w:rPr>
          <w:rFonts w:asciiTheme="minorHAnsi" w:hAnsiTheme="minorHAnsi" w:cstheme="minorHAnsi"/>
          <w:b/>
          <w:sz w:val="22"/>
          <w:szCs w:val="22"/>
        </w:rPr>
        <w:tab/>
      </w:r>
      <w:r w:rsidRPr="00DF0A55">
        <w:rPr>
          <w:rFonts w:asciiTheme="minorHAnsi" w:hAnsiTheme="minorHAnsi" w:cstheme="minorHAnsi"/>
          <w:b/>
          <w:sz w:val="22"/>
          <w:szCs w:val="22"/>
        </w:rPr>
        <w:tab/>
        <w:t xml:space="preserve">ODBIORCA </w:t>
      </w:r>
    </w:p>
    <w:p w14:paraId="41318AB7" w14:textId="063B351C" w:rsidR="00E30B6E" w:rsidRPr="00DF0A55" w:rsidRDefault="00E30B6E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A55">
        <w:rPr>
          <w:rFonts w:cstheme="minorHAnsi"/>
        </w:rPr>
        <w:t xml:space="preserve">Unia Producentów i Pracodawców 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="00ED2F7D" w:rsidRPr="00DF0A55">
        <w:rPr>
          <w:rFonts w:cstheme="minorHAnsi"/>
        </w:rPr>
        <w:t>Zespołu Szkół Zawodowych w Bogatyni</w:t>
      </w:r>
    </w:p>
    <w:p w14:paraId="24A36CBE" w14:textId="57CC7E1D" w:rsidR="00E30B6E" w:rsidRPr="00DF0A55" w:rsidRDefault="00E30B6E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A55">
        <w:rPr>
          <w:rFonts w:cstheme="minorHAnsi"/>
        </w:rPr>
        <w:t>Przemysłu Mięsnego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="00ED2F7D" w:rsidRPr="00DF0A55">
        <w:rPr>
          <w:rFonts w:cstheme="minorHAnsi"/>
        </w:rPr>
        <w:t>ul. Kościuszki 33</w:t>
      </w:r>
    </w:p>
    <w:p w14:paraId="2C8F7BD5" w14:textId="2299ED8E" w:rsidR="00E30B6E" w:rsidRPr="00DF0A55" w:rsidRDefault="00E30B6E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A55">
        <w:rPr>
          <w:rFonts w:cstheme="minorHAnsi"/>
        </w:rPr>
        <w:t>Solec 18 lok. U51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  <w:t xml:space="preserve"> </w:t>
      </w:r>
      <w:r w:rsidR="00ED2F7D" w:rsidRPr="00DF0A55">
        <w:rPr>
          <w:rFonts w:cstheme="minorHAnsi"/>
        </w:rPr>
        <w:t>59-920 Bogatynia</w:t>
      </w:r>
    </w:p>
    <w:p w14:paraId="28E88F9E" w14:textId="77777777" w:rsidR="004F4B10" w:rsidRPr="00DF0A55" w:rsidRDefault="00E30B6E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A55">
        <w:rPr>
          <w:rFonts w:cstheme="minorHAnsi"/>
        </w:rPr>
        <w:t>00-410 Warszawa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="004F4B10" w:rsidRPr="00DF0A55">
        <w:rPr>
          <w:rFonts w:cstheme="minorHAnsi"/>
        </w:rPr>
        <w:t>NIP: 6151230818</w:t>
      </w:r>
    </w:p>
    <w:p w14:paraId="4D0AD12A" w14:textId="42429436" w:rsidR="00E30B6E" w:rsidRPr="00DF0A55" w:rsidRDefault="00E30B6E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A55">
        <w:rPr>
          <w:rFonts w:cstheme="minorHAnsi"/>
        </w:rPr>
        <w:t>NIP 7010033996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="004F4B10" w:rsidRPr="00DF0A55">
        <w:rPr>
          <w:rFonts w:cstheme="minorHAnsi"/>
        </w:rPr>
        <w:t>REGON: 000024437</w:t>
      </w:r>
    </w:p>
    <w:p w14:paraId="33071A6A" w14:textId="12E038AA" w:rsidR="00E30B6E" w:rsidRPr="00DF0A55" w:rsidRDefault="00E30B6E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A55">
        <w:rPr>
          <w:rFonts w:cstheme="minorHAnsi"/>
        </w:rPr>
        <w:t>Regon 140652872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</w:p>
    <w:p w14:paraId="1D731277" w14:textId="77777777" w:rsidR="00E30B6E" w:rsidRPr="00DF0A55" w:rsidRDefault="00E30B6E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44"/>
      </w:tblGrid>
      <w:tr w:rsidR="00A431DD" w:rsidRPr="00DF0A55" w14:paraId="7015CAFB" w14:textId="77777777" w:rsidTr="00B84635">
        <w:tc>
          <w:tcPr>
            <w:tcW w:w="10771" w:type="dxa"/>
            <w:shd w:val="pct12" w:color="auto" w:fill="auto"/>
          </w:tcPr>
          <w:p w14:paraId="16D12219" w14:textId="637380B2" w:rsidR="00A431DD" w:rsidRPr="00DF0A55" w:rsidRDefault="003E54E7" w:rsidP="00DF0A5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567" w:hanging="567"/>
              <w:rPr>
                <w:rFonts w:eastAsia="Times New Roman" w:cstheme="minorHAnsi"/>
                <w:b/>
                <w:lang w:eastAsia="pl-PL"/>
              </w:rPr>
            </w:pPr>
            <w:r w:rsidRPr="00DF0A55">
              <w:rPr>
                <w:rFonts w:eastAsia="Times New Roman" w:cstheme="minorHAnsi"/>
                <w:b/>
                <w:lang w:eastAsia="pl-PL"/>
              </w:rPr>
              <w:t>WPROWADZENIE</w:t>
            </w:r>
          </w:p>
        </w:tc>
      </w:tr>
    </w:tbl>
    <w:p w14:paraId="4EDF6F6F" w14:textId="77777777" w:rsidR="00565856" w:rsidRPr="00DF0A55" w:rsidRDefault="00565856" w:rsidP="00DF0A55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9BA29EC" w14:textId="0DC18ABA" w:rsidR="002A6FA5" w:rsidRPr="00DF0A55" w:rsidRDefault="00F11AC0" w:rsidP="00DF0A55">
      <w:pPr>
        <w:pStyle w:val="Bezodstpw"/>
        <w:numPr>
          <w:ilvl w:val="0"/>
          <w:numId w:val="138"/>
        </w:numPr>
        <w:ind w:left="426"/>
        <w:jc w:val="both"/>
        <w:rPr>
          <w:rFonts w:asciiTheme="minorHAnsi" w:eastAsiaTheme="minorHAnsi" w:hAnsiTheme="minorHAnsi" w:cstheme="minorHAnsi"/>
          <w:color w:val="FF0000"/>
          <w:lang w:eastAsia="en-US"/>
        </w:rPr>
      </w:pPr>
      <w:r w:rsidRPr="00DF0A55">
        <w:rPr>
          <w:rFonts w:asciiTheme="minorHAnsi" w:eastAsiaTheme="minorHAnsi" w:hAnsiTheme="minorHAnsi" w:cstheme="minorHAnsi"/>
          <w:lang w:eastAsia="en-US"/>
        </w:rPr>
        <w:t xml:space="preserve">Przedmiot zamówienia dotyczy projektu: </w:t>
      </w:r>
      <w:bookmarkStart w:id="4" w:name="_Hlk27139220"/>
      <w:r w:rsidRPr="00DF0A55">
        <w:rPr>
          <w:rFonts w:asciiTheme="minorHAnsi" w:eastAsiaTheme="minorHAnsi" w:hAnsiTheme="minorHAnsi" w:cstheme="minorHAnsi"/>
          <w:lang w:eastAsia="en-US"/>
        </w:rPr>
        <w:t>„Kariera zawodowców w naszych rękach”</w:t>
      </w:r>
      <w:bookmarkEnd w:id="4"/>
      <w:r w:rsidRPr="00DF0A55">
        <w:rPr>
          <w:rFonts w:asciiTheme="minorHAnsi" w:eastAsiaTheme="minorHAnsi" w:hAnsiTheme="minorHAnsi" w:cstheme="minorHAnsi"/>
          <w:lang w:eastAsia="en-US"/>
        </w:rPr>
        <w:t xml:space="preserve">, realizowanego w ramach Priorytetu nr 8 Fundusze Europejskie dla edukacji na Dolnym Działania nr FEDS.08.01 Dostęp do edukacji Programu Fundusze Europejskie dla Dolnego Śląska 2021-2027 współfinansowanego ze środków Europejskiego Funduszu Społecznego Plus na podstawie umowy nr </w:t>
      </w:r>
      <w:bookmarkStart w:id="5" w:name="_Hlk158792170"/>
      <w:r w:rsidRPr="00DF0A55">
        <w:rPr>
          <w:rFonts w:asciiTheme="minorHAnsi" w:eastAsiaTheme="minorHAnsi" w:hAnsiTheme="minorHAnsi" w:cstheme="minorHAnsi"/>
          <w:lang w:eastAsia="en-US"/>
        </w:rPr>
        <w:t>FEDS.08.01-IZ.00-0009/23</w:t>
      </w:r>
      <w:bookmarkEnd w:id="5"/>
      <w:r w:rsidRPr="00DF0A55">
        <w:rPr>
          <w:rFonts w:asciiTheme="minorHAnsi" w:eastAsiaTheme="minorHAnsi" w:hAnsiTheme="minorHAnsi" w:cstheme="minorHAnsi"/>
          <w:lang w:eastAsia="en-US"/>
        </w:rPr>
        <w:t>-00</w:t>
      </w:r>
      <w:r w:rsidR="00845E0D" w:rsidRPr="00DF0A55">
        <w:rPr>
          <w:rFonts w:asciiTheme="minorHAnsi" w:eastAsiaTheme="minorHAnsi" w:hAnsiTheme="minorHAnsi" w:cstheme="minorHAnsi"/>
          <w:lang w:eastAsia="en-US"/>
        </w:rPr>
        <w:t>.</w:t>
      </w:r>
    </w:p>
    <w:p w14:paraId="41761C02" w14:textId="24498308" w:rsidR="00F11AC0" w:rsidRPr="00DF0A55" w:rsidRDefault="00F11AC0" w:rsidP="00DF0A55">
      <w:pPr>
        <w:pStyle w:val="Bezodstpw"/>
        <w:numPr>
          <w:ilvl w:val="0"/>
          <w:numId w:val="138"/>
        </w:numPr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 w:rsidRPr="00DF0A55">
        <w:rPr>
          <w:rFonts w:asciiTheme="minorHAnsi" w:eastAsiaTheme="minorHAnsi" w:hAnsiTheme="minorHAnsi" w:cstheme="minorHAnsi"/>
          <w:lang w:eastAsia="en-US"/>
        </w:rPr>
        <w:t>Celem głównym projektu jest wzrost efektywności i jakości nauczania poprzez dostosowanie kompetencji kluczowych, zawodowych, cyfrowych, zielonych 590 uczniów/uczennic i 17 nauczycieli oraz doposażenie 11 pracowni kształcenia zawodowego w okresie 01.01.2024 – 30.06.2026 r. w</w:t>
      </w:r>
      <w:r w:rsidR="008E5D75" w:rsidRPr="00DF0A55">
        <w:rPr>
          <w:rFonts w:asciiTheme="minorHAnsi" w:eastAsiaTheme="minorHAnsi" w:hAnsiTheme="minorHAnsi" w:cstheme="minorHAnsi"/>
          <w:lang w:eastAsia="en-US"/>
        </w:rPr>
        <w:t> </w:t>
      </w:r>
      <w:r w:rsidRPr="00DF0A55">
        <w:rPr>
          <w:rFonts w:asciiTheme="minorHAnsi" w:eastAsiaTheme="minorHAnsi" w:hAnsiTheme="minorHAnsi" w:cstheme="minorHAnsi"/>
          <w:lang w:eastAsia="en-US"/>
        </w:rPr>
        <w:t>ścisłej współpracy z otoczeniem społeczno-gospodarczym</w:t>
      </w:r>
      <w:r w:rsidR="00845E0D" w:rsidRPr="00DF0A55">
        <w:rPr>
          <w:rFonts w:asciiTheme="minorHAnsi" w:eastAsiaTheme="minorHAnsi" w:hAnsiTheme="minorHAnsi" w:cstheme="minorHAnsi"/>
          <w:lang w:eastAsia="en-US"/>
        </w:rPr>
        <w:t>.</w:t>
      </w:r>
    </w:p>
    <w:p w14:paraId="20C15F2C" w14:textId="349B8009" w:rsidR="002A6FA5" w:rsidRPr="00DF0A55" w:rsidRDefault="002A6FA5" w:rsidP="00DF0A55">
      <w:pPr>
        <w:pStyle w:val="Bezodstpw"/>
        <w:numPr>
          <w:ilvl w:val="0"/>
          <w:numId w:val="138"/>
        </w:numPr>
        <w:ind w:left="426"/>
        <w:jc w:val="both"/>
        <w:rPr>
          <w:rFonts w:asciiTheme="minorHAnsi" w:eastAsiaTheme="minorHAnsi" w:hAnsiTheme="minorHAnsi" w:cstheme="minorHAnsi"/>
          <w:lang w:eastAsia="en-US"/>
        </w:rPr>
      </w:pPr>
      <w:r w:rsidRPr="00DF0A55">
        <w:rPr>
          <w:rFonts w:asciiTheme="minorHAnsi" w:hAnsiTheme="minorHAnsi" w:cstheme="minorHAnsi"/>
        </w:rPr>
        <w:t>Efektem wsparcia będzie podniesienie motywacji uczniów uczennic do poszerzania wiedzy i</w:t>
      </w:r>
      <w:r w:rsidR="008E5D75" w:rsidRPr="00DF0A55">
        <w:rPr>
          <w:rFonts w:asciiTheme="minorHAnsi" w:hAnsiTheme="minorHAnsi" w:cstheme="minorHAnsi"/>
        </w:rPr>
        <w:t> </w:t>
      </w:r>
      <w:r w:rsidRPr="00DF0A55">
        <w:rPr>
          <w:rFonts w:asciiTheme="minorHAnsi" w:hAnsiTheme="minorHAnsi" w:cstheme="minorHAnsi"/>
        </w:rPr>
        <w:t>umiejętności w zawodzie, zaszczepienie w nich pasji do zawodu, wzmocnienie szansy na ukończenie nauki, zwiększenie zdawalności z egzaminów zawodowych, a także podniesienie kompetencji nauczycieli.</w:t>
      </w:r>
    </w:p>
    <w:p w14:paraId="356CEF6E" w14:textId="77777777" w:rsidR="002A6FA5" w:rsidRPr="00DF0A55" w:rsidRDefault="002A6FA5" w:rsidP="00DF0A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Usługi wynikające z wykonywania umowy będącej przedmiotem zapytania ofertowego współfinansowane są w co najmniej w 70% z Europejskiego Funduszu Społecznego w ramach Priorytetu nr 8 Fundusze Europejskie dla edukacji na Dolnym Działania nr FEDS.08.01 Dostęp do edukacji Programu Fundusze Europejskie dla Dolnego Śląska 2021-2027 współfinansowanego ze środków Europejskiego Funduszu Społecznego Plus.</w:t>
      </w:r>
    </w:p>
    <w:p w14:paraId="67E030AA" w14:textId="54F3C0CF" w:rsidR="00891521" w:rsidRPr="00DF0A55" w:rsidRDefault="002A6FA5" w:rsidP="00DF0A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Świadczona usługa szkoleniowa to usługa kształcenia zawodowego lub przekwalifikowania zawodowego zwolniona z podatku VAT na podstawie Rozporządzenia Ministra Finansów w sprawie zwolnień z podatku od towarów i usług oraz warunków stosowania tych zwolnień z dnia 20.12.2013 § 3, ust. 1, punkt 14.</w:t>
      </w:r>
    </w:p>
    <w:p w14:paraId="58F11B1D" w14:textId="77777777" w:rsidR="006C76F4" w:rsidRPr="00DF0A55" w:rsidRDefault="006C76F4" w:rsidP="00DF0A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350E98BA" w14:textId="611D1B42" w:rsidR="00DE1FE5" w:rsidRPr="00DF0A55" w:rsidRDefault="00561161" w:rsidP="00503133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POSTANOWIENIA OGÓLNE</w:t>
      </w:r>
    </w:p>
    <w:p w14:paraId="1FC1D196" w14:textId="064DB9E1" w:rsidR="004C3FC1" w:rsidRPr="00DF0A55" w:rsidRDefault="004C3FC1" w:rsidP="00DF0A55">
      <w:pPr>
        <w:pStyle w:val="Akapitzlist"/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bookmarkStart w:id="6" w:name="_Hlk43376427"/>
      <w:r w:rsidRPr="00DF0A55">
        <w:rPr>
          <w:rFonts w:eastAsia="Times New Roman" w:cstheme="minorHAnsi"/>
          <w:lang w:eastAsia="pl-PL"/>
        </w:rPr>
        <w:t>Celem zamówienia jest wyłonienie wykonawcy do realizacji zamówienia w postępowaniu na podstawie dokumentu „Wytyczne dotyczące kwalifikowalności wydatków na lata 2021-2027”. Postępowanie prowadzone jest zgodnie z zasadą konkurencyjności, które przekracza wyrażoną w</w:t>
      </w:r>
      <w:r w:rsidR="008E5D75" w:rsidRPr="00DF0A55">
        <w:rPr>
          <w:rFonts w:eastAsia="Times New Roman" w:cstheme="minorHAnsi"/>
          <w:lang w:eastAsia="pl-PL"/>
        </w:rPr>
        <w:t> </w:t>
      </w:r>
      <w:r w:rsidRPr="00DF0A55">
        <w:rPr>
          <w:rFonts w:eastAsia="Times New Roman" w:cstheme="minorHAnsi"/>
          <w:lang w:eastAsia="pl-PL"/>
        </w:rPr>
        <w:t xml:space="preserve">złotych równowartość </w:t>
      </w:r>
      <w:r w:rsidRPr="00DF0A55">
        <w:rPr>
          <w:rFonts w:eastAsia="Times New Roman" w:cstheme="minorHAnsi"/>
          <w:b/>
          <w:lang w:eastAsia="pl-PL"/>
        </w:rPr>
        <w:t>kwoty 80 000 zł netto tj. bez podatku od towarów i usług (VAT)</w:t>
      </w:r>
      <w:r w:rsidRPr="00DF0A55">
        <w:rPr>
          <w:rFonts w:eastAsia="Times New Roman" w:cstheme="minorHAnsi"/>
          <w:lang w:eastAsia="pl-PL"/>
        </w:rPr>
        <w:t xml:space="preserve">. </w:t>
      </w:r>
      <w:r w:rsidRPr="00DF0A55">
        <w:rPr>
          <w:rFonts w:eastAsia="Times New Roman" w:cstheme="minorHAnsi"/>
          <w:lang w:eastAsia="pl-PL"/>
        </w:rPr>
        <w:lastRenderedPageBreak/>
        <w:t>Do</w:t>
      </w:r>
      <w:r w:rsidR="008E5D75" w:rsidRPr="00DF0A55">
        <w:rPr>
          <w:rFonts w:eastAsia="Times New Roman" w:cstheme="minorHAnsi"/>
          <w:lang w:eastAsia="pl-PL"/>
        </w:rPr>
        <w:t> </w:t>
      </w:r>
      <w:r w:rsidRPr="00DF0A55">
        <w:rPr>
          <w:rFonts w:eastAsia="Times New Roman" w:cstheme="minorHAnsi"/>
          <w:lang w:eastAsia="pl-PL"/>
        </w:rPr>
        <w:t>niniejszego</w:t>
      </w:r>
      <w:r w:rsidR="008E5D75" w:rsidRPr="00DF0A55">
        <w:rPr>
          <w:rFonts w:eastAsia="Times New Roman" w:cstheme="minorHAnsi"/>
          <w:lang w:eastAsia="pl-PL"/>
        </w:rPr>
        <w:t> </w:t>
      </w:r>
      <w:r w:rsidRPr="00DF0A55">
        <w:rPr>
          <w:rFonts w:eastAsia="Times New Roman" w:cstheme="minorHAnsi"/>
          <w:lang w:eastAsia="pl-PL"/>
        </w:rPr>
        <w:t>postępowania nie stosuje się przepisów ustawy z dnia 14 marca 2025 r. Prawo zamówień publicznych (Dz.U. z 2022 r. poz. 1710, z późn. zm.), zwanej dalej: „PZP”.</w:t>
      </w:r>
    </w:p>
    <w:p w14:paraId="46909BBE" w14:textId="38EB0B99" w:rsidR="000C4058" w:rsidRPr="00DF0A55" w:rsidRDefault="000C4058" w:rsidP="00DF0A55">
      <w:pPr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Niniejsze zapytanie ofertowe jest zgodne z wymogami zasady uczciwej konkurencji, o której mowa w części </w:t>
      </w:r>
      <w:bookmarkStart w:id="7" w:name="_Hlk159141584"/>
      <w:r w:rsidRPr="00DF0A55">
        <w:rPr>
          <w:rFonts w:eastAsia="Times New Roman" w:cstheme="minorHAnsi"/>
          <w:lang w:eastAsia="pl-PL"/>
        </w:rPr>
        <w:t>3.2 Wytycznych dotyczące kwalifikowalności wydatków na lata 2021-2027 z dnia 14 marca 2025</w:t>
      </w:r>
      <w:r w:rsidR="008E5D75" w:rsidRPr="00DF0A55">
        <w:rPr>
          <w:rFonts w:eastAsia="Times New Roman" w:cstheme="minorHAnsi"/>
          <w:lang w:eastAsia="pl-PL"/>
        </w:rPr>
        <w:t xml:space="preserve"> r.</w:t>
      </w:r>
      <w:r w:rsidRPr="00DF0A55">
        <w:rPr>
          <w:rFonts w:eastAsia="Times New Roman" w:cstheme="minorHAnsi"/>
          <w:lang w:eastAsia="pl-PL"/>
        </w:rPr>
        <w:t xml:space="preserve"> (wybór Wykonawcy będzie odbywał się zgodnie z zasadą konkurencyjności).</w:t>
      </w:r>
    </w:p>
    <w:bookmarkEnd w:id="7"/>
    <w:p w14:paraId="34B39FFE" w14:textId="38EB211D" w:rsidR="000C4058" w:rsidRPr="00DF0A55" w:rsidRDefault="000C4058" w:rsidP="00DF0A55">
      <w:pPr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Zamawiający zastrzega sobie możliwość, w każdym czasie przed upływem terminu składania ofert, wprowadzenia zmian lub uzupełnienia treści Zapytania Ofertowego. W takim przypadku informacja o wprowadzonych zmianach lub uzupełnieniach wraz ze wskazaniem daty upublicznienia zmiany i</w:t>
      </w:r>
      <w:r w:rsidR="008E5D75" w:rsidRPr="00DF0A55">
        <w:rPr>
          <w:rFonts w:eastAsia="Times New Roman" w:cstheme="minorHAnsi"/>
          <w:lang w:eastAsia="pl-PL"/>
        </w:rPr>
        <w:t> </w:t>
      </w:r>
      <w:r w:rsidRPr="00DF0A55">
        <w:rPr>
          <w:rFonts w:eastAsia="Times New Roman" w:cstheme="minorHAnsi"/>
          <w:lang w:eastAsia="pl-PL"/>
        </w:rPr>
        <w:t xml:space="preserve">opisu dokonanych zmian lub uzupełnień zostanie niezwłocznie zamieszczona w miejscu publikacji Zapytania Ofertowego w Bazie Konkurencyjności pod adresem </w:t>
      </w:r>
      <w:r w:rsidRPr="00DF0A55">
        <w:rPr>
          <w:rFonts w:eastAsia="Times New Roman" w:cstheme="minorHAnsi"/>
          <w:b/>
          <w:bCs/>
          <w:lang w:eastAsia="pl-PL"/>
        </w:rPr>
        <w:t>https://bazakonkurencyjnosci.funduszeeuropejskie.gov.pl/.</w:t>
      </w:r>
      <w:r w:rsidRPr="00DF0A55">
        <w:rPr>
          <w:rFonts w:eastAsia="Times New Roman" w:cstheme="minorHAnsi"/>
          <w:lang w:eastAsia="pl-PL"/>
        </w:rPr>
        <w:t xml:space="preserve"> </w:t>
      </w:r>
    </w:p>
    <w:p w14:paraId="10158813" w14:textId="77777777" w:rsidR="0068560D" w:rsidRPr="00DF0A55" w:rsidRDefault="000C4058" w:rsidP="00DF0A55">
      <w:pPr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Jeżeli wprowadzone zmiany lub uzupełnienia treści zapytania ofertowego będą mogły mieć wpływ na treść składanych w postępowaniu ofert Zamawiający przedłuży termin składania ofert o czas niezbędny na ich przygotowanie jednak nie krótszy niż 7 dni.</w:t>
      </w:r>
    </w:p>
    <w:p w14:paraId="4B4315BF" w14:textId="76A4170F" w:rsidR="0068560D" w:rsidRPr="00DF0A55" w:rsidRDefault="000C4058" w:rsidP="00DF0A55">
      <w:pPr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Zamawiający zastrzega sobie prawo do unieważnienia niniejszego postępowania na każdym jego etapie </w:t>
      </w:r>
      <w:r w:rsidR="0068560D" w:rsidRPr="00DF0A55">
        <w:rPr>
          <w:rFonts w:eastAsia="Times New Roman" w:cstheme="minorHAnsi"/>
          <w:lang w:eastAsia="pl-PL"/>
        </w:rPr>
        <w:t>bez podania uzasadnienia, a także do pozostawienia postępowania bez wyboru oferty.</w:t>
      </w:r>
    </w:p>
    <w:p w14:paraId="26D737D9" w14:textId="77777777" w:rsidR="000C4058" w:rsidRPr="00DF0A55" w:rsidRDefault="000C4058" w:rsidP="00DF0A55">
      <w:pPr>
        <w:pStyle w:val="Akapitzlist"/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DF0A55">
        <w:rPr>
          <w:rFonts w:eastAsia="Times New Roman" w:cstheme="minorHAnsi"/>
          <w:lang w:eastAsia="pl-PL"/>
        </w:rPr>
        <w:t>Niniejsze postępowanie w trybie zapytania ofertowego nie stanowi zobowiązania do zawarcia umowy.</w:t>
      </w:r>
    </w:p>
    <w:p w14:paraId="298656E7" w14:textId="400213AD" w:rsidR="000C4058" w:rsidRPr="00DF0A55" w:rsidRDefault="000C4058" w:rsidP="00DF0A55">
      <w:pPr>
        <w:pStyle w:val="Akapitzlist"/>
        <w:numPr>
          <w:ilvl w:val="0"/>
          <w:numId w:val="32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</w:rPr>
      </w:pPr>
      <w:r w:rsidRPr="00DF0A55">
        <w:rPr>
          <w:rFonts w:cstheme="minorHAnsi"/>
        </w:rPr>
        <w:t>Ilekroć w niniejszym zapytaniu ofertowym i dołączonych do niego załącznikach mowa jest o</w:t>
      </w:r>
      <w:r w:rsidR="008E5D75" w:rsidRPr="00DF0A55">
        <w:rPr>
          <w:rFonts w:cstheme="minorHAnsi"/>
        </w:rPr>
        <w:t xml:space="preserve">  </w:t>
      </w:r>
      <w:r w:rsidRPr="00DF0A55">
        <w:rPr>
          <w:rFonts w:cstheme="minorHAnsi"/>
        </w:rPr>
        <w:t>zasadach/przepisach bezpieczeństwa, które wynikają z nałożonego przepisami prawa reżimu sanitarnego mającego na celu zapobieganie, przeciwdziałanie i zwalczanie COVID-19 należy przez to rozumieć w szczególności wytyczne Głównego Inspektora Sanitarnego, Ministra Zdrowia oraz Ministra Edukacji Narodowej.</w:t>
      </w:r>
    </w:p>
    <w:p w14:paraId="429AA6FA" w14:textId="77777777" w:rsidR="00515400" w:rsidRPr="00DF0A55" w:rsidRDefault="00515400" w:rsidP="00DF0A5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</w:rPr>
      </w:pPr>
    </w:p>
    <w:bookmarkEnd w:id="6"/>
    <w:p w14:paraId="2799D2BD" w14:textId="2E69C462" w:rsidR="00934D74" w:rsidRPr="00DF0A55" w:rsidRDefault="00C17984" w:rsidP="00503133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OPIS PRZEDMIOTU ZAMÓWIENIA</w:t>
      </w:r>
      <w:r w:rsidR="00DE1FE5" w:rsidRPr="00DF0A55">
        <w:rPr>
          <w:rFonts w:cstheme="minorHAnsi"/>
          <w:b/>
        </w:rPr>
        <w:t xml:space="preserve"> </w:t>
      </w:r>
    </w:p>
    <w:p w14:paraId="36CD1FEA" w14:textId="77777777" w:rsidR="0068560D" w:rsidRPr="00DF0A55" w:rsidRDefault="0068560D" w:rsidP="00DF0A55">
      <w:pPr>
        <w:pStyle w:val="Default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2E2DFD19" w14:textId="7836AF59" w:rsidR="00520866" w:rsidRPr="00DF0A55" w:rsidRDefault="002003AD" w:rsidP="00DF0A55">
      <w:pPr>
        <w:pStyle w:val="Default"/>
        <w:numPr>
          <w:ilvl w:val="3"/>
          <w:numId w:val="323"/>
        </w:numPr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Przedmiotem zamówienia jest kompleksowa realizacja usługi szkoleniowej tj. przygotowanie i</w:t>
      </w:r>
      <w:r w:rsidR="0068560D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 </w:t>
      </w:r>
      <w:r w:rsidR="004C3FF7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przeprowadzenie szkole</w:t>
      </w:r>
      <w:r w:rsidR="008C40C7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ń</w:t>
      </w:r>
      <w:r w:rsidR="004C3FF7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z zakresu </w:t>
      </w:r>
      <w:r w:rsidR="00F061BF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wskazanego w </w:t>
      </w:r>
      <w:r w:rsidR="001344DE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tabeli</w:t>
      </w:r>
      <w:r w:rsidR="00B947D9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nr 1</w:t>
      </w:r>
      <w:r w:rsidR="001344DE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</w:t>
      </w:r>
      <w:r w:rsidR="004C3FF7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dla</w:t>
      </w:r>
      <w:r w:rsidR="00C55FFF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uczniów/uczennic/</w:t>
      </w:r>
      <w:r w:rsidR="004C3FF7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nauczycieli</w:t>
      </w:r>
      <w:r w:rsidR="009B3AB6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>/nauczycielek</w:t>
      </w:r>
      <w:r w:rsidR="00F061BF" w:rsidRPr="00DF0A55"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t xml:space="preserve"> </w:t>
      </w:r>
      <w:r w:rsidR="00712DC7" w:rsidRPr="00DF0A55">
        <w:rPr>
          <w:rFonts w:asciiTheme="minorHAnsi" w:hAnsiTheme="minorHAnsi" w:cstheme="minorHAnsi"/>
          <w:b/>
          <w:sz w:val="22"/>
          <w:szCs w:val="22"/>
        </w:rPr>
        <w:t xml:space="preserve">z </w:t>
      </w:r>
      <w:r w:rsidR="0074741B" w:rsidRPr="00DF0A55">
        <w:rPr>
          <w:rFonts w:asciiTheme="minorHAnsi" w:hAnsiTheme="minorHAnsi" w:cstheme="minorHAnsi"/>
          <w:b/>
          <w:sz w:val="22"/>
          <w:szCs w:val="22"/>
        </w:rPr>
        <w:t>Zespołu Szkół Zawodowych w Bogatyni</w:t>
      </w:r>
      <w:r w:rsidR="00F92FC1" w:rsidRPr="00DF0A55">
        <w:rPr>
          <w:rFonts w:asciiTheme="minorHAnsi" w:hAnsiTheme="minorHAnsi" w:cstheme="minorHAnsi"/>
          <w:b/>
          <w:sz w:val="22"/>
          <w:szCs w:val="22"/>
        </w:rPr>
        <w:t>;</w:t>
      </w:r>
    </w:p>
    <w:p w14:paraId="4F51E689" w14:textId="77777777" w:rsidR="00ED2F7D" w:rsidRPr="00DF0A55" w:rsidRDefault="00ED2F7D" w:rsidP="00DF0A55">
      <w:pPr>
        <w:pStyle w:val="Default"/>
        <w:ind w:left="360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</w:p>
    <w:p w14:paraId="077232E8" w14:textId="1F0F6F4F" w:rsidR="00E33FD2" w:rsidRPr="00DF0A55" w:rsidRDefault="00E33FD2" w:rsidP="00DF0A55">
      <w:pPr>
        <w:pStyle w:val="Default"/>
        <w:numPr>
          <w:ilvl w:val="3"/>
          <w:numId w:val="323"/>
        </w:numPr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</w:pPr>
      <w:r w:rsidRPr="00DF0A55">
        <w:rPr>
          <w:rFonts w:asciiTheme="minorHAnsi" w:hAnsiTheme="minorHAnsi" w:cstheme="minorHAnsi"/>
          <w:sz w:val="22"/>
          <w:szCs w:val="22"/>
        </w:rPr>
        <w:t>Kody określone we Wspólnym Słowniku Zamówień:</w:t>
      </w:r>
    </w:p>
    <w:p w14:paraId="6973FA4C" w14:textId="22615477" w:rsidR="0068560D" w:rsidRPr="00DF0A55" w:rsidRDefault="0068560D" w:rsidP="00DF0A5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>CPV 80000000-4 Usługi edukacyjne i szkoleniowe</w:t>
      </w:r>
      <w:r w:rsidR="00987B4D" w:rsidRPr="00DF0A55">
        <w:rPr>
          <w:rFonts w:eastAsia="Times New Roman" w:cstheme="minorHAnsi"/>
          <w:bCs/>
          <w:lang w:eastAsia="pl-PL"/>
        </w:rPr>
        <w:t>,</w:t>
      </w:r>
    </w:p>
    <w:p w14:paraId="39804E86" w14:textId="05AD70D3" w:rsidR="00987B4D" w:rsidRPr="00DF0A55" w:rsidRDefault="0068560D" w:rsidP="00DF0A5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>CPV 80500000-9 Usługi szkoleniowe</w:t>
      </w:r>
      <w:r w:rsidR="00987B4D" w:rsidRPr="00DF0A55">
        <w:rPr>
          <w:rFonts w:eastAsia="Times New Roman" w:cstheme="minorHAnsi"/>
          <w:bCs/>
          <w:lang w:eastAsia="pl-PL"/>
        </w:rPr>
        <w:t>,</w:t>
      </w:r>
    </w:p>
    <w:p w14:paraId="7ED1F27A" w14:textId="46218A64" w:rsidR="0068560D" w:rsidRPr="00DF0A55" w:rsidRDefault="0068560D" w:rsidP="00DF0A5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>CPV 39162200-7 Pomoce i artykuły szkoleniowe</w:t>
      </w:r>
      <w:r w:rsidR="00987B4D" w:rsidRPr="00DF0A55">
        <w:rPr>
          <w:rFonts w:eastAsia="Times New Roman" w:cstheme="minorHAnsi"/>
          <w:bCs/>
          <w:lang w:eastAsia="pl-PL"/>
        </w:rPr>
        <w:t>,</w:t>
      </w:r>
    </w:p>
    <w:p w14:paraId="5750415B" w14:textId="78AB48D8" w:rsidR="0068560D" w:rsidRPr="00DF0A55" w:rsidRDefault="0068560D" w:rsidP="00DF0A5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>CPV 80510000-2 Usługi szkolenia specjalistycznego</w:t>
      </w:r>
      <w:r w:rsidR="00987B4D" w:rsidRPr="00DF0A55">
        <w:rPr>
          <w:rFonts w:eastAsia="Times New Roman" w:cstheme="minorHAnsi"/>
          <w:bCs/>
          <w:lang w:eastAsia="pl-PL"/>
        </w:rPr>
        <w:t>,</w:t>
      </w:r>
    </w:p>
    <w:p w14:paraId="338BEC4F" w14:textId="1E876546" w:rsidR="0068560D" w:rsidRPr="00DF0A55" w:rsidRDefault="0068560D" w:rsidP="00DF0A5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>CPV 80531200-7 Usługi szkolenia technicznego</w:t>
      </w:r>
      <w:r w:rsidR="00987B4D" w:rsidRPr="00DF0A55">
        <w:rPr>
          <w:rFonts w:eastAsia="Times New Roman" w:cstheme="minorHAnsi"/>
          <w:bCs/>
          <w:lang w:eastAsia="pl-PL"/>
        </w:rPr>
        <w:t>,</w:t>
      </w:r>
    </w:p>
    <w:p w14:paraId="19F55A42" w14:textId="4B44E008" w:rsidR="0068560D" w:rsidRPr="00DF0A55" w:rsidRDefault="0068560D" w:rsidP="00DF0A55">
      <w:pPr>
        <w:pStyle w:val="Akapitzlist"/>
        <w:numPr>
          <w:ilvl w:val="0"/>
          <w:numId w:val="317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>CPV 80530000-8 Usługi szkolenia zawodowego</w:t>
      </w:r>
      <w:r w:rsidR="00987B4D" w:rsidRPr="00DF0A55">
        <w:rPr>
          <w:rFonts w:eastAsia="Times New Roman" w:cstheme="minorHAnsi"/>
          <w:bCs/>
          <w:lang w:eastAsia="pl-PL"/>
        </w:rPr>
        <w:t>,</w:t>
      </w:r>
    </w:p>
    <w:p w14:paraId="12B605A1" w14:textId="75EF89E3" w:rsidR="0068560D" w:rsidRPr="00DF0A55" w:rsidRDefault="0068560D" w:rsidP="00DF0A55">
      <w:pPr>
        <w:pStyle w:val="Default"/>
        <w:jc w:val="both"/>
        <w:rPr>
          <w:rFonts w:asciiTheme="minorHAnsi" w:eastAsia="Times New Roman" w:hAnsiTheme="minorHAnsi" w:cstheme="minorHAnsi"/>
          <w:bCs/>
          <w:sz w:val="22"/>
          <w:szCs w:val="22"/>
          <w:lang w:eastAsia="pl-PL"/>
        </w:rPr>
        <w:sectPr w:rsidR="0068560D" w:rsidRPr="00DF0A55" w:rsidSect="00CE4003">
          <w:headerReference w:type="default" r:id="rId8"/>
          <w:footerReference w:type="default" r:id="rId9"/>
          <w:pgSz w:w="11906" w:h="16838"/>
          <w:pgMar w:top="782" w:right="1134" w:bottom="1134" w:left="1418" w:header="425" w:footer="391" w:gutter="0"/>
          <w:cols w:space="708"/>
          <w:docGrid w:linePitch="360"/>
        </w:sectPr>
      </w:pPr>
    </w:p>
    <w:p w14:paraId="3EA32BCE" w14:textId="6872612A" w:rsidR="00CE4003" w:rsidRPr="00DF0A55" w:rsidRDefault="00B947D9" w:rsidP="00DF0A55">
      <w:pPr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lastRenderedPageBreak/>
        <w:t>TABELA nr 1</w:t>
      </w:r>
    </w:p>
    <w:p w14:paraId="3EC81ABB" w14:textId="17EFA385" w:rsidR="00903D6E" w:rsidRPr="00DF0A55" w:rsidRDefault="004F4B10" w:rsidP="00DF0A55">
      <w:pPr>
        <w:rPr>
          <w:rFonts w:eastAsia="Times New Roman" w:cstheme="minorHAnsi"/>
          <w:b/>
          <w:bCs/>
          <w:color w:val="ED0000"/>
        </w:rPr>
      </w:pPr>
      <w:bookmarkStart w:id="8" w:name="_Hlk165968896"/>
      <w:r w:rsidRPr="00DF0A55">
        <w:rPr>
          <w:rFonts w:eastAsia="Times New Roman" w:cstheme="minorHAnsi"/>
          <w:b/>
          <w:bCs/>
          <w:color w:val="ED0000"/>
        </w:rPr>
        <w:t>Szczegółowy zakres zamówienia do zapytania ofertowego ZAPYTANIE OFERTOWE nr FEDS.08.01-IZ.00-0009/23/26</w:t>
      </w:r>
    </w:p>
    <w:tbl>
      <w:tblPr>
        <w:tblW w:w="1539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1985"/>
        <w:gridCol w:w="8221"/>
        <w:gridCol w:w="2977"/>
        <w:gridCol w:w="1646"/>
      </w:tblGrid>
      <w:tr w:rsidR="0074741B" w:rsidRPr="00DF0A55" w14:paraId="456780F1" w14:textId="77777777" w:rsidTr="0064572B">
        <w:trPr>
          <w:trHeight w:val="434"/>
          <w:jc w:val="center"/>
        </w:trPr>
        <w:tc>
          <w:tcPr>
            <w:tcW w:w="153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B8985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DF0A55">
              <w:rPr>
                <w:rFonts w:asciiTheme="minorHAnsi" w:hAnsiTheme="minorHAnsi" w:cstheme="minorHAnsi"/>
                <w:b/>
              </w:rPr>
              <w:t>CZĘŚĆ ZAMÓWIENIA nr 1</w:t>
            </w:r>
          </w:p>
        </w:tc>
      </w:tr>
      <w:tr w:rsidR="0074741B" w:rsidRPr="00DF0A55" w14:paraId="3102FF39" w14:textId="77777777" w:rsidTr="0064572B">
        <w:trPr>
          <w:trHeight w:val="41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CA7E49" w14:textId="77777777" w:rsidR="0074741B" w:rsidRPr="00DF0A55" w:rsidRDefault="0074741B" w:rsidP="00DF0A55">
            <w:pPr>
              <w:pStyle w:val="Akapitzlist"/>
              <w:widowControl w:val="0"/>
              <w:spacing w:after="0" w:line="240" w:lineRule="auto"/>
              <w:ind w:left="0"/>
              <w:jc w:val="center"/>
              <w:rPr>
                <w:rFonts w:cstheme="minorHAnsi"/>
                <w:b/>
                <w:color w:val="FF0000"/>
              </w:rPr>
            </w:pPr>
            <w:r w:rsidRPr="00DF0A55">
              <w:rPr>
                <w:rFonts w:cstheme="minorHAnsi"/>
                <w:b/>
              </w:rPr>
              <w:t>LP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B7D1B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/>
                <w:color w:val="000000"/>
              </w:rPr>
              <w:t>NAZWA SZKOLENIA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DB2C55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DF0A55">
              <w:rPr>
                <w:rFonts w:asciiTheme="minorHAnsi" w:hAnsiTheme="minorHAnsi" w:cstheme="minorHAnsi"/>
                <w:b/>
                <w:color w:val="000000"/>
              </w:rPr>
              <w:t>CEL SZKOLENIA</w:t>
            </w:r>
          </w:p>
          <w:p w14:paraId="34408335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F0A55">
              <w:rPr>
                <w:rFonts w:asciiTheme="minorHAnsi" w:hAnsiTheme="minorHAnsi" w:cstheme="minorHAnsi"/>
                <w:b/>
                <w:color w:val="000000"/>
              </w:rPr>
              <w:t>I OCZEKIWANE EFEKTY UCZENIA SIĘ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6694A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F0A55">
              <w:rPr>
                <w:rFonts w:asciiTheme="minorHAnsi" w:hAnsiTheme="minorHAnsi" w:cstheme="minorHAnsi"/>
                <w:b/>
                <w:color w:val="000000"/>
              </w:rPr>
              <w:t>LICZBA GODZIN</w:t>
            </w:r>
            <w:r w:rsidRPr="00DF0A55">
              <w:rPr>
                <w:rFonts w:asciiTheme="minorHAnsi" w:hAnsiTheme="minorHAnsi" w:cstheme="minorHAnsi"/>
                <w:b/>
                <w:color w:val="000000"/>
                <w:vertAlign w:val="superscript"/>
              </w:rPr>
              <w:t>*</w:t>
            </w:r>
            <w:r w:rsidRPr="00DF0A55">
              <w:rPr>
                <w:rFonts w:asciiTheme="minorHAnsi" w:hAnsiTheme="minorHAnsi" w:cstheme="minorHAnsi"/>
                <w:b/>
                <w:color w:val="000000"/>
              </w:rPr>
              <w:t xml:space="preserve"> ZAJĘĆ, LICZBA GRUP, LICZBA OSÓB W GRUPIE/ LICZBA OSÓB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31F7F9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DF0A55">
              <w:rPr>
                <w:rFonts w:asciiTheme="minorHAnsi" w:hAnsiTheme="minorHAnsi" w:cstheme="minorHAnsi"/>
                <w:b/>
                <w:color w:val="000000"/>
              </w:rPr>
              <w:t>Miejsce realizacji zamówienia</w:t>
            </w:r>
          </w:p>
        </w:tc>
      </w:tr>
      <w:tr w:rsidR="0074741B" w:rsidRPr="00DF0A55" w14:paraId="51FF0221" w14:textId="77777777" w:rsidTr="0064572B">
        <w:trPr>
          <w:trHeight w:val="26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05F99C" w14:textId="77777777" w:rsidR="0074741B" w:rsidRPr="00DF0A55" w:rsidRDefault="0074741B" w:rsidP="00DF0A5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  <w:bookmarkStart w:id="9" w:name="_Hlk210389681"/>
          </w:p>
          <w:p w14:paraId="0F45AF97" w14:textId="77777777" w:rsidR="0074741B" w:rsidRPr="00DF0A55" w:rsidRDefault="0074741B" w:rsidP="00DF0A5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theme="minorHAnsi"/>
                <w:color w:val="FF0000"/>
              </w:rPr>
            </w:pPr>
            <w:r w:rsidRPr="00DF0A55">
              <w:rPr>
                <w:rFonts w:cstheme="minorHAnsi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DE621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Kurs typu:</w:t>
            </w:r>
          </w:p>
          <w:p w14:paraId="36227B9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Kurs programowania obrabiarek CNC</w:t>
            </w:r>
          </w:p>
          <w:p w14:paraId="63ED5182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  <w:p w14:paraId="225CE4C2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(7.11 informacja dla zamawiającego)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C0BBF8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bookmarkStart w:id="10" w:name="_Hlk168999947"/>
            <w:r w:rsidRPr="00DF0A55">
              <w:rPr>
                <w:rFonts w:asciiTheme="minorHAnsi" w:eastAsia="Times New Roman" w:hAnsiTheme="minorHAnsi" w:cstheme="minorHAnsi"/>
                <w:b/>
              </w:rPr>
              <w:t>Zamawiający, poprzez realizację przez Wykonawcę szkolenia, oczekuje osiągnięcie wymaganych celów i oczekiwanych efektów uczenia się:</w:t>
            </w:r>
          </w:p>
          <w:p w14:paraId="5CF7FC99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</w:p>
          <w:p w14:paraId="30A25BD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DF0A55">
              <w:rPr>
                <w:rFonts w:asciiTheme="minorHAnsi" w:hAnsiTheme="minorHAnsi" w:cstheme="minorHAnsi"/>
                <w:bCs/>
              </w:rPr>
              <w:t>Celem szkolenia jest przygotowanie uczestników do samodzielnego programowania i obsługi obrabiarek sterowanych numerycznie (CNC) w zakresie podstawowych operacji toczenia i frezowania. Szkolenie ma umożliwić zdobycie wiedzy teoretycznej oraz praktycznych umiejętności.</w:t>
            </w:r>
          </w:p>
          <w:p w14:paraId="5FA9196C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Efekty uczenia się, uczestnik:</w:t>
            </w:r>
          </w:p>
          <w:p w14:paraId="75411C6C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podstawy budowy i działania obrabiarek CNC,</w:t>
            </w:r>
          </w:p>
          <w:p w14:paraId="5DEC536B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rozumie zasady BHP przy pracy z obrabiarkami sterowanymi numerycznie,</w:t>
            </w:r>
          </w:p>
          <w:p w14:paraId="4E491732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podstawowe cykle obróbcze w toczeniu i frezowaniu,</w:t>
            </w:r>
          </w:p>
          <w:p w14:paraId="650BC582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strukturę programu w języku ISO (G/M kody),</w:t>
            </w:r>
          </w:p>
          <w:p w14:paraId="0FA4FF18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zasady doboru parametrów skrawania i narzędzi,</w:t>
            </w:r>
          </w:p>
          <w:p w14:paraId="47DB00A7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podstawowe możliwości systemów CAM.</w:t>
            </w:r>
          </w:p>
          <w:p w14:paraId="37B4E4B4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czytać dokumentację techniczną i rysunki wykonawcze,</w:t>
            </w:r>
          </w:p>
          <w:p w14:paraId="31B6A5A8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napisać prosty program w języku G-kodów dla toczenia i frezowania,</w:t>
            </w:r>
          </w:p>
          <w:p w14:paraId="46FDF6D2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zastosować cykle obróbcze i korekcje narzędzi,</w:t>
            </w:r>
          </w:p>
          <w:p w14:paraId="17F2B97F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wykorzystać oprogramowanie CAM do generowania i symulacji programów,</w:t>
            </w:r>
          </w:p>
          <w:p w14:paraId="55C3037E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uruchomić i przetestować program na maszynie CNC,</w:t>
            </w:r>
          </w:p>
          <w:p w14:paraId="3569E81E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wykrywać i korygować błędy programowe.</w:t>
            </w:r>
          </w:p>
          <w:p w14:paraId="3AFA9D97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przestrzega zasad BHP i odpowiedzialnie obsługuje maszyny CNC,</w:t>
            </w:r>
          </w:p>
          <w:p w14:paraId="3B7C89C4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współpracować w zespole produkcyjnym,</w:t>
            </w:r>
          </w:p>
          <w:p w14:paraId="33BDEADD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ma świadomość odpowiedzialności za jakość i bezpieczeństwo pracy,</w:t>
            </w:r>
          </w:p>
          <w:p w14:paraId="17E7DEC7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 xml:space="preserve">jest przygotowany do samodzielnego uczenia się i doskonalenia w zakresie </w:t>
            </w:r>
            <w:r w:rsidRPr="00DF0A55">
              <w:rPr>
                <w:rFonts w:asciiTheme="minorHAnsi" w:eastAsia="Times New Roman" w:hAnsiTheme="minorHAnsi" w:cstheme="minorHAnsi"/>
                <w:bCs/>
              </w:rPr>
              <w:lastRenderedPageBreak/>
              <w:t>programowania CNC.</w:t>
            </w:r>
          </w:p>
          <w:p w14:paraId="355A3E8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</w:p>
          <w:p w14:paraId="621C95E8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Minimalny zakres tematyczny powinien obejmować zajęcia teoretyczne i praktyczne:</w:t>
            </w:r>
          </w:p>
          <w:p w14:paraId="7DAFC436" w14:textId="77777777" w:rsidR="0074741B" w:rsidRPr="00DF0A55" w:rsidRDefault="0074741B" w:rsidP="00DF0A55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491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Wprowadzenie do CNC i BHP</w:t>
            </w:r>
          </w:p>
          <w:p w14:paraId="5B075123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Podstawy technologii CNC, zasady bezpieczeństwa, dokumentacja techniczna</w:t>
            </w:r>
          </w:p>
          <w:p w14:paraId="42C09FEE" w14:textId="77777777" w:rsidR="0074741B" w:rsidRPr="00DF0A55" w:rsidRDefault="0074741B" w:rsidP="00DF0A55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207" w:firstLine="0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Podstawy obróbki skrawaniem</w:t>
            </w:r>
          </w:p>
          <w:p w14:paraId="72C43CBB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Narzędzia, materiały, parametry skrawania, strategie obróbki</w:t>
            </w:r>
          </w:p>
          <w:p w14:paraId="6D5AD8E1" w14:textId="77777777" w:rsidR="0074741B" w:rsidRPr="00DF0A55" w:rsidRDefault="0074741B" w:rsidP="00DF0A55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207" w:firstLine="0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Programowanie w kodzie ISO (G-kody, M-kody)</w:t>
            </w:r>
          </w:p>
          <w:p w14:paraId="513F0ED2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Struktura programu, komendy ruchu, cykle technologiczne, funkcje pomocnicze</w:t>
            </w:r>
          </w:p>
          <w:p w14:paraId="7B287B75" w14:textId="77777777" w:rsidR="0074741B" w:rsidRPr="00DF0A55" w:rsidRDefault="0074741B" w:rsidP="00DF0A55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207" w:firstLine="0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Programowanie tokarki CNC</w:t>
            </w:r>
          </w:p>
          <w:p w14:paraId="5B152A4B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Operacje toczenia, wiercenia, gwintowania, przykłady programów</w:t>
            </w:r>
          </w:p>
          <w:p w14:paraId="56046393" w14:textId="77777777" w:rsidR="0074741B" w:rsidRPr="00DF0A55" w:rsidRDefault="0074741B" w:rsidP="00DF0A55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633" w:hanging="426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Programowanie frezarki CNC</w:t>
            </w:r>
          </w:p>
          <w:p w14:paraId="016CE090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Operacje frezowania, kieszenie, otwory, kontury, interpolacje</w:t>
            </w:r>
          </w:p>
          <w:p w14:paraId="48EFA5D7" w14:textId="77777777" w:rsidR="0074741B" w:rsidRPr="00DF0A55" w:rsidRDefault="0074741B" w:rsidP="00DF0A55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633" w:hanging="426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Programowanie z wykorzystaniem CAM</w:t>
            </w:r>
          </w:p>
          <w:p w14:paraId="2CBA056B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Wprowadzenie do systemów CAM, generowanie kodu, symulacja obróbek</w:t>
            </w:r>
          </w:p>
          <w:p w14:paraId="776EB6C7" w14:textId="77777777" w:rsidR="0074741B" w:rsidRPr="00DF0A55" w:rsidRDefault="0074741B" w:rsidP="00DF0A55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633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Diagnostyka i korekcje programu</w:t>
            </w:r>
          </w:p>
          <w:p w14:paraId="6D66F97C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Testowanie programu, korekcje narzędzi, offsety, rozwiązywanie błędów</w:t>
            </w:r>
          </w:p>
          <w:p w14:paraId="227DFA5E" w14:textId="77777777" w:rsidR="0074741B" w:rsidRPr="00DF0A55" w:rsidRDefault="0074741B" w:rsidP="00DF0A55">
            <w:pPr>
              <w:pStyle w:val="Akapitzlist"/>
              <w:numPr>
                <w:ilvl w:val="0"/>
                <w:numId w:val="334"/>
              </w:numPr>
              <w:spacing w:after="0" w:line="240" w:lineRule="auto"/>
              <w:ind w:left="633" w:hanging="426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Podsumowanie i egzamin praktyczny</w:t>
            </w:r>
          </w:p>
          <w:p w14:paraId="55FAA66A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Powtórka, przygotowanie programu, uruchomienie obróbki na maszynie</w:t>
            </w:r>
          </w:p>
          <w:p w14:paraId="0BCF082D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20796DC2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cstheme="minorHAnsi"/>
              </w:rPr>
              <w:t>Zamawiający dopuszcza możliwość modyfikacji kolejności realizacji bloków tematycznych oraz wprowadzenia nieznacznych zmian merytorycznych, o ile nie wpłyną one na realizację pełnego zakresu szkolenia i osiągnięcie zakładanych celów.</w:t>
            </w:r>
          </w:p>
          <w:p w14:paraId="6D7462EC" w14:textId="77777777" w:rsidR="0074741B" w:rsidRPr="00DF0A55" w:rsidRDefault="00000000" w:rsidP="00DF0A5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pict w14:anchorId="4A4B1A4B">
                <v:rect id="_x0000_i1040" style="width:0;height:1.5pt" o:hralign="center" o:hrstd="t" o:hr="t" fillcolor="#a0a0a0" stroked="f"/>
              </w:pict>
            </w:r>
          </w:p>
          <w:p w14:paraId="2503E176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 xml:space="preserve">Wykonawca zapewnia: </w:t>
            </w:r>
          </w:p>
          <w:p w14:paraId="20ED2ABC" w14:textId="79F4FA23" w:rsidR="0074741B" w:rsidRPr="00BF1157" w:rsidRDefault="00BF1157" w:rsidP="00BF1157">
            <w:pPr>
              <w:pStyle w:val="Akapitzlist"/>
              <w:numPr>
                <w:ilvl w:val="0"/>
                <w:numId w:val="128"/>
              </w:numPr>
              <w:rPr>
                <w:rFonts w:cstheme="minorHAnsi"/>
                <w:color w:val="000000"/>
              </w:rPr>
            </w:pPr>
            <w:r w:rsidRPr="00BF1157">
              <w:rPr>
                <w:rFonts w:cstheme="minorHAnsi"/>
                <w:color w:val="000000"/>
              </w:rPr>
              <w:t xml:space="preserve">Sprzęt w typie obrabiarki (frezerki i tokarki) CNC niezbędny do realizacji kursu. </w:t>
            </w:r>
            <w:r>
              <w:rPr>
                <w:rFonts w:cstheme="minorHAnsi"/>
                <w:color w:val="000000"/>
              </w:rPr>
              <w:t>**</w:t>
            </w:r>
          </w:p>
          <w:p w14:paraId="458D30FC" w14:textId="77777777" w:rsidR="0074741B" w:rsidRPr="00DF0A55" w:rsidRDefault="0074741B" w:rsidP="00DF0A55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DF0A55">
              <w:rPr>
                <w:rFonts w:cstheme="minorHAnsi"/>
                <w:color w:val="000000"/>
              </w:rPr>
              <w:t xml:space="preserve">Dostęp do odpowiedniego oprogramowania: Zapewnienie wszystkim uczestnikom odpowiedniego oprogramowania, na którym będą odbywać się zajęcia szkoleniowe. </w:t>
            </w:r>
          </w:p>
          <w:p w14:paraId="549D0059" w14:textId="77777777" w:rsidR="0074741B" w:rsidRPr="00DF0A55" w:rsidRDefault="0074741B" w:rsidP="00DF0A55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DF0A55">
              <w:rPr>
                <w:rFonts w:eastAsia="Times New Roman" w:cstheme="minorHAnsi"/>
              </w:rPr>
              <w:t>Dostęp do dokumentacji technicznej, katalogów narzędzi, przykładów programów,</w:t>
            </w:r>
          </w:p>
          <w:p w14:paraId="26233724" w14:textId="77777777" w:rsidR="0074741B" w:rsidRPr="00DF0A55" w:rsidRDefault="0074741B" w:rsidP="00DF0A55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DF0A55">
              <w:rPr>
                <w:rFonts w:eastAsia="Times New Roman" w:cstheme="minorHAnsi"/>
                <w:color w:val="000000"/>
              </w:rPr>
              <w:t xml:space="preserve">Materiały edukacyjne: Dostarczenie różnorodnych materiałów dydaktycznych, takich jak prezentacje, podręcznik wersji drukowanej lub elektronicznej, tutorial'e </w:t>
            </w:r>
            <w:r w:rsidRPr="00DF0A55">
              <w:rPr>
                <w:rFonts w:eastAsia="Times New Roman" w:cstheme="minorHAnsi"/>
                <w:color w:val="000000"/>
              </w:rPr>
              <w:lastRenderedPageBreak/>
              <w:t xml:space="preserve">wideo i inne zasoby, które umożliwią uczestnikom zgłębienie tematyki i zdobycie potrzebnej wiedzy. </w:t>
            </w:r>
          </w:p>
          <w:p w14:paraId="30072DA1" w14:textId="77777777" w:rsidR="0074741B" w:rsidRPr="00DF0A55" w:rsidRDefault="0074741B" w:rsidP="00DF0A55">
            <w:pPr>
              <w:pStyle w:val="Akapitzlist"/>
              <w:numPr>
                <w:ilvl w:val="0"/>
                <w:numId w:val="128"/>
              </w:numPr>
              <w:spacing w:after="0" w:line="240" w:lineRule="auto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  <w:color w:val="000000"/>
              </w:rPr>
              <w:t>Wsparcie techniczne: Zapewnienie wsparcia technicznego dla uczestników w przypadku problemów związanych z obsługą platformy internetowej lub innymi kwestiami</w:t>
            </w:r>
            <w:bookmarkEnd w:id="10"/>
            <w:r w:rsidRPr="00DF0A55">
              <w:rPr>
                <w:rFonts w:cstheme="minorHAnsi"/>
              </w:rPr>
              <w:t>.</w:t>
            </w:r>
          </w:p>
          <w:p w14:paraId="1E6E5341" w14:textId="77777777" w:rsidR="0074741B" w:rsidRPr="00DF0A55" w:rsidRDefault="0074741B" w:rsidP="00DF0A55">
            <w:pPr>
              <w:pStyle w:val="Akapitzlist"/>
              <w:numPr>
                <w:ilvl w:val="0"/>
                <w:numId w:val="128"/>
              </w:numPr>
              <w:spacing w:after="0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Zapewnienie bezpiecznych stanowisk w Sali w której odbędzie się kurs,</w:t>
            </w:r>
          </w:p>
          <w:p w14:paraId="097CAF52" w14:textId="77777777" w:rsidR="0074741B" w:rsidRPr="00DF0A55" w:rsidRDefault="0074741B" w:rsidP="00DF0A55">
            <w:pPr>
              <w:pStyle w:val="Akapitzlist"/>
              <w:numPr>
                <w:ilvl w:val="0"/>
                <w:numId w:val="128"/>
              </w:numPr>
              <w:spacing w:after="0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Instruktaż BHP na początku kursu,</w:t>
            </w:r>
          </w:p>
          <w:p w14:paraId="0F5E93F1" w14:textId="77777777" w:rsidR="0074741B" w:rsidRPr="00DF0A55" w:rsidRDefault="0074741B" w:rsidP="00DF0A55">
            <w:pPr>
              <w:pStyle w:val="Akapitzlist"/>
              <w:numPr>
                <w:ilvl w:val="0"/>
                <w:numId w:val="128"/>
              </w:numPr>
              <w:spacing w:after="0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Apteczka, gaśnica, oznaczenia dróg ewakuacyjnych.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5E2C0A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49CC4AE8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3D6286DD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07DCAB4C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37A4426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33932675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2F371838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6FA8DB48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3BF1492D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32910C1B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018A299A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2C6A987E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1068DF5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  <w:r w:rsidRPr="00DF0A55">
              <w:rPr>
                <w:rFonts w:asciiTheme="minorHAnsi" w:hAnsiTheme="minorHAnsi" w:cstheme="minorHAnsi"/>
                <w:b/>
                <w:bCs/>
                <w:color w:val="C00000"/>
              </w:rPr>
              <w:t>Szkolenie dla uczniów</w:t>
            </w:r>
          </w:p>
          <w:p w14:paraId="224BAE42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eastAsia="Calibri" w:cstheme="minorHAnsi"/>
                <w:bCs/>
              </w:rPr>
            </w:pPr>
            <w:r w:rsidRPr="00DF0A55">
              <w:rPr>
                <w:rFonts w:eastAsia="Calibri" w:cstheme="minorHAnsi"/>
                <w:bCs/>
              </w:rPr>
              <w:t>Ilość godzin: 240</w:t>
            </w:r>
          </w:p>
          <w:p w14:paraId="4C68DFEC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cstheme="minorHAnsi"/>
              </w:rPr>
            </w:pPr>
            <w:r w:rsidRPr="00DF0A55">
              <w:rPr>
                <w:rFonts w:eastAsia="Calibri" w:cstheme="minorHAnsi"/>
                <w:bCs/>
              </w:rPr>
              <w:t xml:space="preserve">Ilość godzin na grupę:80 </w:t>
            </w:r>
          </w:p>
          <w:p w14:paraId="6E633CEE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eastAsia="Calibri" w:cstheme="minorHAnsi"/>
                <w:bCs/>
              </w:rPr>
            </w:pPr>
            <w:r w:rsidRPr="00DF0A55">
              <w:rPr>
                <w:rFonts w:eastAsia="Calibri" w:cstheme="minorHAnsi"/>
                <w:bCs/>
              </w:rPr>
              <w:t>Ilość grup: 3</w:t>
            </w:r>
          </w:p>
          <w:p w14:paraId="70257709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eastAsia="Calibri" w:cstheme="minorHAnsi"/>
                <w:bCs/>
              </w:rPr>
            </w:pPr>
            <w:r w:rsidRPr="00DF0A55">
              <w:rPr>
                <w:rFonts w:eastAsia="Calibri" w:cstheme="minorHAnsi"/>
                <w:bCs/>
              </w:rPr>
              <w:t>Ilość osób:30</w:t>
            </w:r>
          </w:p>
          <w:p w14:paraId="685488C8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  <w:p w14:paraId="0E104BE2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  <w:r w:rsidRPr="00DF0A55">
              <w:rPr>
                <w:rFonts w:cstheme="minorHAnsi"/>
                <w:bCs/>
                <w:color w:val="000000"/>
              </w:rPr>
              <w:t>Minimalna liczba godzin zajęć jednego dnia to 2 (2x45 min).</w:t>
            </w:r>
          </w:p>
          <w:p w14:paraId="73F61D46" w14:textId="77777777" w:rsidR="004F4B10" w:rsidRPr="00DF0A55" w:rsidRDefault="004F4B10" w:rsidP="00DF0A55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  <w:r w:rsidRPr="00DF0A55">
              <w:rPr>
                <w:rFonts w:cstheme="minorHAnsi"/>
                <w:bCs/>
                <w:color w:val="000000"/>
              </w:rPr>
              <w:t xml:space="preserve">Maksymalna liczba dni szkoleniowych po 2h to 40. </w:t>
            </w:r>
          </w:p>
          <w:p w14:paraId="6B9FFE92" w14:textId="77777777" w:rsidR="004F4B10" w:rsidRPr="00DF0A55" w:rsidRDefault="004F4B10" w:rsidP="00DF0A55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</w:p>
          <w:p w14:paraId="223BCDC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B533438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F0A5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Obowiązek zgłaszania kursów </w:t>
            </w:r>
            <w:r w:rsidRPr="00DF0A55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do Zamawiającego co najmniej 3 dni robocze przed rozpoczęciem realizacji szkolenia.</w:t>
            </w:r>
          </w:p>
          <w:p w14:paraId="7207471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1C4056FE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B5602F2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DBBF25A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D4B07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46440756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3ADA4622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62C162A9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2FF2E535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144FE6BE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5853BB3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bookmarkStart w:id="11" w:name="_Hlk210389869"/>
            <w:r w:rsidRPr="00DF0A55">
              <w:rPr>
                <w:rFonts w:asciiTheme="minorHAnsi" w:eastAsiaTheme="minorHAnsi" w:hAnsiTheme="minorHAnsi" w:cstheme="minorHAnsi"/>
                <w:b/>
                <w:color w:val="000000"/>
              </w:rPr>
              <w:t>Zespołu Szkół Zawodowych w Bogatyni</w:t>
            </w:r>
            <w:bookmarkEnd w:id="11"/>
            <w:r w:rsidRPr="00DF0A55">
              <w:rPr>
                <w:rFonts w:asciiTheme="minorHAnsi" w:eastAsiaTheme="minorHAnsi" w:hAnsiTheme="minorHAnsi" w:cstheme="minorHAnsi"/>
                <w:b/>
                <w:color w:val="000000"/>
              </w:rPr>
              <w:t>, ul. Kościuszki 33, 59-920 Bogatynia</w:t>
            </w:r>
          </w:p>
          <w:p w14:paraId="1F4350E2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74829E47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bookmarkEnd w:id="9"/>
      <w:tr w:rsidR="0074741B" w:rsidRPr="00DF0A55" w14:paraId="63649412" w14:textId="77777777" w:rsidTr="0064572B">
        <w:trPr>
          <w:trHeight w:val="343"/>
          <w:jc w:val="center"/>
        </w:trPr>
        <w:tc>
          <w:tcPr>
            <w:tcW w:w="153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017B0A" w14:textId="77777777" w:rsidR="0074741B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* „Szkolenie obejmuje minimum 80 godzin dydaktycznych. Wykonawca zobowiązany jest do wydłużenia czasu trwania szkolenia w przypadku konieczności pełnej realizacji programu, przy czym wydłużenie to nie wpływa na wysokość wynagrodzenia.”</w:t>
            </w:r>
          </w:p>
          <w:p w14:paraId="49733E9B" w14:textId="17BF1D78" w:rsidR="00BF1157" w:rsidRPr="00DF0A55" w:rsidRDefault="00BF1157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 xml:space="preserve">** Zamawiający nie dopuszcza realizacji kursów przy użyciu symulatorów. </w:t>
            </w:r>
          </w:p>
          <w:p w14:paraId="36D9FA5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74741B" w:rsidRPr="00DF0A55" w14:paraId="5B729FB6" w14:textId="77777777" w:rsidTr="0064572B">
        <w:trPr>
          <w:trHeight w:val="26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EAF2E" w14:textId="77777777" w:rsidR="0074741B" w:rsidRPr="00DF0A55" w:rsidRDefault="0074741B" w:rsidP="00DF0A5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theme="minorHAnsi"/>
              </w:rPr>
            </w:pPr>
          </w:p>
          <w:p w14:paraId="43237D75" w14:textId="01AC2485" w:rsidR="0074741B" w:rsidRPr="00DF0A55" w:rsidRDefault="001D16F6" w:rsidP="00DF0A5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theme="minorHAnsi"/>
                <w:color w:val="FF0000"/>
              </w:rPr>
            </w:pPr>
            <w:r w:rsidRPr="00DF0A55">
              <w:rPr>
                <w:rFonts w:cstheme="minorHAnsi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0D42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Kurs typu:</w:t>
            </w:r>
          </w:p>
          <w:p w14:paraId="2628F162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Kurs operatora-programisty obrabiarek CNC</w:t>
            </w:r>
          </w:p>
          <w:p w14:paraId="0BC0FC12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  <w:p w14:paraId="0592EC4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(7.61 informacja dla zamawiającego)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7DFF15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DF0A55">
              <w:rPr>
                <w:rFonts w:asciiTheme="minorHAnsi" w:eastAsia="Times New Roman" w:hAnsiTheme="minorHAnsi" w:cstheme="minorHAnsi"/>
                <w:b/>
              </w:rPr>
              <w:t>Zamawiający, poprzez realizację przez Wykonawcę szkolenia, oczekuje osiągnięcie wymaganych celów i oczekiwanych efektów uczenia się:</w:t>
            </w:r>
          </w:p>
          <w:p w14:paraId="2CAFAC6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</w:p>
          <w:p w14:paraId="6A76F61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Cs/>
              </w:rPr>
            </w:pPr>
            <w:r w:rsidRPr="00DF0A55">
              <w:rPr>
                <w:rFonts w:asciiTheme="minorHAnsi" w:hAnsiTheme="minorHAnsi" w:cstheme="minorHAnsi"/>
                <w:b/>
              </w:rPr>
              <w:t>Celem szkolenia jest</w:t>
            </w:r>
            <w:r w:rsidRPr="00DF0A55">
              <w:rPr>
                <w:rFonts w:asciiTheme="minorHAnsi" w:hAnsiTheme="minorHAnsi" w:cstheme="minorHAnsi"/>
                <w:bCs/>
              </w:rPr>
              <w:t xml:space="preserve"> przygotowanie uczestników do samodzielnego programowania i obsługi obrabiarek sterowanych numerycznie (CNC) w zakresie podstawowych operacji toczenia i frezowania. Szkolenie ma umożliwić zdobycie wiedzy teoretycznej oraz praktycznych umiejętności.</w:t>
            </w:r>
          </w:p>
          <w:p w14:paraId="70CAB88C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DF0A55">
              <w:rPr>
                <w:rFonts w:asciiTheme="minorHAnsi" w:eastAsia="Times New Roman" w:hAnsiTheme="minorHAnsi" w:cstheme="minorHAnsi"/>
                <w:b/>
              </w:rPr>
              <w:t>Efekty uczenia się, uczestnik:</w:t>
            </w:r>
          </w:p>
          <w:p w14:paraId="2C16D2EA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podstawy budowy i działania obrabiarek CNC,</w:t>
            </w:r>
          </w:p>
          <w:p w14:paraId="02A61ED2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rozumie zasady BHP przy pracy z obrabiarkami sterowanymi numerycznie,</w:t>
            </w:r>
          </w:p>
          <w:p w14:paraId="39F92087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podstawowe cykle obróbcze w toczeniu i frezowaniu,</w:t>
            </w:r>
          </w:p>
          <w:p w14:paraId="2561A467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strukturę programu w języku ISO (G/M kody),</w:t>
            </w:r>
          </w:p>
          <w:p w14:paraId="2DECC73B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zasady doboru parametrów skrawania i narzędzi,</w:t>
            </w:r>
          </w:p>
          <w:p w14:paraId="6FA3E4AB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zna podstawowe możliwości systemów CAM.</w:t>
            </w:r>
          </w:p>
          <w:p w14:paraId="7D8863D6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czytać dokumentację techniczną i rysunki wykonawcze,</w:t>
            </w:r>
          </w:p>
          <w:p w14:paraId="746B0259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napisać prosty program w języku G-kodów dla toczenia i frezowania,</w:t>
            </w:r>
          </w:p>
          <w:p w14:paraId="4846090B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zastosować cykle obróbcze i korekcje narzędzi,</w:t>
            </w:r>
          </w:p>
          <w:p w14:paraId="41D5B673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wykorzystać oprogramowanie CAM do generowania i symulacji programów,</w:t>
            </w:r>
          </w:p>
          <w:p w14:paraId="3EC5303F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uruchomić i przetestować program na maszynie CNC,</w:t>
            </w:r>
          </w:p>
          <w:p w14:paraId="2DD8ABE4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wykrywać i korygować błędy programowe.</w:t>
            </w:r>
          </w:p>
          <w:p w14:paraId="6C471CD9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lastRenderedPageBreak/>
              <w:t>przestrzega zasad BHP i odpowiedzialnie obsługuje maszyny CNC,</w:t>
            </w:r>
          </w:p>
          <w:p w14:paraId="7F2A948F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potrafi współpracować w zespole produkcyjnym,</w:t>
            </w:r>
          </w:p>
          <w:p w14:paraId="1F92292A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ma świadomość odpowiedzialności za jakość i bezpieczeństwo pracy,</w:t>
            </w:r>
          </w:p>
          <w:p w14:paraId="4541E36F" w14:textId="77777777" w:rsidR="0074741B" w:rsidRPr="00DF0A55" w:rsidRDefault="0074741B" w:rsidP="00DF0A55">
            <w:pPr>
              <w:pStyle w:val="Standard"/>
              <w:widowControl w:val="0"/>
              <w:numPr>
                <w:ilvl w:val="0"/>
                <w:numId w:val="333"/>
              </w:numPr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  <w:r w:rsidRPr="00DF0A55">
              <w:rPr>
                <w:rFonts w:asciiTheme="minorHAnsi" w:eastAsia="Times New Roman" w:hAnsiTheme="minorHAnsi" w:cstheme="minorHAnsi"/>
                <w:bCs/>
              </w:rPr>
              <w:t>jest przygotowany do samodzielnego uczenia się i doskonalenia w zakresie programowania CNC.</w:t>
            </w:r>
          </w:p>
          <w:p w14:paraId="0BBEF57D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Cs/>
              </w:rPr>
            </w:pPr>
          </w:p>
          <w:p w14:paraId="37DC7FEC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DF0A55">
              <w:rPr>
                <w:rFonts w:asciiTheme="minorHAnsi" w:eastAsia="Times New Roman" w:hAnsiTheme="minorHAnsi" w:cstheme="minorHAnsi"/>
                <w:b/>
              </w:rPr>
              <w:t>Minimalny zakres tematyczny powinien obejmować zajęcia teoretyczne i praktyczne:</w:t>
            </w:r>
          </w:p>
          <w:p w14:paraId="21244D77" w14:textId="77777777" w:rsidR="0074741B" w:rsidRPr="00DF0A55" w:rsidRDefault="0074741B" w:rsidP="00DF0A55">
            <w:pPr>
              <w:pStyle w:val="Akapitzlist"/>
              <w:numPr>
                <w:ilvl w:val="0"/>
                <w:numId w:val="33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Wprowadzenie do CNC i BHP</w:t>
            </w:r>
          </w:p>
          <w:p w14:paraId="08BC81B6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Podstawy technologii CNC, zasady bezpieczeństwa, dokumentacja techniczna</w:t>
            </w:r>
          </w:p>
          <w:p w14:paraId="42C8CE6D" w14:textId="77777777" w:rsidR="0074741B" w:rsidRPr="00DF0A55" w:rsidRDefault="0074741B" w:rsidP="00DF0A55">
            <w:pPr>
              <w:pStyle w:val="Akapitzlist"/>
              <w:numPr>
                <w:ilvl w:val="0"/>
                <w:numId w:val="336"/>
              </w:num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Podstawy obróbki skrawaniem</w:t>
            </w:r>
          </w:p>
          <w:p w14:paraId="2CA404FD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Narzędzia, materiały, parametry skrawania, strategie obróbki</w:t>
            </w:r>
          </w:p>
          <w:p w14:paraId="2B602C23" w14:textId="77777777" w:rsidR="0074741B" w:rsidRPr="00DF0A55" w:rsidRDefault="0074741B" w:rsidP="00DF0A55">
            <w:pPr>
              <w:pStyle w:val="Akapitzlist"/>
              <w:numPr>
                <w:ilvl w:val="0"/>
                <w:numId w:val="336"/>
              </w:numPr>
              <w:spacing w:after="0" w:line="240" w:lineRule="auto"/>
              <w:ind w:left="207" w:firstLine="0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Programowanie w kodzie ISO (G-kody, M-kody)</w:t>
            </w:r>
          </w:p>
          <w:p w14:paraId="238A0678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Struktura programu, komendy ruchu, cykle technologiczne, funkcje pomocnicze</w:t>
            </w:r>
          </w:p>
          <w:p w14:paraId="0126F593" w14:textId="77777777" w:rsidR="0074741B" w:rsidRPr="00DF0A55" w:rsidRDefault="0074741B" w:rsidP="00DF0A55">
            <w:pPr>
              <w:pStyle w:val="Akapitzlist"/>
              <w:numPr>
                <w:ilvl w:val="0"/>
                <w:numId w:val="336"/>
              </w:numPr>
              <w:spacing w:after="0" w:line="240" w:lineRule="auto"/>
              <w:ind w:left="207" w:firstLine="0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Programowanie tokarki CNC</w:t>
            </w:r>
          </w:p>
          <w:p w14:paraId="4EA7C2EC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Operacje toczenia, wiercenia, gwintowania, przykłady programów</w:t>
            </w:r>
          </w:p>
          <w:p w14:paraId="14EDAC42" w14:textId="77777777" w:rsidR="0074741B" w:rsidRPr="00DF0A55" w:rsidRDefault="0074741B" w:rsidP="00DF0A55">
            <w:pPr>
              <w:pStyle w:val="Akapitzlist"/>
              <w:numPr>
                <w:ilvl w:val="0"/>
                <w:numId w:val="336"/>
              </w:numPr>
              <w:spacing w:after="0" w:line="240" w:lineRule="auto"/>
              <w:ind w:left="633" w:hanging="426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Programowanie frezarki CNC</w:t>
            </w:r>
          </w:p>
          <w:p w14:paraId="7CF61AB8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Operacje frezowania, kieszenie, otwory, kontury, interpolacje</w:t>
            </w:r>
          </w:p>
          <w:p w14:paraId="086BEE46" w14:textId="77777777" w:rsidR="0074741B" w:rsidRPr="00DF0A55" w:rsidRDefault="0074741B" w:rsidP="00DF0A55">
            <w:pPr>
              <w:pStyle w:val="Akapitzlist"/>
              <w:numPr>
                <w:ilvl w:val="0"/>
                <w:numId w:val="336"/>
              </w:numPr>
              <w:spacing w:after="0" w:line="240" w:lineRule="auto"/>
              <w:ind w:left="633" w:hanging="426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Programowanie z wykorzystaniem CAM</w:t>
            </w:r>
          </w:p>
          <w:p w14:paraId="2FA0966C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Wprowadzenie do systemów CAM, generowanie kodu, symulacja obróbek</w:t>
            </w:r>
          </w:p>
          <w:p w14:paraId="3EB78068" w14:textId="77777777" w:rsidR="0074741B" w:rsidRPr="00DF0A55" w:rsidRDefault="0074741B" w:rsidP="00DF0A55">
            <w:pPr>
              <w:pStyle w:val="Akapitzlist"/>
              <w:numPr>
                <w:ilvl w:val="0"/>
                <w:numId w:val="336"/>
              </w:numPr>
              <w:spacing w:after="0" w:line="240" w:lineRule="auto"/>
              <w:ind w:left="633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Diagnostyka i korekcje programu</w:t>
            </w:r>
          </w:p>
          <w:p w14:paraId="20C5E116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Testowanie programu, korekcje narzędzi, offsety, rozwiązywanie błędów</w:t>
            </w:r>
          </w:p>
          <w:p w14:paraId="6258D185" w14:textId="77777777" w:rsidR="0074741B" w:rsidRPr="00DF0A55" w:rsidRDefault="0074741B" w:rsidP="00DF0A55">
            <w:pPr>
              <w:pStyle w:val="Akapitzlist"/>
              <w:numPr>
                <w:ilvl w:val="0"/>
                <w:numId w:val="336"/>
              </w:numPr>
              <w:spacing w:after="0" w:line="240" w:lineRule="auto"/>
              <w:ind w:left="633" w:hanging="426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Podsumowanie i egzamin praktyczny</w:t>
            </w:r>
          </w:p>
          <w:p w14:paraId="046AD4EE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Powtórka, przygotowanie programu, uruchomienie obróbki na maszynie</w:t>
            </w:r>
          </w:p>
          <w:p w14:paraId="11775A5F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</w:p>
          <w:p w14:paraId="2AD2B2EC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cstheme="minorHAnsi"/>
              </w:rPr>
              <w:t>Zamawiający dopuszcza możliwość modyfikacji kolejności realizacji bloków tematycznych oraz wprowadzenia nieznacznych zmian merytorycznych, o ile nie wpłyną one na realizację pełnego zakresu szkolenia i osiągnięcie zakładanych celów.</w:t>
            </w:r>
          </w:p>
          <w:p w14:paraId="7026DB5A" w14:textId="77777777" w:rsidR="0074741B" w:rsidRPr="00DF0A55" w:rsidRDefault="00000000" w:rsidP="00DF0A5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pict w14:anchorId="3E3C851D">
                <v:rect id="_x0000_i1026" style="width:0;height:1.5pt" o:hralign="center" o:hrstd="t" o:hr="t" fillcolor="#a0a0a0" stroked="f"/>
              </w:pict>
            </w:r>
          </w:p>
          <w:p w14:paraId="1DBA00D0" w14:textId="77777777" w:rsidR="0074741B" w:rsidRPr="00DF0A55" w:rsidRDefault="0074741B" w:rsidP="00DF0A55">
            <w:pPr>
              <w:spacing w:after="0" w:line="240" w:lineRule="auto"/>
              <w:jc w:val="both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 xml:space="preserve">Wykonawca zapewnia: </w:t>
            </w:r>
          </w:p>
          <w:p w14:paraId="03BDDB72" w14:textId="103DD300" w:rsidR="0074741B" w:rsidRPr="00DF0A55" w:rsidRDefault="0074741B" w:rsidP="00DF0A55">
            <w:pPr>
              <w:pStyle w:val="Akapitzlist"/>
              <w:numPr>
                <w:ilvl w:val="0"/>
                <w:numId w:val="335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DF0A55">
              <w:rPr>
                <w:rFonts w:cstheme="minorHAnsi"/>
                <w:color w:val="000000"/>
              </w:rPr>
              <w:t xml:space="preserve">Sprzęt w typie obrabiarki </w:t>
            </w:r>
            <w:r w:rsidR="00BF1157">
              <w:rPr>
                <w:rFonts w:cstheme="minorHAnsi"/>
                <w:color w:val="000000"/>
              </w:rPr>
              <w:t xml:space="preserve">(frezerki i tokarki) </w:t>
            </w:r>
            <w:r w:rsidRPr="00DF0A55">
              <w:rPr>
                <w:rFonts w:cstheme="minorHAnsi"/>
                <w:color w:val="000000"/>
              </w:rPr>
              <w:t xml:space="preserve">CNC niezbędny do realizacji kursu. </w:t>
            </w:r>
            <w:r w:rsidR="00BF1157">
              <w:rPr>
                <w:rFonts w:cstheme="minorHAnsi"/>
                <w:color w:val="000000"/>
              </w:rPr>
              <w:t>**</w:t>
            </w:r>
          </w:p>
          <w:p w14:paraId="25985A84" w14:textId="77777777" w:rsidR="0074741B" w:rsidRPr="00DF0A55" w:rsidRDefault="0074741B" w:rsidP="00DF0A55">
            <w:pPr>
              <w:pStyle w:val="Akapitzlist"/>
              <w:numPr>
                <w:ilvl w:val="0"/>
                <w:numId w:val="335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DF0A55">
              <w:rPr>
                <w:rFonts w:cstheme="minorHAnsi"/>
                <w:color w:val="000000"/>
              </w:rPr>
              <w:lastRenderedPageBreak/>
              <w:t xml:space="preserve">Dostęp do odpowiedniego oprogramowania: Zapewnienie wszystkim uczestnikom odpowiedniego oprogramowania, na którym będą odbywać się zajęcia szkoleniowe. </w:t>
            </w:r>
          </w:p>
          <w:p w14:paraId="60D532F9" w14:textId="77777777" w:rsidR="0074741B" w:rsidRPr="00DF0A55" w:rsidRDefault="0074741B" w:rsidP="00DF0A55">
            <w:pPr>
              <w:pStyle w:val="Akapitzlist"/>
              <w:numPr>
                <w:ilvl w:val="0"/>
                <w:numId w:val="335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DF0A55">
              <w:rPr>
                <w:rFonts w:eastAsia="Times New Roman" w:cstheme="minorHAnsi"/>
              </w:rPr>
              <w:t>Dostęp do dokumentacji technicznej, katalogów narzędzi, przykładów programów,</w:t>
            </w:r>
          </w:p>
          <w:p w14:paraId="6E115D0F" w14:textId="77777777" w:rsidR="0074741B" w:rsidRPr="00DF0A55" w:rsidRDefault="0074741B" w:rsidP="00DF0A55">
            <w:pPr>
              <w:pStyle w:val="Akapitzlist"/>
              <w:numPr>
                <w:ilvl w:val="0"/>
                <w:numId w:val="335"/>
              </w:numPr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DF0A55">
              <w:rPr>
                <w:rFonts w:eastAsia="Times New Roman" w:cstheme="minorHAnsi"/>
                <w:color w:val="000000"/>
              </w:rPr>
              <w:t xml:space="preserve">Materiały edukacyjne: Dostarczenie różnorodnych materiałów dydaktycznych, takich jak prezentacje, podręcznik wersji drukowanej lub elektronicznej, tutorial'e wideo i inne zasoby, które umożliwią uczestnikom zgłębienie tematyki i zdobycie potrzebnej wiedzy. </w:t>
            </w:r>
          </w:p>
          <w:p w14:paraId="2B2C0A27" w14:textId="77777777" w:rsidR="0074741B" w:rsidRPr="00DF0A55" w:rsidRDefault="0074741B" w:rsidP="00DF0A55">
            <w:pPr>
              <w:pStyle w:val="Akapitzlist"/>
              <w:numPr>
                <w:ilvl w:val="0"/>
                <w:numId w:val="335"/>
              </w:numPr>
              <w:spacing w:after="0" w:line="240" w:lineRule="auto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  <w:color w:val="000000"/>
              </w:rPr>
              <w:t>Wsparcie techniczne: Zapewnienie wsparcia technicznego dla uczestników w przypadku problemów związanych z obsługą platformy internetowej lub innymi kwestiami</w:t>
            </w:r>
            <w:r w:rsidRPr="00DF0A55">
              <w:rPr>
                <w:rFonts w:cstheme="minorHAnsi"/>
              </w:rPr>
              <w:t>.</w:t>
            </w:r>
          </w:p>
          <w:p w14:paraId="538E3DD4" w14:textId="77777777" w:rsidR="0074741B" w:rsidRPr="00DF0A55" w:rsidRDefault="0074741B" w:rsidP="00DF0A55">
            <w:pPr>
              <w:pStyle w:val="Akapitzlist"/>
              <w:numPr>
                <w:ilvl w:val="0"/>
                <w:numId w:val="335"/>
              </w:numPr>
              <w:spacing w:after="0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Zapewnienie bezpiecznych stanowisk w Sali w której odbędzie się kurs,</w:t>
            </w:r>
          </w:p>
          <w:p w14:paraId="12E6C8AF" w14:textId="77777777" w:rsidR="0074741B" w:rsidRPr="00DF0A55" w:rsidRDefault="0074741B" w:rsidP="00DF0A55">
            <w:pPr>
              <w:pStyle w:val="Akapitzlist"/>
              <w:numPr>
                <w:ilvl w:val="0"/>
                <w:numId w:val="335"/>
              </w:numPr>
              <w:spacing w:after="0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Instruktaż BHP na początku kursu,</w:t>
            </w:r>
          </w:p>
          <w:p w14:paraId="3AAD8CCF" w14:textId="77777777" w:rsidR="0074741B" w:rsidRPr="00DF0A55" w:rsidRDefault="0074741B" w:rsidP="00DF0A55">
            <w:pPr>
              <w:pStyle w:val="Akapitzlist"/>
              <w:numPr>
                <w:ilvl w:val="0"/>
                <w:numId w:val="335"/>
              </w:numPr>
              <w:spacing w:after="0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Apteczka, gaśnica, oznaczenia dróg ewakuacyjnych.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FB39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229AAD1C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22EFD68D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6606AEB8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2969BE55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58B79586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15F01CE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3792BBD7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133CF7BB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24F8857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</w:p>
          <w:p w14:paraId="6D261454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C00000"/>
              </w:rPr>
            </w:pPr>
            <w:r w:rsidRPr="00DF0A55">
              <w:rPr>
                <w:rFonts w:asciiTheme="minorHAnsi" w:hAnsiTheme="minorHAnsi" w:cstheme="minorHAnsi"/>
                <w:b/>
                <w:bCs/>
                <w:color w:val="C00000"/>
              </w:rPr>
              <w:t>Szkolenie dla uczniów</w:t>
            </w:r>
          </w:p>
          <w:p w14:paraId="68E6C762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eastAsia="Calibri" w:cstheme="minorHAnsi"/>
                <w:bCs/>
              </w:rPr>
            </w:pPr>
            <w:r w:rsidRPr="00DF0A55">
              <w:rPr>
                <w:rFonts w:eastAsia="Calibri" w:cstheme="minorHAnsi"/>
                <w:bCs/>
              </w:rPr>
              <w:t>Ilość godzin ogółem:160</w:t>
            </w:r>
          </w:p>
          <w:p w14:paraId="787BF7F4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cstheme="minorHAnsi"/>
              </w:rPr>
            </w:pPr>
            <w:r w:rsidRPr="00DF0A55">
              <w:rPr>
                <w:rFonts w:eastAsia="Calibri" w:cstheme="minorHAnsi"/>
                <w:bCs/>
              </w:rPr>
              <w:t xml:space="preserve">Ilość godzin na grupę: 80 </w:t>
            </w:r>
          </w:p>
          <w:p w14:paraId="46E4476C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eastAsia="Calibri" w:cstheme="minorHAnsi"/>
                <w:bCs/>
              </w:rPr>
            </w:pPr>
            <w:r w:rsidRPr="00DF0A55">
              <w:rPr>
                <w:rFonts w:eastAsia="Calibri" w:cstheme="minorHAnsi"/>
                <w:bCs/>
              </w:rPr>
              <w:t>Ilość grup: 2</w:t>
            </w:r>
          </w:p>
          <w:p w14:paraId="3E94D6C5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eastAsia="Calibri" w:cstheme="minorHAnsi"/>
                <w:bCs/>
              </w:rPr>
            </w:pPr>
            <w:r w:rsidRPr="00DF0A55">
              <w:rPr>
                <w:rFonts w:eastAsia="Calibri" w:cstheme="minorHAnsi"/>
                <w:bCs/>
              </w:rPr>
              <w:t>Ilość osób: 20</w:t>
            </w:r>
          </w:p>
          <w:p w14:paraId="6F0029EA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  <w:p w14:paraId="7454FADA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  <w:r w:rsidRPr="00DF0A55">
              <w:rPr>
                <w:rFonts w:cstheme="minorHAnsi"/>
                <w:bCs/>
                <w:color w:val="000000"/>
              </w:rPr>
              <w:t>Minimalna liczba godzin zajęć jednego dnia to 2 (2x45 min).</w:t>
            </w:r>
          </w:p>
          <w:p w14:paraId="16D00AFF" w14:textId="158ED60A" w:rsidR="004F4B10" w:rsidRPr="00DF0A55" w:rsidRDefault="004F4B10" w:rsidP="00DF0A55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  <w:r w:rsidRPr="00DF0A55">
              <w:rPr>
                <w:rFonts w:cstheme="minorHAnsi"/>
                <w:bCs/>
                <w:color w:val="000000"/>
              </w:rPr>
              <w:t xml:space="preserve">Maksymalna liczba dni szkoleniowych po 2h to 40. </w:t>
            </w:r>
          </w:p>
          <w:p w14:paraId="7B287F58" w14:textId="77777777" w:rsidR="0074741B" w:rsidRPr="00DF0A55" w:rsidRDefault="0074741B" w:rsidP="00DF0A55">
            <w:pPr>
              <w:spacing w:after="0" w:line="240" w:lineRule="auto"/>
              <w:jc w:val="center"/>
              <w:rPr>
                <w:rFonts w:cstheme="minorHAnsi"/>
                <w:bCs/>
                <w:color w:val="000000"/>
              </w:rPr>
            </w:pPr>
          </w:p>
          <w:p w14:paraId="5BAA407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F0A55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Obowiązek zgłaszania kursów do Zamawiającego co najmniej 3 dni robocze przed rozpoczęciem realizacji szkolenia.</w:t>
            </w:r>
          </w:p>
          <w:p w14:paraId="2D76F11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70ACDA0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047F52AA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2392E793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55CAC57F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0783D5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3E597565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08F97691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6546481A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54490CD3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117DCC67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14:paraId="2217456A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 w:rsidRPr="00DF0A55">
              <w:rPr>
                <w:rFonts w:asciiTheme="minorHAnsi" w:eastAsiaTheme="minorHAnsi" w:hAnsiTheme="minorHAnsi" w:cstheme="minorHAnsi"/>
                <w:b/>
                <w:color w:val="000000"/>
              </w:rPr>
              <w:t>Zespołu Szkół Zawodowych w Bogatyni, ul. Kościuszki 33, 59-920 Bogatynia</w:t>
            </w:r>
          </w:p>
          <w:p w14:paraId="71CEBD9C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  <w:p w14:paraId="234CFC2A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74741B" w:rsidRPr="00DF0A55" w14:paraId="60388A0C" w14:textId="77777777" w:rsidTr="0064572B">
        <w:trPr>
          <w:trHeight w:val="343"/>
          <w:jc w:val="center"/>
        </w:trPr>
        <w:tc>
          <w:tcPr>
            <w:tcW w:w="153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5FBC2" w14:textId="77777777" w:rsidR="0074741B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* „Szkolenie obejmuje minimum 80 godzin dydaktycznych. Wykonawca zobowiązany jest do wydłużenia czasu trwania szkolenia w przypadku konieczności pełnej realizacji programu, przy czym wydłużenie to nie wpływa na wysokość wynagrodzenia.”</w:t>
            </w:r>
          </w:p>
          <w:p w14:paraId="16830CBE" w14:textId="3C8C81E8" w:rsidR="00BF1157" w:rsidRPr="00DF0A55" w:rsidRDefault="00BF1157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** Zamawiający nie dopuszcza realizacji kursów przy użyciu symulatorów.</w:t>
            </w:r>
          </w:p>
          <w:p w14:paraId="7E7817DE" w14:textId="77777777" w:rsidR="0074741B" w:rsidRPr="00DF0A55" w:rsidRDefault="0074741B" w:rsidP="00DF0A55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</w:tbl>
    <w:p w14:paraId="2815525B" w14:textId="55054865" w:rsidR="0074741B" w:rsidRPr="00DF0A55" w:rsidRDefault="0074741B" w:rsidP="00DF0A55">
      <w:pPr>
        <w:rPr>
          <w:rFonts w:eastAsia="Times New Roman" w:cstheme="minorHAnsi"/>
          <w:b/>
          <w:bCs/>
          <w:color w:val="ED0000"/>
        </w:rPr>
        <w:sectPr w:rsidR="0074741B" w:rsidRPr="00DF0A55" w:rsidSect="00903D6E">
          <w:pgSz w:w="16838" w:h="11906" w:orient="landscape"/>
          <w:pgMar w:top="1418" w:right="782" w:bottom="1134" w:left="1134" w:header="425" w:footer="391" w:gutter="0"/>
          <w:cols w:space="708"/>
          <w:docGrid w:linePitch="360"/>
        </w:sectPr>
      </w:pPr>
    </w:p>
    <w:p w14:paraId="3EEE8943" w14:textId="77777777" w:rsidR="0050486D" w:rsidRPr="00DF0A55" w:rsidRDefault="0050486D" w:rsidP="00DF0A55">
      <w:pPr>
        <w:pStyle w:val="Akapitzlist"/>
        <w:widowControl w:val="0"/>
        <w:suppressAutoHyphens/>
        <w:spacing w:after="0"/>
        <w:ind w:left="0"/>
        <w:jc w:val="both"/>
        <w:rPr>
          <w:rFonts w:eastAsia="Times New Roman" w:cstheme="minorHAnsi"/>
          <w:b/>
          <w:lang w:eastAsia="pl-PL"/>
        </w:rPr>
      </w:pPr>
    </w:p>
    <w:bookmarkEnd w:id="8"/>
    <w:p w14:paraId="465877C5" w14:textId="2AC83CB4" w:rsidR="000547A6" w:rsidRPr="00DF0A55" w:rsidRDefault="000547A6" w:rsidP="00DF0A55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Przedmiot zamówienia obejmuje przygotowanie i przeprowadzenie szkoleń - zgodnie ze specyfikacją i zakresem wskazanym powyżej, w tym w szczególności: </w:t>
      </w:r>
    </w:p>
    <w:p w14:paraId="4AF7880C" w14:textId="77777777" w:rsidR="000547A6" w:rsidRPr="00DF0A55" w:rsidRDefault="000547A6" w:rsidP="00DF0A55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zapewnienie trenerów, </w:t>
      </w:r>
    </w:p>
    <w:p w14:paraId="152B249B" w14:textId="77777777" w:rsidR="000547A6" w:rsidRPr="00DF0A55" w:rsidRDefault="000547A6" w:rsidP="00DF0A55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zapewnienie sprzętu i wyposażenia niezbędnych do przeprowadzenia szkoleń teoretycznych i praktycznych,</w:t>
      </w:r>
    </w:p>
    <w:p w14:paraId="33280588" w14:textId="77777777" w:rsidR="000547A6" w:rsidRPr="00DF0A55" w:rsidRDefault="000547A6" w:rsidP="00DF0A55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zapewnienie miejsca szkolenia tj. odpowiednio wyposażonej sali szkoleniowej zarówno do realizacji części teoretycznej jak i praktycznej szkolenia </w:t>
      </w:r>
      <w:r w:rsidRPr="00DF0A55">
        <w:rPr>
          <w:rFonts w:eastAsia="Times New Roman" w:cstheme="minorHAnsi"/>
          <w:b/>
          <w:bCs/>
          <w:color w:val="000000" w:themeColor="text1"/>
          <w:lang w:eastAsia="pl-PL"/>
        </w:rPr>
        <w:t>(sala szkoleniowa udostępniona w szkole),</w:t>
      </w:r>
    </w:p>
    <w:p w14:paraId="2169073A" w14:textId="77777777" w:rsidR="000547A6" w:rsidRPr="00DF0A55" w:rsidRDefault="000547A6" w:rsidP="00DF0A55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zapewnienie badań lekarskich, jeśli wymagane do realizacji szkolenia, </w:t>
      </w:r>
    </w:p>
    <w:p w14:paraId="55470739" w14:textId="77777777" w:rsidR="000547A6" w:rsidRPr="00DF0A55" w:rsidRDefault="000547A6" w:rsidP="00DF0A55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zapewnienie ubezpieczenia, jeśli wymagane do realizacji szkoleń, </w:t>
      </w:r>
    </w:p>
    <w:p w14:paraId="3DBFB33F" w14:textId="7A3EF856" w:rsidR="000547A6" w:rsidRPr="00DF0A55" w:rsidRDefault="000547A6" w:rsidP="00DF0A55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opracowanie (</w:t>
      </w:r>
      <w:r w:rsidRPr="00DF0A55">
        <w:rPr>
          <w:rFonts w:eastAsia="Times New Roman" w:cstheme="minorHAnsi"/>
          <w:b/>
          <w:bCs/>
          <w:color w:val="FF0000"/>
          <w:lang w:eastAsia="pl-PL"/>
        </w:rPr>
        <w:t>ZAŁĄCZNIK DO OFERTY</w:t>
      </w:r>
      <w:r w:rsidRPr="00DF0A55">
        <w:rPr>
          <w:rFonts w:eastAsia="Times New Roman" w:cstheme="minorHAnsi"/>
          <w:color w:val="000000"/>
          <w:lang w:eastAsia="pl-PL"/>
        </w:rPr>
        <w:t>) konspektu/programu szkolenia. Konspekt musi zawierać co najmniej i w następującej rozpisanej kolejności;</w:t>
      </w:r>
    </w:p>
    <w:p w14:paraId="202BDA84" w14:textId="4401C228" w:rsidR="0037119C" w:rsidRPr="00DF0A55" w:rsidRDefault="000547A6" w:rsidP="00DF0A55">
      <w:p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cstheme="minorHAnsi"/>
        </w:rPr>
      </w:pPr>
      <w:bookmarkStart w:id="12" w:name="_Hlk165898157"/>
      <w:r w:rsidRPr="00DF0A55">
        <w:rPr>
          <w:rFonts w:eastAsia="Times New Roman" w:cstheme="minorHAnsi"/>
          <w:color w:val="000000"/>
          <w:lang w:eastAsia="pl-PL"/>
        </w:rPr>
        <w:t>uwaga!!!! Konspekt musi zawierać wszystkie wymagane elementy we wskazanej kolejności (brak konspektu, niekompletność informacji, nieprzedstawienie wymaganej kolejności– spowoduje odrzucenia oferty);</w:t>
      </w:r>
      <w:r w:rsidRPr="00DF0A55">
        <w:rPr>
          <w:rFonts w:cstheme="minorHAnsi"/>
        </w:rPr>
        <w:t xml:space="preserve"> </w:t>
      </w:r>
    </w:p>
    <w:p w14:paraId="1AE0470A" w14:textId="77777777" w:rsidR="001E0801" w:rsidRDefault="000547A6" w:rsidP="001E0801">
      <w:pPr>
        <w:pStyle w:val="Akapitzlist"/>
        <w:numPr>
          <w:ilvl w:val="6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nazwa szkolenia;</w:t>
      </w:r>
    </w:p>
    <w:p w14:paraId="23552020" w14:textId="257BD67D" w:rsidR="000547A6" w:rsidRPr="001E0801" w:rsidRDefault="000547A6" w:rsidP="001E0801">
      <w:pPr>
        <w:pStyle w:val="Akapitzlist"/>
        <w:numPr>
          <w:ilvl w:val="6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miejsce realizacji szkolenia;</w:t>
      </w:r>
    </w:p>
    <w:p w14:paraId="13BE3D99" w14:textId="1A19FA95" w:rsidR="000547A6" w:rsidRPr="00DF0A55" w:rsidRDefault="000547A6" w:rsidP="00DF0A55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ilość osób, grup, godzin przewidziana do danej pozycji zamówienia z rozpiską następująco (łączna liczba godzin; liczba godzin na grupę; łączna liczba osób; średnia liczba osób na grupę; liczba grup);</w:t>
      </w:r>
    </w:p>
    <w:p w14:paraId="044DE57C" w14:textId="71AED75B" w:rsidR="000547A6" w:rsidRPr="00DF0A55" w:rsidRDefault="000547A6" w:rsidP="00DF0A55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iCs/>
          <w:color w:val="000000"/>
          <w:lang w:eastAsia="pl-PL"/>
        </w:rPr>
        <w:t>maksymalna liczba dni szkoleniowych, minimalna liczba godzina jednego dnia na szkoleniu (Zamawiający opisuje w przedmiocie zamówienia wymaganą maksymalną liczbę dni szkoleniowych oraz minimalną liczbę godzin jednego dnia!!!);</w:t>
      </w:r>
    </w:p>
    <w:p w14:paraId="3B6983CA" w14:textId="5B88A4DC" w:rsidR="000547A6" w:rsidRPr="00DF0A55" w:rsidRDefault="000547A6" w:rsidP="00DF0A55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opis celu szkolenia;</w:t>
      </w:r>
    </w:p>
    <w:p w14:paraId="59F1A9A2" w14:textId="24296DDB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opis efektów uczenia się;</w:t>
      </w:r>
    </w:p>
    <w:p w14:paraId="2705901C" w14:textId="64682D8B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przewidywane metody pracy;</w:t>
      </w:r>
    </w:p>
    <w:p w14:paraId="1B763700" w14:textId="0BA8162D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matryca efektów uczenia się: wykaz efektów uczenia się: wiedza, umiejętności, kompetencje</w:t>
      </w:r>
    </w:p>
    <w:p w14:paraId="2128B0A7" w14:textId="4A67664F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metoda weryfikacji efektów uczenia się;</w:t>
      </w:r>
    </w:p>
    <w:p w14:paraId="310DAC3E" w14:textId="7BCCB3BF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sposób dokumentowania efektów uczenia się;</w:t>
      </w:r>
    </w:p>
    <w:p w14:paraId="74959B7D" w14:textId="64F04079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nazwą proponowanego programu komputerowego proponowanego do szkolenia lub platformy</w:t>
      </w:r>
      <w:r w:rsidR="00BF1157">
        <w:rPr>
          <w:rFonts w:eastAsia="Times New Roman" w:cstheme="minorHAnsi"/>
          <w:color w:val="000000"/>
          <w:lang w:eastAsia="pl-PL"/>
        </w:rPr>
        <w:t>- jeśli dotyczy</w:t>
      </w:r>
      <w:r w:rsidRPr="00DF0A55">
        <w:rPr>
          <w:rFonts w:eastAsia="Times New Roman" w:cstheme="minorHAnsi"/>
          <w:color w:val="000000"/>
          <w:lang w:eastAsia="pl-PL"/>
        </w:rPr>
        <w:t xml:space="preserve">; </w:t>
      </w:r>
    </w:p>
    <w:p w14:paraId="2A7B09DD" w14:textId="059C7920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opis funkcjonalności oraz możliwości wykorzystywania proponowanego programu komputerowego do nauki lub opis proponowanej platformy do nauki;</w:t>
      </w:r>
    </w:p>
    <w:p w14:paraId="34AB881C" w14:textId="3B7BF1E1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opis wyposażenia gwarantowanego do realizacji szkolenia. Wykonawca zapewnia wyposażenie i materiały dla każdego uczestnika szkolenia, które gwarantuje realizację programu szkoleniowego. Uwaga!!! W konspekcie należy wypisać jakie wyposażenie i materiały Wykonawca zapewni na szkolenie dla każdego uczestnika szkolenia oraz dla grupy. Należy podać nazwę i ilość (dla każdego ucznia)</w:t>
      </w:r>
    </w:p>
    <w:p w14:paraId="33916088" w14:textId="1CFB1A89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opis gwarantowanych materiałów szkoleniowych wraz z ilością w sztukach; </w:t>
      </w:r>
    </w:p>
    <w:p w14:paraId="6B310A62" w14:textId="6835AC6B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informacja czy Wykonawca gwarantuje prezentację na szkoleniu; </w:t>
      </w:r>
    </w:p>
    <w:p w14:paraId="53684EA8" w14:textId="34237845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opis proponowanego szczegółowego programu zajęć wraz z harmonogramem czasowym (każdy element/temat musi mieć przypisaną szacowaną liczbę (h) z uwzględnieniem prezentacji prac na programie komputerowym;. Wykonawca przedstawia propozycje harmonogramu szkoleń.</w:t>
      </w:r>
    </w:p>
    <w:p w14:paraId="6FAB05FF" w14:textId="5685ECAF" w:rsidR="000547A6" w:rsidRPr="00DF0A55" w:rsidRDefault="000547A6" w:rsidP="00DF0A55">
      <w:pPr>
        <w:pStyle w:val="Akapitzlist"/>
        <w:numPr>
          <w:ilvl w:val="0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Wymagania formalne, brak którejkolwiek z informacji, przedstawienie w innej kolejności niż wymagana, zmiana nazwy podpunktu, wpisanie informacji w inny niż wymagany punkt powoduje odrzucenie oferty. </w:t>
      </w:r>
    </w:p>
    <w:bookmarkEnd w:id="12"/>
    <w:p w14:paraId="0F11F496" w14:textId="77777777" w:rsidR="000547A6" w:rsidRPr="00DF0A55" w:rsidRDefault="000547A6" w:rsidP="00DF0A55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opracowanie i zapewnienie materiałów dydaktycznych, np. ćwiczenia, skrypty, prezentacja i przekazanie ich Zamawiającemu w formie elektronicznej i/lub papierowej oraz Uczestnikom szkoleń w formie drukowanej i/lub elektronicznej,</w:t>
      </w:r>
    </w:p>
    <w:p w14:paraId="3EE0D62A" w14:textId="77777777" w:rsidR="000547A6" w:rsidRPr="00DF0A55" w:rsidRDefault="000547A6" w:rsidP="00DF0A55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lang w:eastAsia="pl-PL"/>
        </w:rPr>
        <w:lastRenderedPageBreak/>
        <w:t xml:space="preserve">przygotowanie i </w:t>
      </w:r>
      <w:r w:rsidRPr="00DF0A55">
        <w:rPr>
          <w:rFonts w:eastAsia="Times New Roman" w:cstheme="minorHAnsi"/>
          <w:color w:val="000000"/>
          <w:lang w:eastAsia="pl-PL"/>
        </w:rPr>
        <w:t xml:space="preserve">przeprowadzenie </w:t>
      </w:r>
      <w:r w:rsidRPr="00DF0A55">
        <w:rPr>
          <w:rFonts w:cstheme="minorHAnsi"/>
          <w:color w:val="000000"/>
        </w:rPr>
        <w:t>pre i post testów na podstawie, których zbadany zostanie przyrost wiedzy (weryfikacja efektów uczenia się określonych w tabeli 1 powyżej). Szkolenie musi rozpocząć się i zakończyć testem wiedzy związanym z tematyką szkolenia (pre-test, post-test), przygotowanym (opracowanie, druk, kolportaż) przez Wykonawcę, na podstawie których będzie możliwa będzie weryfikacja wymaganych efektów uczenia się oraz podniesienie kompetencji przez uczestników;</w:t>
      </w:r>
    </w:p>
    <w:p w14:paraId="5284E186" w14:textId="77777777" w:rsidR="000547A6" w:rsidRPr="00DF0A55" w:rsidRDefault="000547A6" w:rsidP="00DF0A55">
      <w:pPr>
        <w:pStyle w:val="Akapitzlist"/>
        <w:numPr>
          <w:ilvl w:val="0"/>
          <w:numId w:val="2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709" w:hanging="283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zapewnienie obsługi organizacyjnej i dokumentacyjnej (w tym wydanie certyfikatów dla uczestników szkoleń, przekazania Zamawiającemu kopii dokumentów </w:t>
      </w:r>
      <w:r w:rsidRPr="00DF0A55">
        <w:rPr>
          <w:rFonts w:eastAsia="Times New Roman" w:cstheme="minorHAnsi"/>
          <w:color w:val="000000"/>
          <w:u w:val="single"/>
          <w:lang w:eastAsia="pl-PL"/>
        </w:rPr>
        <w:t>potwierdzających nadanie państwowych uprawnień</w:t>
      </w:r>
      <w:r w:rsidRPr="00DF0A55">
        <w:rPr>
          <w:rFonts w:eastAsia="Times New Roman" w:cstheme="minorHAnsi"/>
          <w:color w:val="000000"/>
          <w:lang w:eastAsia="pl-PL"/>
        </w:rPr>
        <w:t xml:space="preserve"> – jeśli dotyczy).</w:t>
      </w:r>
    </w:p>
    <w:p w14:paraId="4ECCAA78" w14:textId="77777777" w:rsidR="000547A6" w:rsidRPr="00DF0A55" w:rsidRDefault="000547A6" w:rsidP="00DF0A55">
      <w:pPr>
        <w:pStyle w:val="Akapitzlist"/>
        <w:numPr>
          <w:ilvl w:val="0"/>
          <w:numId w:val="330"/>
        </w:num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color w:val="000000"/>
          <w:lang w:eastAsia="pl-PL"/>
        </w:rPr>
      </w:pPr>
      <w:bookmarkStart w:id="13" w:name="_Hlk163131626"/>
      <w:r w:rsidRPr="00DF0A55">
        <w:rPr>
          <w:rFonts w:eastAsia="Times New Roman" w:cstheme="minorHAnsi"/>
          <w:color w:val="000000"/>
          <w:lang w:eastAsia="pl-PL"/>
        </w:rPr>
        <w:t xml:space="preserve">Usługa będąca przedmiotem zamówienia świadczona będzie w formie stacjonarnej, w miejscach wskazanych w tabeli 1. </w:t>
      </w:r>
    </w:p>
    <w:bookmarkEnd w:id="13"/>
    <w:p w14:paraId="1CB4A0CD" w14:textId="4F8F738B" w:rsidR="000547A6" w:rsidRPr="00DF0A55" w:rsidRDefault="000547A6" w:rsidP="00DF0A55">
      <w:pPr>
        <w:pStyle w:val="Akapitzlist"/>
        <w:numPr>
          <w:ilvl w:val="0"/>
          <w:numId w:val="330"/>
        </w:numPr>
        <w:tabs>
          <w:tab w:val="left" w:pos="349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Usługa będąca przedmiotem zamówienia świadczona będzie w terminie mieszczącym się w okresie </w:t>
      </w:r>
      <w:r w:rsidR="00DF0A55" w:rsidRPr="00DF0A55">
        <w:rPr>
          <w:rFonts w:eastAsia="Times New Roman" w:cstheme="minorHAnsi"/>
          <w:color w:val="000000"/>
          <w:lang w:eastAsia="pl-PL"/>
        </w:rPr>
        <w:t>październik</w:t>
      </w:r>
      <w:r w:rsidRPr="00DF0A55">
        <w:rPr>
          <w:rFonts w:eastAsia="Times New Roman" w:cstheme="minorHAnsi"/>
          <w:color w:val="000000"/>
          <w:lang w:eastAsia="pl-PL"/>
        </w:rPr>
        <w:t xml:space="preserve"> 2025 r. – czerwiec 2026 r., tj. szkolenia rozpocznie się nie wcześniej niż w </w:t>
      </w:r>
      <w:r w:rsidR="00DF0A55" w:rsidRPr="00DF0A55">
        <w:rPr>
          <w:rFonts w:eastAsia="Times New Roman" w:cstheme="minorHAnsi"/>
          <w:color w:val="000000"/>
          <w:lang w:eastAsia="pl-PL"/>
        </w:rPr>
        <w:t>październik</w:t>
      </w:r>
      <w:r w:rsidRPr="00DF0A55">
        <w:rPr>
          <w:rFonts w:eastAsia="Times New Roman" w:cstheme="minorHAnsi"/>
          <w:color w:val="000000"/>
          <w:lang w:eastAsia="pl-PL"/>
        </w:rPr>
        <w:t xml:space="preserve"> 2025 r. i zakończy nie później niż w czerwcu 2026 r. </w:t>
      </w:r>
    </w:p>
    <w:p w14:paraId="58899ED4" w14:textId="77777777" w:rsidR="000547A6" w:rsidRPr="00DF0A55" w:rsidRDefault="000547A6" w:rsidP="00DF0A55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360"/>
        <w:jc w:val="both"/>
        <w:rPr>
          <w:rFonts w:eastAsia="Times New Roman" w:cstheme="minorHAnsi"/>
          <w:b/>
          <w:lang w:eastAsia="pl-PL"/>
        </w:rPr>
      </w:pPr>
      <w:r w:rsidRPr="00DF0A55">
        <w:rPr>
          <w:rFonts w:eastAsia="Times New Roman" w:cstheme="minorHAnsi"/>
          <w:b/>
          <w:lang w:eastAsia="pl-PL"/>
        </w:rPr>
        <w:t xml:space="preserve">Zamawiający dopuszcza zmianę terminu realizacji zamówienia w przypadku zmiany okresu realizacji projektu „Kariera zawodowców w naszych rękach”. </w:t>
      </w:r>
    </w:p>
    <w:p w14:paraId="329F1A5C" w14:textId="77777777" w:rsidR="000547A6" w:rsidRPr="00DF0A55" w:rsidRDefault="000547A6" w:rsidP="00DF0A55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Dopuszcza się możliwość zmiany ustaleń terminu wykonania niniejszej Umowy, kiedy data dostarczenia przedmiotu Umowy będzie niemożliwa do zrealizowania, a spowodowana:</w:t>
      </w:r>
    </w:p>
    <w:p w14:paraId="1CC3121E" w14:textId="77777777" w:rsidR="000547A6" w:rsidRPr="00DF0A55" w:rsidRDefault="000547A6" w:rsidP="00DF0A55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before="240" w:after="0" w:line="240" w:lineRule="auto"/>
        <w:ind w:left="567" w:hanging="218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epidemią stwierdzona przez uprawnione do tego organy lokalne lub państwowe, klęską żywiołową, strajkiem lub stanem wyjątkowym,</w:t>
      </w:r>
    </w:p>
    <w:p w14:paraId="029AC273" w14:textId="77777777" w:rsidR="000547A6" w:rsidRPr="00DF0A55" w:rsidRDefault="000547A6" w:rsidP="00DF0A55">
      <w:pPr>
        <w:pStyle w:val="Akapitzlist"/>
        <w:numPr>
          <w:ilvl w:val="0"/>
          <w:numId w:val="26"/>
        </w:numPr>
        <w:suppressAutoHyphens/>
        <w:autoSpaceDE w:val="0"/>
        <w:autoSpaceDN w:val="0"/>
        <w:adjustRightInd w:val="0"/>
        <w:spacing w:before="240" w:after="0" w:line="240" w:lineRule="auto"/>
        <w:ind w:left="567" w:hanging="218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następstwem wprowadzania zmian w obowiązujących przepisach prawnych mających wpływ na realizację przedmiotu zamówienia.</w:t>
      </w:r>
    </w:p>
    <w:p w14:paraId="06225613" w14:textId="77777777" w:rsidR="000547A6" w:rsidRPr="00DF0A55" w:rsidRDefault="000547A6" w:rsidP="00DF0A55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Zajęcia odbywać się będą od poniedziałku do piątku po lekcjach, pomiędzy lekcjami nauczyciela/ucznia, w dniach wolnych od zajęć oraz w weekendy, w godzinach od 7.30 do 21.00 h. </w:t>
      </w:r>
    </w:p>
    <w:p w14:paraId="6E4CD564" w14:textId="77777777" w:rsidR="000547A6" w:rsidRPr="00DF0A55" w:rsidRDefault="000547A6" w:rsidP="00DF0A55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bookmarkStart w:id="14" w:name="_Hlk43711152"/>
      <w:r w:rsidRPr="00DF0A55">
        <w:rPr>
          <w:rFonts w:eastAsia="Times New Roman" w:cstheme="minorHAnsi"/>
          <w:color w:val="000000"/>
          <w:lang w:eastAsia="pl-PL"/>
        </w:rPr>
        <w:t>Podczas realizacji usługi szkoleniowej będącej przedmiotem zamówienia Wykonawca zobowiązany jest do wdrożenia wszystkich obowiązujących w danym okresie zasad/przepisów bezpieczeństwa, które wynikają z nałożonego przepisami prawa reżimu sanitarnego określonego dla branży, w której działa mającego na celu zapobieganie, przeciwdziałanie i zwalczanie COVID-19, z uwzględnieniem przepisów regulujących funkcjonowanie jednostek systemu oświaty w przedmiotowym zakresie. Wdrożone wymagania reżimu sanitarnego stosowane będą wobec wszystkich pracowników, współpracowników oraz uczestników wszystkich szkoleń. Wszelkie koszty wynikające z niniejszego punktu ponosi Wykonawca.</w:t>
      </w:r>
      <w:bookmarkEnd w:id="14"/>
      <w:r w:rsidRPr="00DF0A55">
        <w:rPr>
          <w:rFonts w:eastAsia="Times New Roman" w:cstheme="minorHAnsi"/>
          <w:b/>
          <w:bCs/>
          <w:color w:val="000000"/>
          <w:lang w:eastAsia="pl-PL"/>
        </w:rPr>
        <w:t xml:space="preserve"> </w:t>
      </w:r>
    </w:p>
    <w:p w14:paraId="14A360E5" w14:textId="77777777" w:rsidR="000547A6" w:rsidRPr="00DF0A55" w:rsidRDefault="000547A6" w:rsidP="00DF0A55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Jeśli podczas realizacji usługi szkoleniowej pojawią się dodatkowe wytyczne i obostrzenia w zakresie zasad bezpieczeństwa, o czym mowa w pkt. 8 powyżej a Wykonawca nie będzie w stanie dostosować się do nich zobowiązany jest do wstrzymania realizacji zadań wynikających z zawartej umowy i poinformowania o tym Zamawiającego oraz Dyrekcję Zespołu Szkół oraz wypracować wspólne rozwiązanie w kwestii dalszej realizacji umowy.</w:t>
      </w:r>
    </w:p>
    <w:p w14:paraId="5AC8FA65" w14:textId="77777777" w:rsidR="000547A6" w:rsidRPr="00DF0A55" w:rsidRDefault="000547A6" w:rsidP="00DF0A55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Wykonawca zobowiązany jest zapewnić trenerowi/trenerom środki ochrony osobistej co najmniej w postaci maseczki zasłaniającej usta i nos, przyłbicy (jeśli będzie wymagana), jednorazowych rękawiczek oraz płynu dezynfekującego. - jeśli dotyczy </w:t>
      </w:r>
    </w:p>
    <w:p w14:paraId="6B3AE049" w14:textId="77777777" w:rsidR="000547A6" w:rsidRPr="00DF0A55" w:rsidRDefault="000547A6" w:rsidP="00DF0A55">
      <w:pPr>
        <w:pStyle w:val="Akapitzlist"/>
        <w:numPr>
          <w:ilvl w:val="0"/>
          <w:numId w:val="330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Zamawiający nie dopuszcza przeprowadzenia zajęć w formie e-learningu, chyba, że przepisy związane z wystąpieniem pandemii lub innych okoliczności uniemożliwią naukę stacjonarną.</w:t>
      </w:r>
    </w:p>
    <w:p w14:paraId="4CBB4A6D" w14:textId="77777777" w:rsidR="000547A6" w:rsidRPr="00DF0A55" w:rsidRDefault="000547A6" w:rsidP="00DF0A55">
      <w:pPr>
        <w:pStyle w:val="Akapitzlist"/>
        <w:numPr>
          <w:ilvl w:val="0"/>
          <w:numId w:val="330"/>
        </w:numPr>
        <w:autoSpaceDE w:val="0"/>
        <w:autoSpaceDN w:val="0"/>
        <w:adjustRightInd w:val="0"/>
        <w:spacing w:before="24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Usługa będąca przedmiotem zamówienia świadczona będzie w formie stacjonarnej, w miejscach wskazanych w tabeli</w:t>
      </w:r>
    </w:p>
    <w:p w14:paraId="482325D1" w14:textId="61E7B69F" w:rsidR="000547A6" w:rsidRPr="00DF0A55" w:rsidRDefault="000547A6" w:rsidP="00DF0A55">
      <w:pPr>
        <w:pStyle w:val="Akapitzlist"/>
        <w:numPr>
          <w:ilvl w:val="0"/>
          <w:numId w:val="3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Wykonawca przekaże Zamawiającemu </w:t>
      </w:r>
      <w:r w:rsidRPr="00DF0A55">
        <w:rPr>
          <w:rFonts w:eastAsia="Times New Roman" w:cstheme="minorHAnsi"/>
          <w:b/>
          <w:lang w:eastAsia="pl-PL"/>
        </w:rPr>
        <w:t>każdorazowo</w:t>
      </w:r>
      <w:r w:rsidRPr="00DF0A55">
        <w:rPr>
          <w:rFonts w:eastAsia="Times New Roman" w:cstheme="minorHAnsi"/>
          <w:lang w:eastAsia="pl-PL"/>
        </w:rPr>
        <w:t xml:space="preserve"> z danego szkolenia </w:t>
      </w:r>
      <w:r w:rsidRPr="00DF0A55">
        <w:rPr>
          <w:rFonts w:eastAsia="Times New Roman" w:cstheme="minorHAnsi"/>
          <w:b/>
          <w:lang w:eastAsia="pl-PL"/>
        </w:rPr>
        <w:t>dzienniki zajęć zawierając</w:t>
      </w:r>
      <w:r w:rsidR="00CB7399" w:rsidRPr="00DF0A55">
        <w:rPr>
          <w:rFonts w:eastAsia="Times New Roman" w:cstheme="minorHAnsi"/>
          <w:b/>
          <w:lang w:eastAsia="pl-PL"/>
        </w:rPr>
        <w:t>e</w:t>
      </w:r>
      <w:r w:rsidRPr="00DF0A55">
        <w:rPr>
          <w:rFonts w:eastAsia="Times New Roman" w:cstheme="minorHAnsi"/>
          <w:b/>
          <w:lang w:eastAsia="pl-PL"/>
        </w:rPr>
        <w:t xml:space="preserve">: </w:t>
      </w:r>
    </w:p>
    <w:p w14:paraId="076EA430" w14:textId="77777777" w:rsidR="000547A6" w:rsidRPr="00DF0A55" w:rsidRDefault="000547A6" w:rsidP="00DF0A55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 xml:space="preserve">listy obecności, </w:t>
      </w:r>
    </w:p>
    <w:p w14:paraId="3A9D7013" w14:textId="77777777" w:rsidR="000547A6" w:rsidRPr="00DF0A55" w:rsidRDefault="000547A6" w:rsidP="00DF0A55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>listy dot. odbioru zaświadczeń i pozostałych dokumentów,</w:t>
      </w:r>
    </w:p>
    <w:p w14:paraId="44E149F1" w14:textId="77777777" w:rsidR="000547A6" w:rsidRPr="00DF0A55" w:rsidRDefault="000547A6" w:rsidP="00DF0A55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>zakres tematyczny i godzinowy,</w:t>
      </w:r>
    </w:p>
    <w:p w14:paraId="11DE6F81" w14:textId="77777777" w:rsidR="000547A6" w:rsidRPr="00DF0A55" w:rsidRDefault="000547A6" w:rsidP="00DF0A55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 xml:space="preserve">oraz załączniki pre i post testy wraz z raportem podsumowującym osiągnięte efekty uczenia się i podniesione kompetencje, </w:t>
      </w:r>
    </w:p>
    <w:p w14:paraId="1D68703F" w14:textId="77777777" w:rsidR="000547A6" w:rsidRPr="00DF0A55" w:rsidRDefault="000547A6" w:rsidP="00DF0A55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lastRenderedPageBreak/>
        <w:t>kopię dokumentów potwierdzających nabycie kompetencji tj. odpowiednich certyfikatów, wraz z listą potwierdzająca ich odbiór,</w:t>
      </w:r>
    </w:p>
    <w:p w14:paraId="4AA6E632" w14:textId="77777777" w:rsidR="000547A6" w:rsidRPr="00DF0A55" w:rsidRDefault="000547A6" w:rsidP="00DF0A55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cstheme="minorHAnsi"/>
          <w:bCs/>
        </w:rPr>
        <w:t>materiał dowodowy potwierdzający zrealizowanie wszystkich wymaganych elementów przez Zamawiającego np. zdjęcia potwierdzające zapewnienie stanowisk pracy, zapewnienie materiałów, zapewnienie wyposażenia, zapewnienie prezentacji, zapewnienie programów, zapewnienie aplikacji i innych. – uwaga!!!!</w:t>
      </w:r>
    </w:p>
    <w:p w14:paraId="7FD9E6AD" w14:textId="77777777" w:rsidR="000547A6" w:rsidRPr="00DF0A55" w:rsidRDefault="000547A6" w:rsidP="00DF0A55">
      <w:pPr>
        <w:pStyle w:val="Akapitzlist"/>
        <w:numPr>
          <w:ilvl w:val="0"/>
          <w:numId w:val="318"/>
        </w:num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cstheme="minorHAnsi"/>
          <w:bCs/>
        </w:rPr>
        <w:t>potwierdzenie oddelegowania do realizacji trenera zgodnie z określonymi wymaganiami (na żądanie Zamawiającego) – uwaga !!! – przydzielenie do realizacji trenera bez określonych wymagań/kompetencji oznaczać będzie niezrealizowanie szkolenia</w:t>
      </w:r>
    </w:p>
    <w:p w14:paraId="657364DF" w14:textId="77777777" w:rsidR="000547A6" w:rsidRPr="00DF0A55" w:rsidRDefault="000547A6" w:rsidP="00DF0A55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bCs/>
          <w:lang w:eastAsia="pl-PL"/>
        </w:rPr>
      </w:pPr>
      <w:r w:rsidRPr="00DF0A55">
        <w:rPr>
          <w:rFonts w:eastAsia="Times New Roman" w:cstheme="minorHAnsi"/>
          <w:bCs/>
          <w:lang w:eastAsia="pl-PL"/>
        </w:rPr>
        <w:t xml:space="preserve">zgodnie z harmonogramem prac określonym w umowie zawartej z Zamawiającym. </w:t>
      </w:r>
    </w:p>
    <w:p w14:paraId="16F199C1" w14:textId="77777777" w:rsidR="000547A6" w:rsidRPr="00DF0A55" w:rsidRDefault="000547A6" w:rsidP="00DF0A55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color w:val="EE0000"/>
          <w:lang w:eastAsia="pl-PL"/>
        </w:rPr>
      </w:pPr>
      <w:r w:rsidRPr="00DF0A55">
        <w:rPr>
          <w:rFonts w:eastAsia="Times New Roman" w:cstheme="minorHAnsi"/>
          <w:color w:val="EE0000"/>
          <w:lang w:eastAsia="pl-PL"/>
        </w:rPr>
        <w:t xml:space="preserve">Przekazanie Zamawiającemu wyżej wymienionych dokumentów jest integralną częścią prawidłowo zrealizowanego zamówienia. Przekazanie ww. dokumentów nastąpi najpóźniej wraz z fakturą obejmującą dane szkolenie, którego dotyczy faktura. </w:t>
      </w:r>
      <w:r w:rsidRPr="00DF0A55">
        <w:rPr>
          <w:rFonts w:eastAsia="Times New Roman" w:cstheme="minorHAnsi"/>
          <w:color w:val="EE0000"/>
          <w:u w:val="single"/>
          <w:lang w:eastAsia="pl-PL"/>
        </w:rPr>
        <w:t>Wzory dokumentów, w tym certyfikatów, o których mowa w niniejszym punkcie zostaną przekazane Wykonawcy przez Zamawiającego</w:t>
      </w:r>
      <w:r w:rsidRPr="00DF0A55">
        <w:rPr>
          <w:rFonts w:eastAsia="Times New Roman" w:cstheme="minorHAnsi"/>
          <w:color w:val="EE0000"/>
          <w:lang w:eastAsia="pl-PL"/>
        </w:rPr>
        <w:t>.</w:t>
      </w:r>
    </w:p>
    <w:p w14:paraId="4DA43351" w14:textId="77777777" w:rsidR="000547A6" w:rsidRPr="00DF0A55" w:rsidRDefault="000547A6" w:rsidP="00DF0A55">
      <w:pPr>
        <w:numPr>
          <w:ilvl w:val="0"/>
          <w:numId w:val="33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Wykonawca oznaczy pomieszczenia, w których realizowane będą </w:t>
      </w:r>
      <w:r w:rsidRPr="00DF0A55">
        <w:rPr>
          <w:rFonts w:cstheme="minorHAnsi"/>
        </w:rPr>
        <w:t xml:space="preserve">szkolenia </w:t>
      </w:r>
      <w:r w:rsidRPr="00DF0A55">
        <w:rPr>
          <w:rFonts w:eastAsia="Times New Roman" w:cstheme="minorHAnsi"/>
          <w:lang w:eastAsia="pl-PL"/>
        </w:rPr>
        <w:t>plakatami przygotowanymi przez Zamawiającego.</w:t>
      </w:r>
    </w:p>
    <w:p w14:paraId="2F5178BA" w14:textId="77777777" w:rsidR="000547A6" w:rsidRPr="00DF0A55" w:rsidRDefault="000547A6" w:rsidP="00DF0A55">
      <w:pPr>
        <w:numPr>
          <w:ilvl w:val="0"/>
          <w:numId w:val="330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b/>
          <w:bCs/>
          <w:lang w:eastAsia="pl-PL"/>
        </w:rPr>
        <w:t xml:space="preserve">Wykonawca zrealizuje 80% wartości zamówienia do trzech miesięcy przed końcem umowy. Dopuszcza się niezrealizowanie określonego punktu tylko w wyjątkowych uzasadnionych okolicznościach po uzyskaniu zgody od Zamawiającego. </w:t>
      </w:r>
    </w:p>
    <w:p w14:paraId="63914A4A" w14:textId="77777777" w:rsidR="000547A6" w:rsidRPr="00DF0A55" w:rsidRDefault="000547A6" w:rsidP="00DF0A55">
      <w:pPr>
        <w:pStyle w:val="Akapitzlist"/>
        <w:numPr>
          <w:ilvl w:val="0"/>
          <w:numId w:val="33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F0A55">
        <w:rPr>
          <w:rFonts w:cstheme="minorHAnsi"/>
        </w:rPr>
        <w:t>Wykonawca opracuje materiały na</w:t>
      </w:r>
      <w:r w:rsidRPr="00DF0A55">
        <w:rPr>
          <w:rFonts w:cstheme="minorHAnsi"/>
          <w:b/>
        </w:rPr>
        <w:t xml:space="preserve"> </w:t>
      </w:r>
      <w:r w:rsidRPr="00DF0A55">
        <w:rPr>
          <w:rFonts w:cstheme="minorHAnsi"/>
        </w:rPr>
        <w:t xml:space="preserve">szkolenie i przekaże je w wersji elektronicznej i/lub papierowej Zamawiającemu. </w:t>
      </w:r>
    </w:p>
    <w:p w14:paraId="57DBE71A" w14:textId="77777777" w:rsidR="000547A6" w:rsidRPr="00DF0A55" w:rsidRDefault="000547A6" w:rsidP="00DF0A55">
      <w:pPr>
        <w:pStyle w:val="Akapitzlist"/>
        <w:numPr>
          <w:ilvl w:val="0"/>
          <w:numId w:val="33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F0A55">
        <w:rPr>
          <w:rFonts w:cstheme="minorHAnsi"/>
        </w:rPr>
        <w:t>Materiały Wykonawca przekaże uczestnikom w pierwszym dniu szkolenia w formie drukowanej i/lub elektronicznej.</w:t>
      </w:r>
    </w:p>
    <w:p w14:paraId="1BD71764" w14:textId="77777777" w:rsidR="000547A6" w:rsidRPr="00DF0A55" w:rsidRDefault="000547A6" w:rsidP="00DF0A55">
      <w:pPr>
        <w:pStyle w:val="Akapitzlist"/>
        <w:numPr>
          <w:ilvl w:val="0"/>
          <w:numId w:val="330"/>
        </w:numPr>
        <w:suppressAutoHyphens/>
        <w:spacing w:after="0" w:line="240" w:lineRule="auto"/>
        <w:ind w:right="-2"/>
        <w:jc w:val="both"/>
        <w:rPr>
          <w:rFonts w:eastAsia="Calibri" w:cstheme="minorHAnsi"/>
          <w:lang w:val="x-none" w:eastAsia="ar-SA"/>
        </w:rPr>
      </w:pPr>
      <w:r w:rsidRPr="00DF0A55">
        <w:rPr>
          <w:rFonts w:eastAsia="Times New Roman" w:cstheme="minorHAnsi"/>
          <w:b/>
          <w:lang w:eastAsia="pl-PL"/>
        </w:rPr>
        <w:t>Zamawiający NIE dopuszcza składania ofert wariantowych.</w:t>
      </w:r>
      <w:r w:rsidRPr="00DF0A55">
        <w:rPr>
          <w:rFonts w:eastAsia="Calibri" w:cstheme="minorHAnsi"/>
          <w:lang w:eastAsia="ar-SA"/>
        </w:rPr>
        <w:t xml:space="preserve"> </w:t>
      </w:r>
    </w:p>
    <w:p w14:paraId="25A9185E" w14:textId="77777777" w:rsidR="000547A6" w:rsidRPr="00DF0A55" w:rsidRDefault="000547A6" w:rsidP="00DF0A5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63189B19" w14:textId="77777777" w:rsidR="000547A6" w:rsidRPr="00DF0A55" w:rsidRDefault="000547A6" w:rsidP="00BF1157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spacing w:before="240" w:after="0"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 xml:space="preserve"> INNE ISTOTNE WARUNKI ZAMÓWIENIA</w:t>
      </w:r>
    </w:p>
    <w:p w14:paraId="4202FCD4" w14:textId="77777777" w:rsidR="000547A6" w:rsidRPr="00DF0A55" w:rsidRDefault="000547A6" w:rsidP="00DF0A55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before="240"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Informujemy, że powyższe zapytanie nie stanowi oferty zawarcia umowy ani też oferty prowadzenia negocjacji w tym celu i jest skierowane do wielu adresatów.</w:t>
      </w:r>
    </w:p>
    <w:p w14:paraId="07AA1654" w14:textId="77777777" w:rsidR="000547A6" w:rsidRPr="00DF0A55" w:rsidRDefault="000547A6" w:rsidP="00DF0A55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Zamawiający zastrzega sobie prawo do wystąpienia z zapytaniem dotyczącym dodatkowych informacji, dokumentów lub wyjaśnień na każdym etapie zapytania.</w:t>
      </w:r>
    </w:p>
    <w:p w14:paraId="232748AB" w14:textId="77777777" w:rsidR="000547A6" w:rsidRPr="00DF0A55" w:rsidRDefault="000547A6" w:rsidP="00DF0A55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cstheme="minorHAnsi"/>
        </w:rPr>
        <w:t>Cena oferty określona przez Oferenta zostanie ustalona na okres ważności umowy i nie będzie podlegała zmianom oraz okresowej waloryzacji przez okres obowiązywania umowy</w:t>
      </w:r>
      <w:r w:rsidRPr="00DF0A55">
        <w:rPr>
          <w:rFonts w:eastAsia="Times New Roman" w:cstheme="minorHAnsi"/>
          <w:lang w:eastAsia="pl-PL"/>
        </w:rPr>
        <w:t>.</w:t>
      </w:r>
    </w:p>
    <w:p w14:paraId="351B8BC8" w14:textId="77777777" w:rsidR="000547A6" w:rsidRPr="00DF0A55" w:rsidRDefault="000547A6" w:rsidP="00DF0A55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 cenie usługi Wykonawca zobowiązany jest ująć wszystkie przewidywalne koszty, związane z realizacją zamówienia, szczegółowo wskazane w niniejszym Zapytaniu oraz wszystkie koszty wynikające z zapisów niniejszego zapytania ofertowego, bez których realizacja zamówienia nie byłaby możliwa, w tym:</w:t>
      </w:r>
    </w:p>
    <w:p w14:paraId="7CCE5251" w14:textId="77777777" w:rsidR="000547A6" w:rsidRPr="00DF0A55" w:rsidRDefault="000547A6" w:rsidP="00DF0A55">
      <w:pPr>
        <w:pStyle w:val="Akapitzlist"/>
        <w:widowControl w:val="0"/>
        <w:numPr>
          <w:ilvl w:val="0"/>
          <w:numId w:val="24"/>
        </w:numPr>
        <w:suppressAutoHyphens/>
        <w:spacing w:after="0" w:line="240" w:lineRule="auto"/>
        <w:ind w:left="284" w:firstLine="0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 przypadku Wykonawców będących osobami fizycznymi nieprowadzącymi działalności gospodarczej lub będących osobami fizycznymi prowadzącymi działalność gospodarczą w zakresie nietożsamym z przedmiotem zamówienia, którzy wykonywaliby przedmiot zamówienia osobiście cena brutto podana przez Wykonawcę powinna obejmować należności publiczno-prawne stanowiące narzuty na wynagrodzenia po stronie Wykonawcy. Podana w formularzu ofertowym cena będzie traktowana jako cena za wykonanie usługi wraz z opłatami z tytułu ubezpieczenia ZUS i podatku dochodowego ponoszonymi przez Wykonawcę. Wypłacane wynagrodzenie Wykonawcy po odprowadzeniu pochodnych nie będzie zatem równowartością ceny podanej w ofercie jako kwota brutto.</w:t>
      </w:r>
    </w:p>
    <w:p w14:paraId="1238E564" w14:textId="77777777" w:rsidR="000547A6" w:rsidRPr="00DF0A55" w:rsidRDefault="000547A6" w:rsidP="00DF0A55">
      <w:pPr>
        <w:widowControl w:val="0"/>
        <w:numPr>
          <w:ilvl w:val="2"/>
          <w:numId w:val="17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</w:rPr>
      </w:pPr>
      <w:r w:rsidRPr="00DF0A55">
        <w:rPr>
          <w:rFonts w:eastAsia="Calibri" w:cstheme="minorHAnsi"/>
          <w:bCs/>
        </w:rPr>
        <w:t>Wykonawca zobowiązany jest przedstawić w formularzu ofertowym cenę brutto zgodnie z formularzem ofertowym.</w:t>
      </w:r>
    </w:p>
    <w:p w14:paraId="39D75D2F" w14:textId="77777777" w:rsidR="000547A6" w:rsidRPr="00DF0A55" w:rsidRDefault="000547A6" w:rsidP="00DF0A55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jc w:val="both"/>
        <w:outlineLvl w:val="2"/>
        <w:rPr>
          <w:rFonts w:eastAsia="Calibri" w:cstheme="minorHAnsi"/>
          <w:bCs/>
        </w:rPr>
      </w:pPr>
      <w:r w:rsidRPr="00DF0A55">
        <w:rPr>
          <w:rFonts w:eastAsia="Times New Roman" w:cstheme="minorHAnsi"/>
          <w:b/>
          <w:lang w:eastAsia="pl-PL"/>
        </w:rPr>
        <w:t xml:space="preserve">Zamawiający NIE dopuszcza składania ofert wariantowych. </w:t>
      </w:r>
    </w:p>
    <w:p w14:paraId="2F39DBC1" w14:textId="77777777" w:rsidR="000547A6" w:rsidRPr="00DF0A55" w:rsidRDefault="000547A6" w:rsidP="00DF0A55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</w:rPr>
      </w:pPr>
      <w:r w:rsidRPr="00DF0A55">
        <w:rPr>
          <w:rFonts w:cstheme="minorHAnsi"/>
        </w:rPr>
        <w:t>Zamawiający dopuszcza udział podwykonawców w realizacji zamówienia. Odpowiedzialność za prawidłową realizację zamówienia ponosi Wykonawca. Zamawiający nie ponosi odpowiedzialności za podwykonawców biorących udział w realizacji zamówienia.</w:t>
      </w:r>
    </w:p>
    <w:p w14:paraId="59B046B7" w14:textId="77777777" w:rsidR="000547A6" w:rsidRPr="00DF0A55" w:rsidRDefault="000547A6" w:rsidP="00DF0A55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/>
        </w:rPr>
      </w:pPr>
      <w:r w:rsidRPr="00DF0A55">
        <w:rPr>
          <w:rFonts w:eastAsia="Calibri" w:cstheme="minorHAnsi"/>
        </w:rPr>
        <w:lastRenderedPageBreak/>
        <w:t>Z Wykonawcą, którego oferta zostanie wybrana jako najkorzystniejsza, będzie podpisana umowa pomiędzy nim a Zamawiającym, w uzgodnionym przez strony terminie do 14 dni od wezwania.</w:t>
      </w:r>
    </w:p>
    <w:p w14:paraId="5A95BEE2" w14:textId="77777777" w:rsidR="000547A6" w:rsidRPr="00DF0A55" w:rsidRDefault="000547A6" w:rsidP="00DF0A55">
      <w:pPr>
        <w:widowControl w:val="0"/>
        <w:numPr>
          <w:ilvl w:val="2"/>
          <w:numId w:val="17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</w:rPr>
      </w:pPr>
      <w:r w:rsidRPr="00DF0A55">
        <w:rPr>
          <w:rFonts w:eastAsia="Calibri" w:cstheme="minorHAnsi"/>
          <w:bCs/>
        </w:rPr>
        <w:t>Istotne dla stron postanowienia, które zostaną wprowadzone do zawieranej umowy, a które nie wynikają wprost z treści niniejszego zapytania ofertowego obejmują w szczególności:</w:t>
      </w:r>
    </w:p>
    <w:p w14:paraId="3DC8CD3A" w14:textId="77777777" w:rsidR="000547A6" w:rsidRPr="00DF0A55" w:rsidRDefault="000547A6" w:rsidP="00DF0A55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val="x-none" w:eastAsia="pl-PL"/>
        </w:rPr>
      </w:pPr>
      <w:r w:rsidRPr="00DF0A55">
        <w:rPr>
          <w:rFonts w:eastAsia="Times New Roman" w:cstheme="minorHAnsi"/>
          <w:lang w:val="x-none" w:eastAsia="pl-PL"/>
        </w:rPr>
        <w:t>Płatności będą regulowane w terminie do 21 dni od dnia otrzymania przez Zamawiającego faktury wystawionej przez Wykonawcę.</w:t>
      </w:r>
    </w:p>
    <w:p w14:paraId="5B75FDD7" w14:textId="77777777" w:rsidR="000547A6" w:rsidRPr="00DF0A55" w:rsidRDefault="000547A6" w:rsidP="00DF0A55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b/>
          <w:bCs/>
          <w:lang w:val="x-none" w:eastAsia="pl-PL"/>
        </w:rPr>
      </w:pPr>
      <w:r w:rsidRPr="00DF0A55">
        <w:rPr>
          <w:rFonts w:eastAsia="Times New Roman" w:cstheme="minorHAnsi"/>
          <w:lang w:val="x-none" w:eastAsia="pl-PL"/>
        </w:rPr>
        <w:t xml:space="preserve">Podstawą wystawienia faktury jest przekazanie Zamawiającemu następujących dokumentów: </w:t>
      </w:r>
      <w:r w:rsidRPr="00DF0A55">
        <w:rPr>
          <w:rFonts w:eastAsia="Times New Roman" w:cstheme="minorHAnsi"/>
          <w:b/>
          <w:bCs/>
          <w:lang w:val="x-none" w:eastAsia="pl-PL"/>
        </w:rPr>
        <w:t>list/y obecności, list/y dot. odbioru zaświadczeń i pozostałych dokumentów.</w:t>
      </w:r>
    </w:p>
    <w:p w14:paraId="5897FDCA" w14:textId="77777777" w:rsidR="000547A6" w:rsidRPr="00DF0A55" w:rsidRDefault="000547A6" w:rsidP="00DF0A55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val="x-none" w:eastAsia="pl-PL"/>
        </w:rPr>
      </w:pPr>
      <w:r w:rsidRPr="00DF0A55">
        <w:rPr>
          <w:rFonts w:eastAsia="Times New Roman" w:cstheme="minorHAnsi"/>
          <w:lang w:val="x-none" w:eastAsia="pl-PL"/>
        </w:rPr>
        <w:t xml:space="preserve">Płatności mogą zostać wstrzymane przez Zamawiającego maksymalnie do 90 dni w przypadku braku środków na rachunku bankowym projektowym. </w:t>
      </w:r>
    </w:p>
    <w:p w14:paraId="59F022AC" w14:textId="6D14DB71" w:rsidR="000547A6" w:rsidRPr="00DF0A55" w:rsidRDefault="000547A6" w:rsidP="00DF0A55">
      <w:pPr>
        <w:pStyle w:val="Akapitzlist"/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val="x-none" w:eastAsia="pl-PL"/>
        </w:rPr>
        <w:t>Zamawiający dopuszcza możliwość udzielania zaliczek na poczet wykonania zamówienia w wysokości do 50% wartości zamówienia</w:t>
      </w:r>
      <w:r w:rsidRPr="00DF0A55">
        <w:rPr>
          <w:rFonts w:eastAsia="Times New Roman" w:cstheme="minorHAnsi"/>
          <w:lang w:eastAsia="pl-PL"/>
        </w:rPr>
        <w:t xml:space="preserve"> </w:t>
      </w:r>
      <w:r w:rsidR="00175C11" w:rsidRPr="00DF0A55">
        <w:rPr>
          <w:rFonts w:eastAsia="Times New Roman" w:cstheme="minorHAnsi"/>
          <w:lang w:eastAsia="pl-PL"/>
        </w:rPr>
        <w:t>zamówienia</w:t>
      </w:r>
      <w:r w:rsidRPr="00DF0A55">
        <w:rPr>
          <w:rFonts w:eastAsia="Times New Roman" w:cstheme="minorHAnsi"/>
          <w:lang w:eastAsia="pl-PL"/>
        </w:rPr>
        <w:t>.</w:t>
      </w:r>
    </w:p>
    <w:p w14:paraId="6C6EF6B9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val="x-none" w:eastAsia="pl-PL"/>
        </w:rPr>
      </w:pPr>
      <w:r w:rsidRPr="00DF0A55">
        <w:rPr>
          <w:rFonts w:eastAsia="Times New Roman" w:cstheme="minorHAnsi"/>
          <w:lang w:val="x-none" w:eastAsia="pl-PL"/>
        </w:rPr>
        <w:t>Do każdej wystawionej faktury</w:t>
      </w:r>
      <w:r w:rsidRPr="00DF0A55">
        <w:rPr>
          <w:rFonts w:eastAsia="Times New Roman" w:cstheme="minorHAnsi"/>
          <w:lang w:eastAsia="pl-PL"/>
        </w:rPr>
        <w:t>/rachunku</w:t>
      </w:r>
      <w:r w:rsidRPr="00DF0A55">
        <w:rPr>
          <w:rFonts w:eastAsia="Times New Roman" w:cstheme="minorHAnsi"/>
          <w:lang w:val="x-none" w:eastAsia="pl-PL"/>
        </w:rPr>
        <w:t xml:space="preserve"> </w:t>
      </w:r>
      <w:r w:rsidRPr="00DF0A55">
        <w:rPr>
          <w:rFonts w:eastAsia="Times New Roman" w:cstheme="minorHAnsi"/>
          <w:lang w:eastAsia="pl-PL"/>
        </w:rPr>
        <w:t xml:space="preserve">Wykonawca zobowiązany jest </w:t>
      </w:r>
      <w:r w:rsidRPr="00DF0A55">
        <w:rPr>
          <w:rFonts w:eastAsia="Times New Roman" w:cstheme="minorHAnsi"/>
          <w:lang w:val="x-none" w:eastAsia="pl-PL"/>
        </w:rPr>
        <w:t>załącz</w:t>
      </w:r>
      <w:r w:rsidRPr="00DF0A55">
        <w:rPr>
          <w:rFonts w:eastAsia="Times New Roman" w:cstheme="minorHAnsi"/>
          <w:lang w:eastAsia="pl-PL"/>
        </w:rPr>
        <w:t>yć</w:t>
      </w:r>
      <w:r w:rsidRPr="00DF0A55">
        <w:rPr>
          <w:rFonts w:eastAsia="Times New Roman" w:cstheme="minorHAnsi"/>
          <w:lang w:val="x-none" w:eastAsia="pl-PL"/>
        </w:rPr>
        <w:t xml:space="preserve"> specyfikacj</w:t>
      </w:r>
      <w:r w:rsidRPr="00DF0A55">
        <w:rPr>
          <w:rFonts w:eastAsia="Times New Roman" w:cstheme="minorHAnsi"/>
          <w:lang w:eastAsia="pl-PL"/>
        </w:rPr>
        <w:t>ę</w:t>
      </w:r>
      <w:r w:rsidRPr="00DF0A55">
        <w:rPr>
          <w:rFonts w:eastAsia="Times New Roman" w:cstheme="minorHAnsi"/>
          <w:lang w:val="x-none" w:eastAsia="pl-PL"/>
        </w:rPr>
        <w:t xml:space="preserve"> dotycząc</w:t>
      </w:r>
      <w:r w:rsidRPr="00DF0A55">
        <w:rPr>
          <w:rFonts w:eastAsia="Times New Roman" w:cstheme="minorHAnsi"/>
          <w:lang w:eastAsia="pl-PL"/>
        </w:rPr>
        <w:t>ą</w:t>
      </w:r>
      <w:r w:rsidRPr="00DF0A55">
        <w:rPr>
          <w:rFonts w:eastAsia="Times New Roman" w:cstheme="minorHAnsi"/>
          <w:lang w:val="x-none" w:eastAsia="pl-PL"/>
        </w:rPr>
        <w:t xml:space="preserve"> przedmiotu zamówienia </w:t>
      </w:r>
      <w:r w:rsidRPr="00DF0A55">
        <w:rPr>
          <w:rFonts w:eastAsia="Times New Roman" w:cstheme="minorHAnsi"/>
          <w:lang w:eastAsia="pl-PL"/>
        </w:rPr>
        <w:t>wskazanego</w:t>
      </w:r>
      <w:r w:rsidRPr="00DF0A55">
        <w:rPr>
          <w:rFonts w:eastAsia="Times New Roman" w:cstheme="minorHAnsi"/>
          <w:lang w:val="x-none" w:eastAsia="pl-PL"/>
        </w:rPr>
        <w:t xml:space="preserve"> na fakturze</w:t>
      </w:r>
      <w:r w:rsidRPr="00DF0A55">
        <w:rPr>
          <w:rFonts w:eastAsia="Times New Roman" w:cstheme="minorHAnsi"/>
          <w:lang w:eastAsia="pl-PL"/>
        </w:rPr>
        <w:t>/rachunku.</w:t>
      </w:r>
    </w:p>
    <w:p w14:paraId="77FC1A07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Wykonawca zobowiązany jest do ustalenia z Koordynatorem ze Szkoły oraz Zamawiającym szczegółowego Harmonogramu szkoleń najpóźniej 14 dni przed planowanym formą wsparcia ze względu na koordynację pracy w danym Zespole Szkół. </w:t>
      </w:r>
    </w:p>
    <w:p w14:paraId="1D7F8471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Zamawiający zastrzega sobie prawo bezkosztowego przesunięcia/zmiany terminu/odwołania szkolenia najpóźniej na 7 dni kalendarzowych przed pierwotnie ustaloną datą. </w:t>
      </w:r>
    </w:p>
    <w:p w14:paraId="4008AD4E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Zamawiające dopuszcza zmiany w harmonogramie szkoleń.</w:t>
      </w:r>
    </w:p>
    <w:p w14:paraId="27ED6367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Wykonawca zobowiązany jest do sprawnej i terminowej realizacji zamówienia oraz współpracy z Zamawiającym.</w:t>
      </w:r>
    </w:p>
    <w:p w14:paraId="590B26A1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val="x-none" w:eastAsia="pl-PL"/>
        </w:rPr>
      </w:pPr>
      <w:r w:rsidRPr="00DF0A55">
        <w:rPr>
          <w:rFonts w:eastAsia="Times New Roman" w:cstheme="minorHAnsi"/>
          <w:lang w:eastAsia="pl-PL"/>
        </w:rPr>
        <w:t>Podczas realizacji usługi nie można promować marek komercyjnych.</w:t>
      </w:r>
    </w:p>
    <w:p w14:paraId="1BD5E1E1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Wykonawca zobowiązany jest do umożliwienia organom kontrolującym realizację Projektu, wglądu do dokumentów związanych z realizacją zamówienia</w:t>
      </w:r>
    </w:p>
    <w:p w14:paraId="77474416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val="x-none" w:eastAsia="pl-PL"/>
        </w:rPr>
      </w:pPr>
      <w:r w:rsidRPr="00DF0A55">
        <w:rPr>
          <w:rFonts w:eastAsia="Times New Roman" w:cstheme="minorHAnsi"/>
          <w:lang w:eastAsia="pl-PL"/>
        </w:rPr>
        <w:t>Zamawiający zastrzega sobie prawo do naliczenia kary umownej w wysokości do 20% wynagrodzenia Wykonawcy w zakresie wartości pełnej usługi - w przypadku niewykonania lub nienależytego wykonania umowy z wyłączeniem okoliczności, za które odpowiedzialność spoczywa na Zamawiającym.</w:t>
      </w:r>
    </w:p>
    <w:p w14:paraId="040BE78C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Zamawiający zastrzega sobie prawo do naliczenia kary umownej w wysokości do 20% wynagrodzenia Wykonawcy w zakresie wartości pełnej usługi – w przypadku, gdy Zamawiający odstąpił od umowy z powodu okoliczności, za które odpowiedzialność spoczywa na Wykonawcy.</w:t>
      </w:r>
    </w:p>
    <w:p w14:paraId="57BE9A88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Zamawiający zastrzega sobie prawo do naliczenia kary umownej w wysokości do 20% wynagrodzenia Wykonawcy w zakresie wartości pełnej usługi - w przypadku odwołania przez Wykonawcę terminu realizacji poszczególnego zamówienia w terminie krótszym niż na 7 dni przed planowaną i zaakceptowaną przez Zamawiającego usługą. </w:t>
      </w:r>
    </w:p>
    <w:p w14:paraId="463B47D8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val="x-none" w:eastAsia="pl-PL"/>
        </w:rPr>
      </w:pPr>
      <w:r w:rsidRPr="00DF0A55">
        <w:rPr>
          <w:rFonts w:eastAsia="Times New Roman" w:cstheme="minorHAnsi"/>
          <w:lang w:eastAsia="pl-PL"/>
        </w:rPr>
        <w:t>Zamawiający zastrzega sobie prawo do potrącenia naliczonych kar umownych z wynagrodzenia Wykonawcy. Naliczenia kar umownych nie wyklucza dochodzenia od Wykonawcy odszkodowań przewyższających kary umowne na zasadach ogólnych.</w:t>
      </w:r>
    </w:p>
    <w:p w14:paraId="6B400DA5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Podczas realizacji usługi Wykonawca zobowiązany jest do wdrożenia wszystkich zasad bezpieczeństwa, które wynikają z nałożonego przepisami prawa reżimu sanitarnego, mającego na celu zapobieganie, przeciwdziałanie i zwalczanie COVID-19 z uwzględnieniem przepisów regulujących funkcjonowanie jednostek systemu oświaty w przedmiotowym zakresie.  Wdrożone wymagania reżimu sanitarnego stosowane będą wobec wszystkich pracowników, współpracowników oraz uczestników wszystkich zajęć. </w:t>
      </w:r>
    </w:p>
    <w:p w14:paraId="13586D87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 przypadku pojawienia się dodatkowych wytycznych i obostrzeń w zakresie zasad bezpieczeństwa o czym, Wykonawca zobowiązany jest dostosować się do nich, a w przypadku, kiedy nie będzie to możliwe - wstrzymać realizację zadań wynikających z zawartej umowy i poinformować o tym Zamawiającego oraz Dyrekcję poszczególnych Zespołów Szkół oraz wypracować wspólne rozwiązanie w kwestii dalszej realizacji umowy.</w:t>
      </w:r>
    </w:p>
    <w:p w14:paraId="426E8DD0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val="x-none" w:eastAsia="pl-PL"/>
        </w:rPr>
      </w:pPr>
      <w:r w:rsidRPr="00DF0A55">
        <w:rPr>
          <w:rFonts w:eastAsia="Times New Roman" w:cstheme="minorHAnsi"/>
          <w:lang w:eastAsia="pl-PL"/>
        </w:rPr>
        <w:t xml:space="preserve">W przypadku stwierdzenia przez uprawniony organ kontrolujący uchybień, w zakresie, o którym mowa w ustępie </w:t>
      </w:r>
      <w:r w:rsidRPr="00DF0A55">
        <w:rPr>
          <w:rFonts w:eastAsia="Times New Roman" w:cstheme="minorHAnsi"/>
          <w:b/>
          <w:bCs/>
          <w:lang w:eastAsia="pl-PL"/>
        </w:rPr>
        <w:t>p</w:t>
      </w:r>
      <w:r w:rsidRPr="00DF0A55">
        <w:rPr>
          <w:rFonts w:eastAsia="Times New Roman" w:cstheme="minorHAnsi"/>
          <w:lang w:eastAsia="pl-PL"/>
        </w:rPr>
        <w:t xml:space="preserve"> powyżej, koszty kar i grzywien ponosi Wykonawca.</w:t>
      </w:r>
    </w:p>
    <w:p w14:paraId="26434020" w14:textId="77777777" w:rsidR="000547A6" w:rsidRPr="00DF0A55" w:rsidRDefault="000547A6" w:rsidP="00DF0A55">
      <w:pPr>
        <w:widowControl w:val="0"/>
        <w:numPr>
          <w:ilvl w:val="0"/>
          <w:numId w:val="18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lang w:val="x-none" w:eastAsia="pl-PL"/>
        </w:rPr>
      </w:pPr>
      <w:r w:rsidRPr="00DF0A55">
        <w:rPr>
          <w:rFonts w:eastAsia="Times New Roman" w:cstheme="minorHAnsi"/>
          <w:lang w:eastAsia="pl-PL"/>
        </w:rPr>
        <w:lastRenderedPageBreak/>
        <w:t xml:space="preserve">Zamawiający dopuszcza zmiany zakresu umowy zawartej z Wykonawcą (zgodnie z zapisami rozdziału 3.2 Wytycznych dotyczących kwalifikowalności wydatków na lata 2021-2027 z dnia 14 marca 2025. </w:t>
      </w:r>
    </w:p>
    <w:p w14:paraId="7CFFE41D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 szczególności w przypadkach, gdy:</w:t>
      </w:r>
    </w:p>
    <w:p w14:paraId="7FDF1A3A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• zmiana nie prowadzi do zmiany charakteru zawartej umowy w stosunku do złożonej oferty, chyba że została przewidziana w zapytaniu ofertowym w postaci jednoznacznych postanowień umownych określających zakres, charakter oraz warunki dopuszczalnych zmian;</w:t>
      </w:r>
    </w:p>
    <w:p w14:paraId="2CFE2047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lub:</w:t>
      </w:r>
    </w:p>
    <w:p w14:paraId="2C290B5A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• zmiana dotyczy realizacji dodatkowych usług lub dostaw, które nie były objęte zamówieniem podstawowym, a które stały się niezbędne do prawidłowego wykonania umowy, przy jednoczesnym spełnieniu następujących warunków:</w:t>
      </w:r>
    </w:p>
    <w:p w14:paraId="3DA54114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– zmiana wykonawcy nie jest możliwa z powodów technicznych lub ekonomicznych,</w:t>
      </w:r>
    </w:p>
    <w:p w14:paraId="07BE7DC0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– zmiana wykonawcy powodowałaby istotną niedogodność lub znaczne zwiększenie kosztów dla Zamawiającego,</w:t>
      </w:r>
    </w:p>
    <w:p w14:paraId="31EAEE4A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– łączna wartość zmian nie przekracza 50% pierwotnej wartości umowy;</w:t>
      </w:r>
    </w:p>
    <w:p w14:paraId="1CC467EC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lub:</w:t>
      </w:r>
    </w:p>
    <w:p w14:paraId="35D396D0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• zmiana umowy wynika z okoliczności, których nie można było przewidzieć na etapie zawarcia umowy, działając z należytą starannością, a ponadto:</w:t>
      </w:r>
    </w:p>
    <w:p w14:paraId="114D6762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– zmiana nie prowadzi do zmiany charakteru zamówienia,</w:t>
      </w:r>
    </w:p>
    <w:p w14:paraId="6183C875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709"/>
        <w:jc w:val="both"/>
        <w:rPr>
          <w:rFonts w:eastAsia="Times New Roman" w:cstheme="minorHAnsi"/>
          <w:b/>
          <w:lang w:eastAsia="pl-PL"/>
        </w:rPr>
      </w:pPr>
      <w:r w:rsidRPr="00DF0A55">
        <w:rPr>
          <w:rFonts w:eastAsia="Times New Roman" w:cstheme="minorHAnsi"/>
          <w:lang w:eastAsia="pl-PL"/>
        </w:rPr>
        <w:t>– wartość zmiany nie przekracza 50% pierwotnej wartości umowy</w:t>
      </w:r>
      <w:r w:rsidRPr="00DF0A55">
        <w:rPr>
          <w:rFonts w:eastAsia="Times New Roman" w:cstheme="minorHAnsi"/>
          <w:b/>
          <w:lang w:eastAsia="pl-PL"/>
        </w:rPr>
        <w:t xml:space="preserve">. </w:t>
      </w:r>
    </w:p>
    <w:p w14:paraId="17AE10A4" w14:textId="77777777" w:rsidR="000547A6" w:rsidRPr="00DF0A55" w:rsidRDefault="000547A6" w:rsidP="00DF0A55">
      <w:pPr>
        <w:pStyle w:val="Akapitzlist"/>
        <w:widowControl w:val="0"/>
        <w:numPr>
          <w:ilvl w:val="0"/>
          <w:numId w:val="328"/>
        </w:numPr>
        <w:suppressAutoHyphens/>
        <w:autoSpaceDE w:val="0"/>
        <w:spacing w:after="0" w:line="240" w:lineRule="auto"/>
        <w:ind w:left="568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Umowa może zostać rozwiązana przez każdą ze Stron z zachowaniem 2 - tygodniowego okresu wypowiedzenia. Rozwiązanie Umowy wymaga zachowania formy pisemnej pod rygorem nieważności.</w:t>
      </w:r>
    </w:p>
    <w:p w14:paraId="0BC118C8" w14:textId="77777777" w:rsidR="000547A6" w:rsidRPr="00DF0A55" w:rsidRDefault="000547A6" w:rsidP="00DF0A55">
      <w:pPr>
        <w:pStyle w:val="Akapitzlist"/>
        <w:widowControl w:val="0"/>
        <w:numPr>
          <w:ilvl w:val="0"/>
          <w:numId w:val="328"/>
        </w:numPr>
        <w:suppressAutoHyphens/>
        <w:autoSpaceDE w:val="0"/>
        <w:spacing w:after="0" w:line="24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Zamawiającemu przysługuje prawo rozwiązania niniejszej Umowy za 2 – tygodniowym okresem wypowiedzenia, w przypadku, gdy Wykonawca narusza postanowienia Umowy lub nie wywiązuje się z postanowień objętych Umową. </w:t>
      </w:r>
    </w:p>
    <w:p w14:paraId="09E062C9" w14:textId="77777777" w:rsidR="000547A6" w:rsidRPr="00DF0A55" w:rsidRDefault="000547A6" w:rsidP="00DF0A55">
      <w:pPr>
        <w:pStyle w:val="Akapitzlist"/>
        <w:widowControl w:val="0"/>
        <w:numPr>
          <w:ilvl w:val="0"/>
          <w:numId w:val="32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color w:val="000000" w:themeColor="text1"/>
          <w:lang w:eastAsia="pl-PL"/>
        </w:rPr>
      </w:pPr>
      <w:r w:rsidRPr="00DF0A55">
        <w:rPr>
          <w:rFonts w:eastAsia="Times New Roman" w:cstheme="minorHAnsi"/>
          <w:color w:val="000000" w:themeColor="text1"/>
          <w:lang w:eastAsia="pl-PL"/>
        </w:rPr>
        <w:t>Dopuszcza się możliwość zmiany ustaleń terminu wykonania niniejszej Umowy, kiedy data dostarczenia przedmiotu Umowy będzie niemożliwa do zrealizowania, a spowodowana:</w:t>
      </w:r>
    </w:p>
    <w:p w14:paraId="003A805B" w14:textId="77777777" w:rsidR="000547A6" w:rsidRPr="00DF0A55" w:rsidRDefault="000547A6" w:rsidP="00DF0A55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ind w:left="993"/>
        <w:jc w:val="both"/>
        <w:rPr>
          <w:rFonts w:eastAsia="Times New Roman" w:cstheme="minorHAnsi"/>
          <w:color w:val="000000" w:themeColor="text1"/>
          <w:lang w:eastAsia="pl-PL"/>
        </w:rPr>
      </w:pPr>
      <w:r w:rsidRPr="00DF0A55">
        <w:rPr>
          <w:rFonts w:eastAsia="Times New Roman" w:cstheme="minorHAnsi"/>
          <w:color w:val="000000" w:themeColor="text1"/>
          <w:lang w:eastAsia="pl-PL"/>
        </w:rPr>
        <w:t>epidemią stwierdzona przez uprawnione do tego organy lokalne lub państwowe, klęską żywiołową, strajkiem lub stanem wyjątkowym,</w:t>
      </w:r>
    </w:p>
    <w:p w14:paraId="5F5AD389" w14:textId="77777777" w:rsidR="000547A6" w:rsidRPr="00DF0A55" w:rsidRDefault="000547A6" w:rsidP="00DF0A55">
      <w:pPr>
        <w:pStyle w:val="Akapitzlist"/>
        <w:widowControl w:val="0"/>
        <w:numPr>
          <w:ilvl w:val="0"/>
          <w:numId w:val="25"/>
        </w:numPr>
        <w:suppressAutoHyphens/>
        <w:autoSpaceDE w:val="0"/>
        <w:spacing w:after="0" w:line="240" w:lineRule="auto"/>
        <w:ind w:left="993"/>
        <w:jc w:val="both"/>
        <w:rPr>
          <w:rFonts w:eastAsia="Times New Roman" w:cstheme="minorHAnsi"/>
          <w:color w:val="000000" w:themeColor="text1"/>
          <w:lang w:eastAsia="pl-PL"/>
        </w:rPr>
      </w:pPr>
      <w:r w:rsidRPr="00DF0A55">
        <w:rPr>
          <w:rFonts w:eastAsia="Times New Roman" w:cstheme="minorHAnsi"/>
          <w:color w:val="000000" w:themeColor="text1"/>
          <w:lang w:eastAsia="pl-PL"/>
        </w:rPr>
        <w:t>następstwem wprowadzania zmian w obowiązujących przepisach prawnych mających wpływ na realizację przedmiotu zamówienia.</w:t>
      </w:r>
    </w:p>
    <w:p w14:paraId="3A721C9E" w14:textId="77777777" w:rsidR="000547A6" w:rsidRPr="00DF0A55" w:rsidRDefault="000547A6" w:rsidP="00DF0A55">
      <w:pPr>
        <w:pStyle w:val="Akapitzlist"/>
        <w:widowControl w:val="0"/>
        <w:numPr>
          <w:ilvl w:val="0"/>
          <w:numId w:val="328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Zamawiający przewiduje możliwość zmian Umowy o udzielenie zamówienia w zakresie: oczywistych omyłek pisarskich, warunków lub terminów płatności, w szczególności w przypadku konieczności uwzględnienia okoliczności, których nie można było przewidzieć w chwili zawarcia umowy o udzielenie zamówienia, jak również w przypadku, gdy ze względu na interes Zamawiającego zmiana warunków oraz terminu płatności będzie konieczna, z przyczyn zewnętrznych niezależnych od Zamawiającego oraz Wykonawcy, a mających wpływ na prawidłową realizację zamówienia.</w:t>
      </w:r>
    </w:p>
    <w:p w14:paraId="46C0A633" w14:textId="77777777" w:rsidR="000547A6" w:rsidRPr="00DF0A55" w:rsidRDefault="000547A6" w:rsidP="00DF0A55">
      <w:pPr>
        <w:pStyle w:val="Akapitzlist"/>
        <w:widowControl w:val="0"/>
        <w:numPr>
          <w:ilvl w:val="2"/>
          <w:numId w:val="17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Wykonawca zobowiązany jest do wykorzystania w zakresie kształcenia zawodowego, zasobów dostępnych na Zintegrowanej Platformie Edukacyjnej (ZPE) oraz rozwiązań wypracowanych w ramach PO WER.</w:t>
      </w:r>
    </w:p>
    <w:p w14:paraId="67B4D355" w14:textId="39FBB1DE" w:rsidR="000547A6" w:rsidRPr="00482420" w:rsidRDefault="000547A6" w:rsidP="00482420">
      <w:pPr>
        <w:pStyle w:val="Akapitzlist"/>
        <w:numPr>
          <w:ilvl w:val="2"/>
          <w:numId w:val="17"/>
        </w:numPr>
        <w:rPr>
          <w:rFonts w:cstheme="minorHAnsi"/>
          <w:bCs/>
        </w:rPr>
      </w:pPr>
      <w:r w:rsidRPr="00482420">
        <w:rPr>
          <w:rFonts w:eastAsia="Times New Roman" w:cstheme="minorHAnsi"/>
          <w:lang w:eastAsia="pl-PL"/>
        </w:rPr>
        <w:t xml:space="preserve">Wybrany Wykonawca nie może zatrudnić do wykonania przedmiotu zamówienia nauczycieli/metodyków będących pracownikami szkół, które są partnerami w Projekcie, tj. </w:t>
      </w:r>
      <w:r w:rsidRPr="00482420">
        <w:rPr>
          <w:rFonts w:cstheme="minorHAnsi"/>
          <w:bCs/>
        </w:rPr>
        <w:t>Zespołu, Zespołu Szkół Zawodowych w Bogatyni</w:t>
      </w:r>
      <w:r w:rsidR="00482420" w:rsidRPr="00482420">
        <w:rPr>
          <w:rFonts w:cstheme="minorHAnsi"/>
          <w:bCs/>
        </w:rPr>
        <w:t xml:space="preserve">, </w:t>
      </w:r>
      <w:r w:rsidR="00482420" w:rsidRPr="00482420">
        <w:rPr>
          <w:rFonts w:cstheme="minorHAnsi"/>
          <w:bCs/>
        </w:rPr>
        <w:t>Zespoł</w:t>
      </w:r>
      <w:r w:rsidR="00482420">
        <w:rPr>
          <w:rFonts w:cstheme="minorHAnsi"/>
          <w:bCs/>
        </w:rPr>
        <w:t>u</w:t>
      </w:r>
      <w:r w:rsidR="00482420" w:rsidRPr="00482420">
        <w:rPr>
          <w:rFonts w:cstheme="minorHAnsi"/>
          <w:bCs/>
        </w:rPr>
        <w:t xml:space="preserve"> Szkół Zawodowych i Licealnych w Zgorzelcu</w:t>
      </w:r>
      <w:r w:rsidR="00482420">
        <w:rPr>
          <w:rFonts w:cstheme="minorHAnsi"/>
          <w:bCs/>
        </w:rPr>
        <w:t>.</w:t>
      </w:r>
    </w:p>
    <w:p w14:paraId="1F1C57CC" w14:textId="77777777" w:rsidR="000547A6" w:rsidRDefault="000547A6" w:rsidP="00DF0A55">
      <w:pPr>
        <w:pStyle w:val="Akapitzlist"/>
        <w:numPr>
          <w:ilvl w:val="2"/>
          <w:numId w:val="17"/>
        </w:numPr>
        <w:spacing w:after="0" w:line="240" w:lineRule="auto"/>
        <w:ind w:left="357" w:hanging="357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Wykonawca podczas realizacji zamówienia zobowiązany jest do stosowania zaleceń zgodnych z art. 21 ust. 3 Ustawy z dnia 13 maja 2016 r. o przeciwdziałaniu zagrożeniom przestępczością na tle seksualnym i ochronie małoletnich, oraz zaleceń Ustawy o ochronie małoletnich tzw ustawy Kamilka, oraz do dostarczenia niezbędnej dokumentacji wymaganej w ramach każdej z w/w ustaw.</w:t>
      </w:r>
    </w:p>
    <w:p w14:paraId="7B48DE96" w14:textId="77777777" w:rsidR="00CD4D22" w:rsidRDefault="00CD4D22" w:rsidP="00CD4D22">
      <w:pPr>
        <w:pStyle w:val="Akapitzlist"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76E9B9B5" w14:textId="77777777" w:rsidR="00CD4D22" w:rsidRPr="00DF0A55" w:rsidRDefault="00CD4D22" w:rsidP="00CD4D22">
      <w:pPr>
        <w:pStyle w:val="Akapitzlist"/>
        <w:spacing w:after="0" w:line="240" w:lineRule="auto"/>
        <w:ind w:left="357"/>
        <w:jc w:val="both"/>
        <w:rPr>
          <w:rFonts w:eastAsia="Times New Roman" w:cstheme="minorHAnsi"/>
          <w:lang w:eastAsia="pl-PL"/>
        </w:rPr>
      </w:pPr>
    </w:p>
    <w:p w14:paraId="1D60E083" w14:textId="77777777" w:rsidR="000547A6" w:rsidRPr="00DF0A55" w:rsidRDefault="000547A6" w:rsidP="00DF0A55">
      <w:pPr>
        <w:pStyle w:val="Akapitzlist"/>
        <w:autoSpaceDE w:val="0"/>
        <w:autoSpaceDN w:val="0"/>
        <w:adjustRightInd w:val="0"/>
        <w:spacing w:after="23" w:line="240" w:lineRule="auto"/>
        <w:ind w:left="709"/>
        <w:jc w:val="both"/>
        <w:rPr>
          <w:rFonts w:cstheme="minorHAnsi"/>
        </w:rPr>
      </w:pPr>
    </w:p>
    <w:p w14:paraId="2891CC4C" w14:textId="154C6F95" w:rsidR="000547A6" w:rsidRPr="00DF0A55" w:rsidRDefault="000547A6" w:rsidP="00CD4D22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/>
          <w:lang w:eastAsia="pl-PL"/>
        </w:rPr>
        <w:lastRenderedPageBreak/>
        <w:t>WYMAGANIA WOBEC WYKONAWCY</w:t>
      </w:r>
      <w:r w:rsidRPr="00DF0A55">
        <w:rPr>
          <w:rFonts w:eastAsia="Times New Roman" w:cstheme="minorHAnsi"/>
          <w:b/>
          <w:color w:val="000000"/>
          <w:lang w:eastAsia="pl-PL"/>
        </w:rPr>
        <w:t xml:space="preserve"> - </w:t>
      </w:r>
      <w:r w:rsidRPr="00DF0A55">
        <w:rPr>
          <w:rFonts w:cstheme="minorHAnsi"/>
          <w:b/>
          <w:lang w:eastAsia="pl-PL"/>
        </w:rPr>
        <w:t>WARUNKI UDZIAŁU W POSTĘPOWANIU</w:t>
      </w:r>
    </w:p>
    <w:p w14:paraId="7C5736C1" w14:textId="77777777" w:rsidR="000547A6" w:rsidRPr="00DF0A55" w:rsidRDefault="000547A6" w:rsidP="00DF0A55">
      <w:pPr>
        <w:pStyle w:val="Akapitzlist"/>
        <w:spacing w:before="240" w:after="0" w:line="240" w:lineRule="auto"/>
        <w:ind w:left="284"/>
        <w:jc w:val="both"/>
        <w:rPr>
          <w:rFonts w:cstheme="minorHAnsi"/>
        </w:rPr>
      </w:pPr>
    </w:p>
    <w:p w14:paraId="38DC7E54" w14:textId="77777777" w:rsidR="000547A6" w:rsidRPr="00DF0A55" w:rsidRDefault="000547A6" w:rsidP="00DF0A55">
      <w:pPr>
        <w:pStyle w:val="Akapitzlist"/>
        <w:widowControl w:val="0"/>
        <w:numPr>
          <w:ilvl w:val="0"/>
          <w:numId w:val="29"/>
        </w:numPr>
        <w:suppressAutoHyphens/>
        <w:spacing w:line="240" w:lineRule="auto"/>
        <w:jc w:val="both"/>
        <w:rPr>
          <w:rFonts w:cstheme="minorHAnsi"/>
        </w:rPr>
      </w:pPr>
      <w:r w:rsidRPr="00DF0A55">
        <w:rPr>
          <w:rFonts w:cstheme="minorHAnsi"/>
        </w:rPr>
        <w:t xml:space="preserve">O udzielenie zamówienia mogą ubiegać się Wykonawcy, którzy </w:t>
      </w:r>
      <w:r w:rsidRPr="00DF0A55">
        <w:rPr>
          <w:rFonts w:cstheme="minorHAnsi"/>
          <w:b/>
          <w:bCs/>
        </w:rPr>
        <w:t>NIE</w:t>
      </w:r>
      <w:r w:rsidRPr="00DF0A55">
        <w:rPr>
          <w:rFonts w:cstheme="minorHAnsi"/>
        </w:rPr>
        <w:t xml:space="preserve"> są powiązani kapitałowo lub osobowo z Zamawiającym. </w:t>
      </w:r>
    </w:p>
    <w:p w14:paraId="7DE72BDC" w14:textId="77777777" w:rsidR="000547A6" w:rsidRPr="00DF0A55" w:rsidRDefault="000547A6" w:rsidP="00DF0A55">
      <w:pPr>
        <w:pStyle w:val="Akapitzlist"/>
        <w:widowControl w:val="0"/>
        <w:suppressAutoHyphens/>
        <w:spacing w:line="240" w:lineRule="auto"/>
        <w:jc w:val="both"/>
        <w:rPr>
          <w:rFonts w:cstheme="minorHAnsi"/>
        </w:rPr>
      </w:pPr>
      <w:r w:rsidRPr="00DF0A55">
        <w:rPr>
          <w:rFonts w:cstheme="minorHAnsi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 przygotowaniem i przeprowadzeniem procedury wyboru wykonawcy a wykonawcą, polegające w szczególności na:</w:t>
      </w:r>
    </w:p>
    <w:p w14:paraId="288AA4D6" w14:textId="77777777" w:rsidR="000547A6" w:rsidRPr="00DF0A55" w:rsidRDefault="000547A6" w:rsidP="00DF0A55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 xml:space="preserve">•  uczestniczeniu w spółce jako wspólnik spółki cywilnej lub spółki osobowej, </w:t>
      </w:r>
    </w:p>
    <w:p w14:paraId="69E280C7" w14:textId="77777777" w:rsidR="000547A6" w:rsidRPr="00DF0A55" w:rsidRDefault="000547A6" w:rsidP="00DF0A55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 xml:space="preserve">• posiadanie co najmniej 10% udziałów lub akcji (o ile niższy próg nie wynika z przepisów prawa), </w:t>
      </w:r>
    </w:p>
    <w:p w14:paraId="317346BC" w14:textId="77777777" w:rsidR="000547A6" w:rsidRPr="00DF0A55" w:rsidRDefault="000547A6" w:rsidP="00DF0A55">
      <w:pPr>
        <w:pStyle w:val="Akapitzlist"/>
        <w:widowControl w:val="0"/>
        <w:suppressAutoHyphens/>
        <w:spacing w:line="240" w:lineRule="auto"/>
        <w:jc w:val="both"/>
        <w:rPr>
          <w:rFonts w:cstheme="minorHAnsi"/>
        </w:rPr>
      </w:pPr>
      <w:r w:rsidRPr="00DF0A55">
        <w:rPr>
          <w:rFonts w:cstheme="minorHAnsi"/>
          <w:bCs/>
        </w:rPr>
        <w:t>pełnieniu funkcji członka organu nadzorczego lub zarządzającego, prokurenta, pełnomocnika,</w:t>
      </w:r>
    </w:p>
    <w:p w14:paraId="2E6D581D" w14:textId="77777777" w:rsidR="000547A6" w:rsidRPr="00DF0A55" w:rsidRDefault="000547A6" w:rsidP="00DF0A55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• pozostawanie w związku małżeńskim, w stosunku pokrewieństwa lub powinowactwa w linii prostej, pokrewieństwa lub powinowactwa w linii bocznej do drugiego stopnia, lub związaniu z tytułu przysposobienia, opieki lub kurateli albo • pozostawaniu we wspólnym pożyciu z wykonawcą, jego zastępcą prawnym lub członkami organów zarządzających lub organów nadzorczych wykonawców ubiegających się o udzielenie zamówienia,</w:t>
      </w:r>
    </w:p>
    <w:p w14:paraId="33DA24C1" w14:textId="77777777" w:rsidR="000547A6" w:rsidRPr="00DF0A55" w:rsidRDefault="000547A6" w:rsidP="00DF0A55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• pozostawanie z wykonawcą w takim stosunku prawnym lub faktycznym, że istnieje uzasadniona wątpliwość co do bezstronności lub niezależności w związku z postępowaniem o udzielenie zamówienia.</w:t>
      </w:r>
    </w:p>
    <w:p w14:paraId="52C0E03F" w14:textId="77777777" w:rsidR="000547A6" w:rsidRPr="00DF0A55" w:rsidRDefault="000547A6" w:rsidP="00DF0A55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</w:rPr>
      </w:pPr>
    </w:p>
    <w:p w14:paraId="4C67AC73" w14:textId="77777777" w:rsidR="000547A6" w:rsidRPr="00DF0A55" w:rsidRDefault="000547A6" w:rsidP="00DF0A55">
      <w:pPr>
        <w:pStyle w:val="Akapitzlist"/>
        <w:widowControl w:val="0"/>
        <w:numPr>
          <w:ilvl w:val="0"/>
          <w:numId w:val="29"/>
        </w:numPr>
        <w:suppressAutoHyphens/>
        <w:spacing w:line="240" w:lineRule="auto"/>
        <w:jc w:val="both"/>
        <w:rPr>
          <w:rFonts w:cstheme="minorHAnsi"/>
          <w:bCs/>
        </w:rPr>
      </w:pPr>
      <w:r w:rsidRPr="00DF0A55">
        <w:rPr>
          <w:rFonts w:cstheme="minorHAnsi"/>
        </w:rPr>
        <w:t>O udzielenie zamówienia mogą ubiegać się Wykonawcy, którzy nie pozostają w konflikcie interesów z 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404F9045" w14:textId="77777777" w:rsidR="000547A6" w:rsidRPr="00DF0A55" w:rsidRDefault="000547A6" w:rsidP="00DF0A55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cstheme="minorHAnsi"/>
          <w:i/>
        </w:rPr>
      </w:pPr>
      <w:r w:rsidRPr="00DF0A55">
        <w:rPr>
          <w:rFonts w:cstheme="minorHAnsi"/>
          <w:i/>
        </w:rPr>
        <w:t>Osobą upoważnioną do zaciągania zobowiązań w imieniu Zamawiającego jest: Zgodnie z KRS (0000246895).</w:t>
      </w:r>
    </w:p>
    <w:p w14:paraId="475E6E66" w14:textId="1D570192" w:rsidR="000547A6" w:rsidRPr="00DF0A55" w:rsidRDefault="000547A6" w:rsidP="00DF0A55">
      <w:pPr>
        <w:pStyle w:val="Akapitzlist"/>
        <w:widowControl w:val="0"/>
        <w:numPr>
          <w:ilvl w:val="0"/>
          <w:numId w:val="28"/>
        </w:numPr>
        <w:suppressAutoHyphens/>
        <w:spacing w:after="0" w:line="240" w:lineRule="auto"/>
        <w:jc w:val="both"/>
        <w:rPr>
          <w:rFonts w:cstheme="minorHAnsi"/>
          <w:i/>
        </w:rPr>
      </w:pPr>
      <w:r w:rsidRPr="00DF0A55">
        <w:rPr>
          <w:rFonts w:cstheme="minorHAnsi"/>
          <w:i/>
        </w:rPr>
        <w:t>Osobą wykonującą w imieniu Zamawiającego czynności związane z przygotowaniem i przeprowadzeniem procedury wyboru Wykonawcy jest: Marta Chudek</w:t>
      </w:r>
      <w:r w:rsidR="00CD4D22">
        <w:rPr>
          <w:rFonts w:cstheme="minorHAnsi"/>
          <w:i/>
        </w:rPr>
        <w:t xml:space="preserve">, </w:t>
      </w:r>
      <w:r w:rsidR="00CD4D22" w:rsidRPr="00DF0A55">
        <w:rPr>
          <w:rFonts w:cstheme="minorHAnsi"/>
          <w:i/>
        </w:rPr>
        <w:t>Marlena Rajewska</w:t>
      </w:r>
      <w:r w:rsidR="00CD4D22">
        <w:rPr>
          <w:rFonts w:cstheme="minorHAnsi"/>
          <w:i/>
        </w:rPr>
        <w:t>.</w:t>
      </w:r>
    </w:p>
    <w:p w14:paraId="0CBE15E6" w14:textId="77777777" w:rsidR="000547A6" w:rsidRPr="00DF0A55" w:rsidRDefault="000547A6" w:rsidP="00DF0A55">
      <w:pPr>
        <w:pStyle w:val="Akapitzlist"/>
        <w:widowControl w:val="0"/>
        <w:suppressAutoHyphens/>
        <w:spacing w:after="0" w:line="240" w:lineRule="auto"/>
        <w:jc w:val="both"/>
        <w:rPr>
          <w:rFonts w:cstheme="minorHAnsi"/>
        </w:rPr>
      </w:pPr>
      <w:r w:rsidRPr="00DF0A55">
        <w:rPr>
          <w:rFonts w:cstheme="minorHAnsi"/>
        </w:rPr>
        <w:t xml:space="preserve">Warunek ten zostanie zweryfikowany na podstawie załącznika nr 2 do zapytania ofertowego, zawierającego w treści stosowne oświadczenie. </w:t>
      </w:r>
      <w:r w:rsidRPr="00DF0A55">
        <w:rPr>
          <w:rFonts w:cstheme="minorHAnsi"/>
          <w:u w:val="single"/>
        </w:rPr>
        <w:t>Brak załącznika oraz brak poprawnie wypełnionego załącznika skutkować będzie odrzuceniem oferty w całości</w:t>
      </w:r>
      <w:r w:rsidRPr="00DF0A55">
        <w:rPr>
          <w:rFonts w:cstheme="minorHAnsi"/>
        </w:rPr>
        <w:t>.</w:t>
      </w:r>
    </w:p>
    <w:p w14:paraId="735AE009" w14:textId="77777777" w:rsidR="000547A6" w:rsidRPr="00DF0A55" w:rsidRDefault="000547A6" w:rsidP="00DF0A55">
      <w:pPr>
        <w:pStyle w:val="Akapitzlist"/>
        <w:widowControl w:val="0"/>
        <w:suppressAutoHyphens/>
        <w:spacing w:after="0" w:line="240" w:lineRule="auto"/>
        <w:jc w:val="both"/>
        <w:rPr>
          <w:rFonts w:cstheme="minorHAnsi"/>
        </w:rPr>
      </w:pPr>
    </w:p>
    <w:p w14:paraId="00519E0D" w14:textId="77777777" w:rsidR="000547A6" w:rsidRPr="00DF0A55" w:rsidRDefault="000547A6" w:rsidP="00DF0A55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</w:rPr>
      </w:pPr>
      <w:r w:rsidRPr="00DF0A55">
        <w:rPr>
          <w:rFonts w:cstheme="minorHAnsi"/>
        </w:rPr>
        <w:t xml:space="preserve">O udzielenie zamówienia mogą ubiegać się Wykonawcy, którzy </w:t>
      </w:r>
      <w:bookmarkStart w:id="15" w:name="_Hlk36114866"/>
      <w:r w:rsidRPr="00DF0A55">
        <w:rPr>
          <w:rFonts w:cstheme="minorHAnsi"/>
        </w:rPr>
        <w:t xml:space="preserve">posiadają niezbędną wiedzę, doświadczenie i dysponują potencjałem technicznym, finansowym i osobami zdolnymi do wykonania zamówienia. </w:t>
      </w:r>
      <w:bookmarkEnd w:id="15"/>
    </w:p>
    <w:p w14:paraId="56291809" w14:textId="77777777" w:rsidR="000547A6" w:rsidRPr="00DF0A55" w:rsidRDefault="000547A6" w:rsidP="00DF0A55">
      <w:pPr>
        <w:pStyle w:val="Akapitzlist"/>
        <w:spacing w:line="240" w:lineRule="auto"/>
        <w:jc w:val="both"/>
        <w:rPr>
          <w:rFonts w:cstheme="minorHAnsi"/>
        </w:rPr>
      </w:pPr>
      <w:r w:rsidRPr="00DF0A55">
        <w:rPr>
          <w:rFonts w:cstheme="minorHAnsi"/>
        </w:rPr>
        <w:t xml:space="preserve">Powyższy warunek zostanie zweryfikowany na podstawie załącznika nr 3 do zapytania ofertowego, zawierającego w treści stosowne oświadczenie. </w:t>
      </w:r>
      <w:bookmarkStart w:id="16" w:name="_Hlk162444705"/>
      <w:bookmarkStart w:id="17" w:name="_Hlk162454524"/>
      <w:r w:rsidRPr="00DF0A55">
        <w:rPr>
          <w:rFonts w:cstheme="minorHAnsi"/>
        </w:rPr>
        <w:t>Brak załącznika oraz brak poprawnie wypełnionego załącznika skutkować będzie odrzuceniem oferty w całości</w:t>
      </w:r>
      <w:bookmarkEnd w:id="16"/>
      <w:bookmarkEnd w:id="17"/>
      <w:r w:rsidRPr="00DF0A55">
        <w:rPr>
          <w:rFonts w:cstheme="minorHAnsi"/>
        </w:rPr>
        <w:t>.</w:t>
      </w:r>
    </w:p>
    <w:p w14:paraId="018BFDC5" w14:textId="77777777" w:rsidR="000547A6" w:rsidRPr="00DF0A55" w:rsidRDefault="000547A6" w:rsidP="00DF0A55">
      <w:pPr>
        <w:pStyle w:val="Akapitzlist"/>
        <w:widowControl w:val="0"/>
        <w:numPr>
          <w:ilvl w:val="0"/>
          <w:numId w:val="29"/>
        </w:numPr>
        <w:suppressAutoHyphens/>
        <w:spacing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O udzielenie zamówienia mogą ubiegać się Wykonawcy, którzy:</w:t>
      </w:r>
    </w:p>
    <w:p w14:paraId="72933106" w14:textId="77777777" w:rsidR="000547A6" w:rsidRPr="00DF0A55" w:rsidRDefault="000547A6" w:rsidP="00DF0A55">
      <w:pPr>
        <w:pStyle w:val="Akapitzlist"/>
        <w:widowControl w:val="0"/>
        <w:numPr>
          <w:ilvl w:val="0"/>
          <w:numId w:val="329"/>
        </w:numPr>
        <w:suppressAutoHyphens/>
        <w:spacing w:line="240" w:lineRule="auto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posiadają niezbędną wiedzę i doświadczenie,</w:t>
      </w:r>
    </w:p>
    <w:p w14:paraId="13CCB7CF" w14:textId="544BEEB5" w:rsidR="000547A6" w:rsidRPr="00DF0A55" w:rsidRDefault="000547A6" w:rsidP="00DF0A55">
      <w:pPr>
        <w:pStyle w:val="Akapitzlist"/>
        <w:widowControl w:val="0"/>
        <w:numPr>
          <w:ilvl w:val="0"/>
          <w:numId w:val="329"/>
        </w:numPr>
        <w:suppressAutoHyphens/>
        <w:spacing w:line="240" w:lineRule="auto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 xml:space="preserve">w okresie ostatnich trzech lat przed upływem terminu składania ofert (a jeżeli okres prowadzenia działalności jest krótszy – w tym okresie) zrealizowali co najmniej </w:t>
      </w:r>
      <w:r w:rsidRPr="00DF0A55">
        <w:rPr>
          <w:rFonts w:cstheme="minorHAnsi"/>
          <w:b/>
          <w:bCs/>
        </w:rPr>
        <w:t>3 kursy/szkolenia o charakterze warsztatowym</w:t>
      </w:r>
      <w:r w:rsidRPr="00DF0A55">
        <w:rPr>
          <w:rFonts w:cstheme="minorHAnsi"/>
          <w:bCs/>
        </w:rPr>
        <w:t xml:space="preserve">, obejmujące </w:t>
      </w:r>
      <w:r w:rsidRPr="00DF0A55">
        <w:rPr>
          <w:rFonts w:cstheme="minorHAnsi"/>
          <w:b/>
          <w:bCs/>
        </w:rPr>
        <w:t>minimum 6 godzin każde</w:t>
      </w:r>
      <w:r w:rsidR="00175C11" w:rsidRPr="00DF0A55">
        <w:rPr>
          <w:rFonts w:cstheme="minorHAnsi"/>
          <w:bCs/>
        </w:rPr>
        <w:t>,</w:t>
      </w:r>
    </w:p>
    <w:p w14:paraId="2FB42C2F" w14:textId="00117837" w:rsidR="000547A6" w:rsidRPr="00DF0A55" w:rsidRDefault="000547A6" w:rsidP="00DF0A55">
      <w:pPr>
        <w:pStyle w:val="Akapitzlist"/>
        <w:widowControl w:val="0"/>
        <w:numPr>
          <w:ilvl w:val="0"/>
          <w:numId w:val="329"/>
        </w:numPr>
        <w:suppressAutoHyphens/>
        <w:spacing w:line="240" w:lineRule="auto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 xml:space="preserve">zrealizowane szkolenia muszą być </w:t>
      </w:r>
      <w:r w:rsidRPr="00DF0A55">
        <w:rPr>
          <w:rFonts w:cstheme="minorHAnsi"/>
          <w:b/>
          <w:bCs/>
        </w:rPr>
        <w:t>tematycznie zbliżone do zakresu zamówienia</w:t>
      </w:r>
      <w:r w:rsidRPr="00DF0A55">
        <w:rPr>
          <w:rFonts w:cstheme="minorHAnsi"/>
          <w:bCs/>
        </w:rPr>
        <w:t>, której dotyczy oferta.</w:t>
      </w:r>
    </w:p>
    <w:p w14:paraId="2E0FD274" w14:textId="2B3A7F39" w:rsidR="000547A6" w:rsidRPr="00DF0A55" w:rsidRDefault="000547A6" w:rsidP="00DF0A55">
      <w:pPr>
        <w:pStyle w:val="Akapitzlist"/>
        <w:widowControl w:val="0"/>
        <w:suppressAutoHyphens/>
        <w:spacing w:line="240" w:lineRule="auto"/>
        <w:jc w:val="both"/>
        <w:rPr>
          <w:rFonts w:cstheme="minorHAnsi"/>
          <w:bCs/>
          <w:color w:val="EE0000"/>
        </w:rPr>
      </w:pPr>
      <w:r w:rsidRPr="00DF0A55">
        <w:rPr>
          <w:rFonts w:cstheme="minorHAnsi"/>
          <w:bCs/>
        </w:rPr>
        <w:t xml:space="preserve">Powyższy warunek zostanie zweryfikowany na podstawie Załącznika nr 4 A- do tego załącznika Wykonawca zobowiązany jest dołączyć kopii referencji, protokołów odbioru lub innych dokumentów potwierdzających należyte wykonanie usługi. Brak załącznika 4A skutkować będzie odrzuceniem oferty w całości. Brak poprawnie wypełnionego załącznika 4A skutkować będzie </w:t>
      </w:r>
      <w:r w:rsidRPr="00DF0A55">
        <w:rPr>
          <w:rFonts w:cstheme="minorHAnsi"/>
          <w:bCs/>
        </w:rPr>
        <w:lastRenderedPageBreak/>
        <w:t xml:space="preserve">jednorazowym wezwaniem Oferenta do złożenia wyjaśnień w terminie wskazanym przez Zamawiającego. Brak dołączenia referencji skutkuje odrzuceniem oferty. </w:t>
      </w:r>
      <w:r w:rsidRPr="00DF0A55">
        <w:rPr>
          <w:rFonts w:cstheme="minorHAnsi"/>
          <w:bCs/>
          <w:color w:val="EE0000"/>
        </w:rPr>
        <w:t>Każda referencja musi zawierać (</w:t>
      </w:r>
      <w:r w:rsidRPr="00DF0A55">
        <w:rPr>
          <w:rFonts w:cstheme="minorHAnsi"/>
          <w:b/>
          <w:bCs/>
          <w:color w:val="EE0000"/>
        </w:rPr>
        <w:t>datę realizacji szkolenia</w:t>
      </w:r>
      <w:r w:rsidRPr="00DF0A55">
        <w:rPr>
          <w:rFonts w:cstheme="minorHAnsi"/>
          <w:bCs/>
          <w:color w:val="EE0000"/>
        </w:rPr>
        <w:t xml:space="preserve">, </w:t>
      </w:r>
      <w:r w:rsidRPr="00DF0A55">
        <w:rPr>
          <w:rFonts w:cstheme="minorHAnsi"/>
          <w:b/>
          <w:bCs/>
          <w:color w:val="EE0000"/>
        </w:rPr>
        <w:t>liczbę przeprowadzonych godzin</w:t>
      </w:r>
      <w:r w:rsidRPr="00DF0A55">
        <w:rPr>
          <w:rFonts w:cstheme="minorHAnsi"/>
          <w:bCs/>
          <w:color w:val="EE0000"/>
        </w:rPr>
        <w:t xml:space="preserve">, </w:t>
      </w:r>
      <w:r w:rsidRPr="00DF0A55">
        <w:rPr>
          <w:rFonts w:cstheme="minorHAnsi"/>
          <w:b/>
          <w:bCs/>
          <w:color w:val="EE0000"/>
        </w:rPr>
        <w:t>temat szkolenia wskazujący na jego podobieństwo tematyczne do  zamówienia</w:t>
      </w:r>
      <w:r w:rsidRPr="00DF0A55">
        <w:rPr>
          <w:rFonts w:cstheme="minorHAnsi"/>
          <w:bCs/>
          <w:color w:val="EE0000"/>
        </w:rPr>
        <w:t xml:space="preserve">, a w przypadku, gdy tytuł nie wskazuje jednoznacznie tematyki – należy podać </w:t>
      </w:r>
      <w:r w:rsidRPr="00DF0A55">
        <w:rPr>
          <w:rFonts w:cstheme="minorHAnsi"/>
          <w:b/>
          <w:bCs/>
          <w:color w:val="EE0000"/>
        </w:rPr>
        <w:t>zakres tematyczny szkolenia</w:t>
      </w:r>
      <w:r w:rsidRPr="00DF0A55">
        <w:rPr>
          <w:rFonts w:cstheme="minorHAnsi"/>
          <w:bCs/>
          <w:color w:val="EE0000"/>
        </w:rPr>
        <w:t>.</w:t>
      </w:r>
    </w:p>
    <w:p w14:paraId="30097BA4" w14:textId="544E8CE9" w:rsidR="000547A6" w:rsidRPr="00DF0A55" w:rsidRDefault="000547A6" w:rsidP="00DF0A55">
      <w:pPr>
        <w:pStyle w:val="Akapitzlist"/>
        <w:widowControl w:val="0"/>
        <w:suppressAutoHyphens/>
        <w:spacing w:line="240" w:lineRule="auto"/>
        <w:jc w:val="both"/>
        <w:rPr>
          <w:rFonts w:cstheme="minorHAnsi"/>
        </w:rPr>
      </w:pPr>
      <w:r w:rsidRPr="00DF0A55">
        <w:rPr>
          <w:rFonts w:cstheme="minorHAnsi"/>
          <w:b/>
          <w:bCs/>
        </w:rPr>
        <w:t>O udzielenie zamówienia mogą ubiegać się Wykonawcy którzy</w:t>
      </w:r>
      <w:r w:rsidRPr="00DF0A55">
        <w:rPr>
          <w:rFonts w:cstheme="minorHAnsi"/>
        </w:rPr>
        <w:t xml:space="preserve"> zagwarantują do realizacji całego zamówienia wysoko wykwalifikowaną i doświadczoną kadrę dydaktyczną - każdy z trenerów realizujących zamówienie będzie posiadał zrealizowane w ostatnich 3 latach liczonych od dnia wszczęcia przedmiotowego postępowania co najmniej 2 szkolenia podobne lub zbieżne do tematyki szkolenia (tabela nr 1)</w:t>
      </w:r>
    </w:p>
    <w:p w14:paraId="76D911B3" w14:textId="77777777" w:rsidR="000547A6" w:rsidRPr="00DF0A55" w:rsidRDefault="000547A6" w:rsidP="00DF0A55">
      <w:pPr>
        <w:pStyle w:val="Akapitzlist"/>
        <w:spacing w:line="240" w:lineRule="auto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 xml:space="preserve">Powyższy warunek zostanie zweryfikowany na podstawie załącznika nr 4 B do zapytania ofertowego, zawierającego w treści stosowne oświadczenie. Brak załącznika oraz brak poprawnie wypełnionego załącznika skutkować będzie odrzuceniem oferty w całości. (Powyższy warunek będzie sprawdzany dodatkowo każdorazowo również przed rozpoczęciem szkolenia w celu potwierdzenia oddelegowania do realizacji zadania wymaganego trenera.)  </w:t>
      </w:r>
    </w:p>
    <w:p w14:paraId="0088F90A" w14:textId="77777777" w:rsidR="000547A6" w:rsidRPr="00DF0A55" w:rsidRDefault="000547A6" w:rsidP="00DF0A55">
      <w:pPr>
        <w:pStyle w:val="Akapitzlist"/>
        <w:spacing w:line="240" w:lineRule="auto"/>
        <w:jc w:val="both"/>
        <w:rPr>
          <w:rFonts w:cstheme="minorHAnsi"/>
          <w:b/>
        </w:rPr>
      </w:pPr>
    </w:p>
    <w:p w14:paraId="21C6B599" w14:textId="77777777" w:rsidR="000547A6" w:rsidRPr="00DF0A55" w:rsidRDefault="000547A6" w:rsidP="00DF0A55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  <w:b/>
        </w:rPr>
      </w:pPr>
      <w:r w:rsidRPr="00DF0A55">
        <w:rPr>
          <w:rFonts w:cstheme="minorHAnsi"/>
        </w:rPr>
        <w:t>Warunkiem przystąpienia do postępowania ofertowego jest zobowiązanie się Oferenta podczas realizacji przedmiotu zamówienia do przestrzegania zasad/przepisów bezpieczeństwa, w związku z COVID-19.</w:t>
      </w:r>
    </w:p>
    <w:p w14:paraId="5F317491" w14:textId="77777777" w:rsidR="000547A6" w:rsidRPr="00DF0A55" w:rsidRDefault="000547A6" w:rsidP="00DF0A55">
      <w:pPr>
        <w:pStyle w:val="Akapitzlist"/>
        <w:spacing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Cs/>
        </w:rPr>
        <w:t>Powyższy warunek zostanie zweryfikowany na podstawie załącznika nr 5 do zapytania ofertowego, zawierającego w treści stosowne oświadczenia. Brak załącznika skutkować będzie odrzuceniem oferty w całości. Brak poprawnie wypełnionego załącznika skutkować będzie jednorazowym wezwaniem Oferenta do złożenia wyjaśnień w terminie wskazanym przez Zamawiającego.</w:t>
      </w:r>
    </w:p>
    <w:p w14:paraId="0751B6AF" w14:textId="77777777" w:rsidR="000547A6" w:rsidRPr="00DF0A55" w:rsidRDefault="000547A6" w:rsidP="00DF0A55">
      <w:pPr>
        <w:pStyle w:val="Akapitzlist"/>
        <w:spacing w:line="240" w:lineRule="auto"/>
        <w:jc w:val="both"/>
        <w:rPr>
          <w:rFonts w:cstheme="minorHAnsi"/>
        </w:rPr>
      </w:pPr>
    </w:p>
    <w:p w14:paraId="64DA04D4" w14:textId="77777777" w:rsidR="000547A6" w:rsidRPr="00DF0A55" w:rsidRDefault="000547A6" w:rsidP="00DF0A55">
      <w:pPr>
        <w:pStyle w:val="Akapitzlist"/>
        <w:numPr>
          <w:ilvl w:val="0"/>
          <w:numId w:val="29"/>
        </w:numPr>
        <w:spacing w:line="240" w:lineRule="auto"/>
        <w:jc w:val="both"/>
        <w:rPr>
          <w:rFonts w:cstheme="minorHAnsi"/>
          <w:b/>
          <w:bCs/>
        </w:rPr>
      </w:pPr>
      <w:r w:rsidRPr="00DF0A55">
        <w:rPr>
          <w:rFonts w:cstheme="minorHAnsi"/>
        </w:rPr>
        <w:t>Warunkiem przystąpienia do postępowania jest podpisanie upoważnienie do przetwarzania danych osobowych Oferenta/ upoważnienie do przetwarzania danych osobowych. Powyższy warunek zostanie zweryfikowany na podstawie Załącznika nr 6. Brak załącznika oraz brak poprawnie wypełnionego załącznika skutkować będzie odrzuceniem oferty w całości</w:t>
      </w:r>
      <w:r w:rsidRPr="00DF0A55">
        <w:rPr>
          <w:rFonts w:cstheme="minorHAnsi"/>
          <w:b/>
          <w:bCs/>
        </w:rPr>
        <w:t>.</w:t>
      </w:r>
    </w:p>
    <w:p w14:paraId="1AF82E22" w14:textId="77777777" w:rsidR="000547A6" w:rsidRPr="00DF0A55" w:rsidRDefault="000547A6" w:rsidP="00DF0A55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cstheme="minorHAnsi"/>
          <w:b/>
          <w:bCs/>
        </w:rPr>
      </w:pPr>
    </w:p>
    <w:p w14:paraId="3E0E7E28" w14:textId="77777777" w:rsidR="000547A6" w:rsidRPr="00DF0A55" w:rsidRDefault="000547A6" w:rsidP="00BF1157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 w:line="240" w:lineRule="auto"/>
        <w:ind w:left="567" w:hanging="567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ZOBOWIĄZANIA ZAMAWIAJĄCEGO</w:t>
      </w:r>
    </w:p>
    <w:p w14:paraId="4D0A9A06" w14:textId="77777777" w:rsidR="000547A6" w:rsidRPr="00DF0A55" w:rsidRDefault="000547A6" w:rsidP="00DF0A55">
      <w:pPr>
        <w:widowControl w:val="0"/>
        <w:numPr>
          <w:ilvl w:val="0"/>
          <w:numId w:val="16"/>
        </w:numPr>
        <w:suppressAutoHyphens/>
        <w:spacing w:after="0" w:line="240" w:lineRule="auto"/>
        <w:ind w:left="426" w:hanging="284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Wyznaczenie osoby do kontaktu z ramienia Zamawiającego.</w:t>
      </w:r>
    </w:p>
    <w:p w14:paraId="2AC3BBB0" w14:textId="77777777" w:rsidR="000547A6" w:rsidRPr="00DF0A55" w:rsidRDefault="000547A6" w:rsidP="00DF0A55">
      <w:pPr>
        <w:widowControl w:val="0"/>
        <w:numPr>
          <w:ilvl w:val="0"/>
          <w:numId w:val="16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Ustalenie z Wykonawcą szczegółowego harmonogramu prac podczas realizacji zamówienia.</w:t>
      </w:r>
    </w:p>
    <w:p w14:paraId="32040ACE" w14:textId="77777777" w:rsidR="000547A6" w:rsidRPr="00DF0A55" w:rsidRDefault="000547A6" w:rsidP="00DF0A55">
      <w:pPr>
        <w:widowControl w:val="0"/>
        <w:numPr>
          <w:ilvl w:val="0"/>
          <w:numId w:val="16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Kontrola realizacji szkolenia w miejscu jego realizacji.</w:t>
      </w:r>
    </w:p>
    <w:p w14:paraId="0601F78F" w14:textId="77777777" w:rsidR="00C42F58" w:rsidRPr="00DF0A55" w:rsidRDefault="00C42F58" w:rsidP="00DF0A55">
      <w:pPr>
        <w:widowControl w:val="0"/>
        <w:suppressAutoHyphens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601F5FB2" w14:textId="77777777" w:rsidR="000547A6" w:rsidRPr="00DF0A55" w:rsidRDefault="000547A6" w:rsidP="00BF1157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 w:line="240" w:lineRule="auto"/>
        <w:ind w:left="567" w:hanging="567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INFORMACJE O WYKLUCZENIU</w:t>
      </w:r>
    </w:p>
    <w:p w14:paraId="2EA707DB" w14:textId="77777777" w:rsidR="000547A6" w:rsidRPr="00DF0A55" w:rsidRDefault="000547A6" w:rsidP="00DF0A55">
      <w:pPr>
        <w:pStyle w:val="Akapitzlist"/>
        <w:spacing w:before="240" w:line="240" w:lineRule="auto"/>
        <w:ind w:left="284"/>
        <w:jc w:val="both"/>
        <w:rPr>
          <w:rFonts w:cstheme="minorHAnsi"/>
        </w:rPr>
      </w:pPr>
    </w:p>
    <w:p w14:paraId="58E52E61" w14:textId="77777777" w:rsidR="000547A6" w:rsidRPr="00DF0A55" w:rsidRDefault="000547A6" w:rsidP="00DF0A55">
      <w:pPr>
        <w:pStyle w:val="Akapitzlist"/>
        <w:spacing w:before="240" w:line="240" w:lineRule="auto"/>
        <w:ind w:left="284"/>
        <w:jc w:val="both"/>
        <w:rPr>
          <w:rFonts w:cstheme="minorHAnsi"/>
        </w:rPr>
      </w:pPr>
      <w:r w:rsidRPr="00DF0A55">
        <w:rPr>
          <w:rFonts w:cstheme="minorHAnsi"/>
        </w:rPr>
        <w:t>Z udziału w niniejszym postępowaniu ofertowym wykluczone są podmioty powiązane kapitałowo lub osobowo</w:t>
      </w:r>
      <w:r w:rsidRPr="00DF0A55">
        <w:rPr>
          <w:rStyle w:val="Odwoanieprzypisudolnego"/>
          <w:rFonts w:cstheme="minorHAnsi"/>
        </w:rPr>
        <w:footnoteReference w:id="1"/>
      </w:r>
      <w:r w:rsidRPr="00DF0A55">
        <w:rPr>
          <w:rFonts w:cstheme="minorHAnsi"/>
        </w:rPr>
        <w:t xml:space="preserve"> z Zamawiającym. </w:t>
      </w:r>
    </w:p>
    <w:p w14:paraId="6B312690" w14:textId="77777777" w:rsidR="000547A6" w:rsidRPr="00DF0A55" w:rsidRDefault="000547A6" w:rsidP="00DF0A55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jc w:val="both"/>
        <w:rPr>
          <w:rFonts w:cstheme="minorHAnsi"/>
        </w:rPr>
      </w:pPr>
      <w:r w:rsidRPr="00DF0A55">
        <w:rPr>
          <w:rFonts w:cstheme="minorHAnsi"/>
        </w:rPr>
        <w:lastRenderedPageBreak/>
        <w:t>Osobą upoważnioną do zaciągania zobowiązań w imieniu Zamawiającego jest: Zgodnie z KRS (0000246895).</w:t>
      </w:r>
    </w:p>
    <w:p w14:paraId="57A14EA8" w14:textId="5E7BC1D0" w:rsidR="000547A6" w:rsidRPr="00DF0A55" w:rsidRDefault="000547A6" w:rsidP="00DF0A55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jc w:val="both"/>
        <w:rPr>
          <w:rFonts w:cstheme="minorHAnsi"/>
        </w:rPr>
      </w:pPr>
      <w:r w:rsidRPr="00DF0A55">
        <w:rPr>
          <w:rFonts w:cstheme="minorHAnsi"/>
        </w:rPr>
        <w:t xml:space="preserve">Osobą wykonującą w imieniu Zamawiającego czynności związane z przygotowaniem i przeprowadzeniem procedury wyboru Wykonawcy jest: </w:t>
      </w:r>
      <w:r w:rsidR="00627417" w:rsidRPr="00DF0A55">
        <w:rPr>
          <w:rFonts w:cstheme="minorHAnsi"/>
        </w:rPr>
        <w:t>Aneta Kondraszuk, Marta Chudek.</w:t>
      </w:r>
    </w:p>
    <w:p w14:paraId="6253760B" w14:textId="77777777" w:rsidR="000547A6" w:rsidRPr="00DF0A55" w:rsidRDefault="000547A6" w:rsidP="00DF0A55">
      <w:pPr>
        <w:tabs>
          <w:tab w:val="left" w:pos="142"/>
        </w:tabs>
        <w:spacing w:before="240" w:after="0"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Warunek ten zostanie zweryfikowany na podstawie załącznika nr 2 do zapytania ofertowego, zawierającego w treści stosowne oświadczenie. Brak załącznika oraz brak poprawnie wypełnionego załącznika skutkować będzie odrzuceniem oferty w całości.</w:t>
      </w:r>
    </w:p>
    <w:p w14:paraId="36E47D3B" w14:textId="77777777" w:rsidR="000547A6" w:rsidRPr="00DF0A55" w:rsidRDefault="000547A6" w:rsidP="00DF0A55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240" w:line="240" w:lineRule="auto"/>
        <w:ind w:left="567" w:hanging="567"/>
        <w:jc w:val="both"/>
        <w:rPr>
          <w:rFonts w:cstheme="minorHAnsi"/>
          <w:b/>
        </w:rPr>
      </w:pPr>
      <w:r w:rsidRPr="00DF0A55">
        <w:rPr>
          <w:rFonts w:cstheme="minorHAnsi"/>
          <w:b/>
          <w:bCs/>
        </w:rPr>
        <w:t>KRYTERIA OCENY OFERT I WYBORU WYKONAWCY</w:t>
      </w:r>
    </w:p>
    <w:p w14:paraId="76A51639" w14:textId="0B433E87" w:rsidR="000547A6" w:rsidRPr="00DF0A55" w:rsidRDefault="000547A6" w:rsidP="00DF0A55">
      <w:pPr>
        <w:pStyle w:val="wypetab"/>
        <w:tabs>
          <w:tab w:val="left" w:pos="747"/>
        </w:tabs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DF0A55">
        <w:rPr>
          <w:rFonts w:asciiTheme="minorHAnsi" w:hAnsiTheme="minorHAnsi" w:cstheme="minorHAnsi"/>
          <w:sz w:val="22"/>
          <w:szCs w:val="22"/>
        </w:rPr>
        <w:t xml:space="preserve">1. </w:t>
      </w:r>
      <w:r w:rsidRPr="00DF0A55">
        <w:rPr>
          <w:rFonts w:asciiTheme="minorHAnsi" w:eastAsia="Calibri" w:hAnsiTheme="minorHAnsi" w:cstheme="minorHAnsi"/>
          <w:sz w:val="22"/>
          <w:szCs w:val="22"/>
        </w:rPr>
        <w:t>Zamawiający będzie oceniał oferty, wg następujących kryteriów i ich znaczenia:</w:t>
      </w:r>
    </w:p>
    <w:p w14:paraId="36528816" w14:textId="77777777" w:rsidR="000547A6" w:rsidRPr="00DF0A55" w:rsidRDefault="000547A6" w:rsidP="00DF0A55">
      <w:pPr>
        <w:autoSpaceDE w:val="0"/>
        <w:spacing w:after="0" w:line="240" w:lineRule="auto"/>
        <w:ind w:left="284" w:hanging="284"/>
        <w:rPr>
          <w:rFonts w:eastAsia="Times New Roman" w:cstheme="minorHAnsi"/>
          <w:b/>
        </w:rPr>
      </w:pPr>
    </w:p>
    <w:p w14:paraId="173B85BE" w14:textId="77777777" w:rsidR="000547A6" w:rsidRPr="00DF0A55" w:rsidRDefault="000547A6" w:rsidP="00DF0A55">
      <w:pPr>
        <w:pStyle w:val="Akapitzlist"/>
        <w:numPr>
          <w:ilvl w:val="0"/>
          <w:numId w:val="21"/>
        </w:num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</w:rPr>
      </w:pPr>
      <w:r w:rsidRPr="00DF0A55">
        <w:rPr>
          <w:rFonts w:eastAsia="Times New Roman" w:cstheme="minorHAnsi"/>
          <w:b/>
        </w:rPr>
        <w:t>Kryterium 1 (K1) - Cena całkowita oferty (brutto)</w:t>
      </w:r>
      <w:r w:rsidRPr="00DF0A55">
        <w:rPr>
          <w:rFonts w:eastAsia="Calibri" w:cstheme="minorHAnsi"/>
          <w:b/>
        </w:rPr>
        <w:t>, waga 80 %</w:t>
      </w:r>
    </w:p>
    <w:p w14:paraId="61868404" w14:textId="77777777" w:rsidR="000547A6" w:rsidRPr="00DF0A55" w:rsidRDefault="000547A6" w:rsidP="00DF0A55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</w:rPr>
      </w:pPr>
    </w:p>
    <w:p w14:paraId="00837DED" w14:textId="77777777" w:rsidR="000547A6" w:rsidRPr="00DF0A55" w:rsidRDefault="000547A6" w:rsidP="00DF0A55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 w:line="240" w:lineRule="auto"/>
        <w:contextualSpacing/>
        <w:rPr>
          <w:rFonts w:eastAsia="Calibri" w:cstheme="minorHAnsi"/>
        </w:rPr>
      </w:pPr>
      <w:r w:rsidRPr="00DF0A55">
        <w:rPr>
          <w:rFonts w:eastAsia="Calibri" w:cstheme="minorHAnsi"/>
        </w:rPr>
        <w:t>Punktacja w ramach ww. kryterium będzie przyznawana na podstawie poniższego wzoru:</w:t>
      </w:r>
    </w:p>
    <w:p w14:paraId="4F8292DC" w14:textId="77777777" w:rsidR="000547A6" w:rsidRPr="00DF0A55" w:rsidRDefault="000547A6" w:rsidP="00DF0A55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 w:line="240" w:lineRule="auto"/>
        <w:ind w:left="360"/>
        <w:contextualSpacing/>
        <w:rPr>
          <w:rFonts w:eastAsia="Calibri" w:cstheme="minorHAnsi"/>
        </w:rPr>
      </w:pPr>
    </w:p>
    <w:p w14:paraId="5F48F0BE" w14:textId="77777777" w:rsidR="000547A6" w:rsidRPr="00DF0A55" w:rsidRDefault="000547A6" w:rsidP="00DF0A55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 w:line="240" w:lineRule="auto"/>
        <w:ind w:left="284"/>
        <w:contextualSpacing/>
        <w:rPr>
          <w:rFonts w:eastAsia="Calibri" w:cstheme="minorHAnsi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theme="minorHAnsi"/>
            </w:rPr>
            <m:t>Wobl=</m:t>
          </m:r>
          <m:f>
            <m:fPr>
              <m:ctrlPr>
                <w:rPr>
                  <w:rFonts w:ascii="Cambria Math" w:eastAsia="Calibri" w:hAnsi="Cambria Math" w:cstheme="minorHAnsi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</w:rPr>
                <m:t>C min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</w:rPr>
                <m:t>C obl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</w:rPr>
            <m:t>*Wmax</m:t>
          </m:r>
        </m:oMath>
      </m:oMathPara>
    </w:p>
    <w:p w14:paraId="0C4880C5" w14:textId="77777777" w:rsidR="000547A6" w:rsidRPr="00DF0A55" w:rsidRDefault="000547A6" w:rsidP="00DF0A5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 w:cstheme="minorHAnsi"/>
        </w:rPr>
      </w:pPr>
    </w:p>
    <w:p w14:paraId="5480AD94" w14:textId="77777777" w:rsidR="000547A6" w:rsidRPr="00DF0A55" w:rsidRDefault="000547A6" w:rsidP="00DF0A55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DF0A55">
        <w:rPr>
          <w:rFonts w:eastAsia="Calibri" w:cstheme="minorHAnsi"/>
        </w:rPr>
        <w:t>W</w:t>
      </w:r>
      <w:r w:rsidRPr="00DF0A55">
        <w:rPr>
          <w:rFonts w:eastAsia="Calibri" w:cstheme="minorHAnsi"/>
          <w:vertAlign w:val="subscript"/>
        </w:rPr>
        <w:t>obl</w:t>
      </w:r>
      <w:r w:rsidRPr="00DF0A55">
        <w:rPr>
          <w:rFonts w:eastAsia="Calibri" w:cstheme="minorHAnsi"/>
        </w:rPr>
        <w:t xml:space="preserve"> - wartość punktowa, którą należy wyznaczyć </w:t>
      </w:r>
    </w:p>
    <w:p w14:paraId="678FE074" w14:textId="77777777" w:rsidR="000547A6" w:rsidRPr="00DF0A55" w:rsidRDefault="000547A6" w:rsidP="00DF0A55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DF0A55">
        <w:rPr>
          <w:rFonts w:eastAsia="Calibri" w:cstheme="minorHAnsi"/>
        </w:rPr>
        <w:t>W</w:t>
      </w:r>
      <w:r w:rsidRPr="00DF0A55">
        <w:rPr>
          <w:rFonts w:eastAsia="Calibri" w:cstheme="minorHAnsi"/>
          <w:vertAlign w:val="subscript"/>
        </w:rPr>
        <w:t>max</w:t>
      </w:r>
      <w:r w:rsidRPr="00DF0A55">
        <w:rPr>
          <w:rFonts w:eastAsia="Calibri" w:cstheme="minorHAnsi"/>
        </w:rPr>
        <w:t xml:space="preserve"> - waga kryterium ceny – maksymalna liczba punktów, która może być przyznana w kryterium ceny</w:t>
      </w:r>
    </w:p>
    <w:p w14:paraId="15A2AC3E" w14:textId="77777777" w:rsidR="000547A6" w:rsidRPr="00DF0A55" w:rsidRDefault="000547A6" w:rsidP="00DF0A55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DF0A55">
        <w:rPr>
          <w:rFonts w:eastAsia="Calibri" w:cstheme="minorHAnsi"/>
        </w:rPr>
        <w:t>C</w:t>
      </w:r>
      <w:r w:rsidRPr="00DF0A55">
        <w:rPr>
          <w:rFonts w:eastAsia="Calibri" w:cstheme="minorHAnsi"/>
          <w:vertAlign w:val="subscript"/>
        </w:rPr>
        <w:t>min</w:t>
      </w:r>
      <w:r w:rsidRPr="00DF0A55">
        <w:rPr>
          <w:rFonts w:eastAsia="Calibri" w:cstheme="minorHAnsi"/>
        </w:rPr>
        <w:t xml:space="preserve"> - wartość najniższej ceny</w:t>
      </w:r>
      <w:r w:rsidRPr="00DF0A55">
        <w:rPr>
          <w:rFonts w:cstheme="minorHAnsi"/>
        </w:rPr>
        <w:t xml:space="preserve"> </w:t>
      </w:r>
      <w:r w:rsidRPr="00DF0A55">
        <w:rPr>
          <w:rFonts w:eastAsia="Calibri" w:cstheme="minorHAnsi"/>
        </w:rPr>
        <w:t xml:space="preserve">całkowite brutto spośród złożonych ofert wykonawców </w:t>
      </w:r>
    </w:p>
    <w:p w14:paraId="1CB681CB" w14:textId="77777777" w:rsidR="000547A6" w:rsidRPr="00DF0A55" w:rsidRDefault="000547A6" w:rsidP="00DF0A55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  <w:r w:rsidRPr="00DF0A55">
        <w:rPr>
          <w:rFonts w:eastAsia="Calibri" w:cstheme="minorHAnsi"/>
        </w:rPr>
        <w:t>C</w:t>
      </w:r>
      <w:r w:rsidRPr="00DF0A55">
        <w:rPr>
          <w:rFonts w:eastAsia="Calibri" w:cstheme="minorHAnsi"/>
          <w:vertAlign w:val="subscript"/>
        </w:rPr>
        <w:t>obl</w:t>
      </w:r>
      <w:r w:rsidRPr="00DF0A55">
        <w:rPr>
          <w:rFonts w:eastAsia="Calibri" w:cstheme="minorHAnsi"/>
        </w:rPr>
        <w:t xml:space="preserve"> - wartość ceny całkowite brutto rozpatrywanej</w:t>
      </w:r>
      <w:r w:rsidRPr="00DF0A55">
        <w:rPr>
          <w:rFonts w:cstheme="minorHAnsi"/>
        </w:rPr>
        <w:t xml:space="preserve"> </w:t>
      </w:r>
      <w:r w:rsidRPr="00DF0A55">
        <w:rPr>
          <w:rFonts w:eastAsia="Calibri" w:cstheme="minorHAnsi"/>
        </w:rPr>
        <w:t>oferty wykonawcy</w:t>
      </w:r>
    </w:p>
    <w:p w14:paraId="209E1639" w14:textId="77777777" w:rsidR="000547A6" w:rsidRPr="00DF0A55" w:rsidRDefault="000547A6" w:rsidP="00DF0A55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</w:p>
    <w:p w14:paraId="6BC75B80" w14:textId="77777777" w:rsidR="000547A6" w:rsidRPr="00DF0A55" w:rsidRDefault="000547A6" w:rsidP="00DF0A55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u w:val="single"/>
        </w:rPr>
      </w:pPr>
      <w:r w:rsidRPr="00DF0A55">
        <w:rPr>
          <w:rFonts w:eastAsia="Calibri" w:cstheme="minorHAnsi"/>
          <w:u w:val="single"/>
        </w:rPr>
        <w:t>Maksymalna możliwa do zdobycia liczba punktów w ramach kryterium 1 (K1) wynosi 80 pkt.</w:t>
      </w:r>
    </w:p>
    <w:p w14:paraId="5A0E32B0" w14:textId="77777777" w:rsidR="000547A6" w:rsidRPr="00DF0A55" w:rsidRDefault="000547A6" w:rsidP="00DF0A55">
      <w:pPr>
        <w:tabs>
          <w:tab w:val="left" w:pos="0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</w:rPr>
      </w:pPr>
    </w:p>
    <w:p w14:paraId="6DBB6712" w14:textId="77777777" w:rsidR="000547A6" w:rsidRPr="00DF0A55" w:rsidRDefault="000547A6" w:rsidP="00DF0A55">
      <w:pPr>
        <w:pStyle w:val="Akapitzlist"/>
        <w:numPr>
          <w:ilvl w:val="0"/>
          <w:numId w:val="21"/>
        </w:numPr>
        <w:spacing w:line="240" w:lineRule="auto"/>
        <w:jc w:val="both"/>
        <w:rPr>
          <w:rFonts w:eastAsia="Calibri" w:cstheme="minorHAnsi"/>
          <w:b/>
        </w:rPr>
      </w:pPr>
      <w:r w:rsidRPr="00DF0A55">
        <w:rPr>
          <w:rFonts w:eastAsia="Calibri" w:cstheme="minorHAnsi"/>
          <w:b/>
        </w:rPr>
        <w:t>Kryterium 2 (K2) - ,,Elastyczność”, waga 20 % (uwaga!!! 1. Przez odwołanie szkolenia rozumie się odwołanie każdorazowo pojedynczego dnia szkoleniowego do pierwotnie ustalonego harmonogramu szkolenia 2. Jeden dzień rozumiany jest na 24 h przed ustaloną godziną rozpoczęcia szkolenia).</w:t>
      </w:r>
    </w:p>
    <w:p w14:paraId="496E1546" w14:textId="77777777" w:rsidR="000547A6" w:rsidRPr="00DF0A55" w:rsidRDefault="000547A6" w:rsidP="00DF0A55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F0A55">
        <w:rPr>
          <w:rFonts w:asciiTheme="minorHAnsi" w:hAnsiTheme="minorHAnsi" w:cstheme="minorHAnsi"/>
          <w:sz w:val="22"/>
          <w:szCs w:val="22"/>
        </w:rPr>
        <w:t>Punktacja w ramach ww. kryterium będzie przyznawana w następujący sposób:</w:t>
      </w:r>
    </w:p>
    <w:p w14:paraId="1F330276" w14:textId="77777777" w:rsidR="000547A6" w:rsidRPr="00DF0A55" w:rsidRDefault="000547A6" w:rsidP="00DF0A55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F0A55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Jeśli Wykonawca zaproponuje możliwość bezkosztowego przesunięcia/zmiany terminu/odwołania zaplanowanego szkolenia na </w:t>
      </w:r>
      <w:r w:rsidRPr="00DF0A55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jeden dzień przed planowaną realizacją danego szkolenia otrzyma 100% maksymalnej liczby punktów, tj. 20.</w:t>
      </w:r>
      <w:r w:rsidRPr="00DF0A55">
        <w:rPr>
          <w:rFonts w:asciiTheme="minorHAnsi" w:eastAsia="Times New Roman" w:hAnsiTheme="minorHAnsi" w:cstheme="minorHAnsi"/>
          <w:sz w:val="22"/>
          <w:szCs w:val="22"/>
          <w:lang w:eastAsia="pl-PL"/>
        </w:rPr>
        <w:t>).</w:t>
      </w:r>
    </w:p>
    <w:p w14:paraId="02F22F27" w14:textId="77777777" w:rsidR="000547A6" w:rsidRPr="00DF0A55" w:rsidRDefault="000547A6" w:rsidP="00DF0A5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Jeśli natomiast Wykonawca zaproponuje, w ofercie możliwość bezkosztowego przesunięcia/zmiany terminu/odwołania szkolenia na:</w:t>
      </w:r>
    </w:p>
    <w:p w14:paraId="2007AD2F" w14:textId="77777777" w:rsidR="000547A6" w:rsidRPr="00DF0A55" w:rsidRDefault="000547A6" w:rsidP="00DF0A55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DF0A55">
        <w:rPr>
          <w:rFonts w:eastAsia="Times New Roman" w:cstheme="minorHAnsi"/>
          <w:color w:val="000000"/>
          <w:lang w:val="x-none" w:eastAsia="pl-PL"/>
        </w:rPr>
        <w:t>1 d</w:t>
      </w:r>
      <w:r w:rsidRPr="00DF0A55">
        <w:rPr>
          <w:rFonts w:eastAsia="Times New Roman" w:cstheme="minorHAnsi"/>
          <w:color w:val="000000"/>
          <w:lang w:eastAsia="pl-PL"/>
        </w:rPr>
        <w:t>zień</w:t>
      </w:r>
      <w:r w:rsidRPr="00DF0A55">
        <w:rPr>
          <w:rFonts w:eastAsia="Times New Roman" w:cstheme="minorHAnsi"/>
          <w:color w:val="000000"/>
          <w:lang w:val="x-none" w:eastAsia="pl-PL"/>
        </w:rPr>
        <w:t xml:space="preserve"> przed zaplanowanym terminem - otrzyma </w:t>
      </w:r>
      <w:r w:rsidRPr="00DF0A55">
        <w:rPr>
          <w:rFonts w:eastAsia="Times New Roman" w:cstheme="minorHAnsi"/>
          <w:color w:val="000000"/>
          <w:lang w:eastAsia="pl-PL"/>
        </w:rPr>
        <w:t>20</w:t>
      </w:r>
      <w:r w:rsidRPr="00DF0A55">
        <w:rPr>
          <w:rFonts w:eastAsia="Times New Roman" w:cstheme="minorHAnsi"/>
          <w:color w:val="000000"/>
          <w:lang w:val="x-none" w:eastAsia="pl-PL"/>
        </w:rPr>
        <w:t xml:space="preserve"> punktów,</w:t>
      </w:r>
    </w:p>
    <w:p w14:paraId="618B9886" w14:textId="77777777" w:rsidR="000547A6" w:rsidRPr="00DF0A55" w:rsidRDefault="000547A6" w:rsidP="00DF0A55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DF0A55">
        <w:rPr>
          <w:rFonts w:eastAsia="Times New Roman" w:cstheme="minorHAnsi"/>
          <w:color w:val="000000"/>
          <w:lang w:val="x-none" w:eastAsia="pl-PL"/>
        </w:rPr>
        <w:t xml:space="preserve">2 dni przed zaplanowanym terminem - otrzyma </w:t>
      </w:r>
      <w:r w:rsidRPr="00DF0A55">
        <w:rPr>
          <w:rFonts w:eastAsia="Times New Roman" w:cstheme="minorHAnsi"/>
          <w:color w:val="000000"/>
          <w:lang w:eastAsia="pl-PL"/>
        </w:rPr>
        <w:t>15</w:t>
      </w:r>
      <w:r w:rsidRPr="00DF0A55">
        <w:rPr>
          <w:rFonts w:eastAsia="Times New Roman" w:cstheme="minorHAnsi"/>
          <w:color w:val="000000"/>
          <w:lang w:val="x-none" w:eastAsia="pl-PL"/>
        </w:rPr>
        <w:t xml:space="preserve"> punktów,</w:t>
      </w:r>
    </w:p>
    <w:p w14:paraId="43674337" w14:textId="77777777" w:rsidR="000547A6" w:rsidRPr="00DF0A55" w:rsidRDefault="000547A6" w:rsidP="00DF0A55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DF0A55">
        <w:rPr>
          <w:rFonts w:eastAsia="Times New Roman" w:cstheme="minorHAnsi"/>
          <w:color w:val="000000"/>
          <w:lang w:val="x-none" w:eastAsia="pl-PL"/>
        </w:rPr>
        <w:t xml:space="preserve">3 dni przed zaplanowanym terminem - otrzyma </w:t>
      </w:r>
      <w:r w:rsidRPr="00DF0A55">
        <w:rPr>
          <w:rFonts w:eastAsia="Times New Roman" w:cstheme="minorHAnsi"/>
          <w:color w:val="000000"/>
          <w:lang w:eastAsia="pl-PL"/>
        </w:rPr>
        <w:t>12</w:t>
      </w:r>
      <w:r w:rsidRPr="00DF0A55">
        <w:rPr>
          <w:rFonts w:eastAsia="Times New Roman" w:cstheme="minorHAnsi"/>
          <w:color w:val="000000"/>
          <w:lang w:val="x-none" w:eastAsia="pl-PL"/>
        </w:rPr>
        <w:t xml:space="preserve"> punktów</w:t>
      </w:r>
      <w:r w:rsidRPr="00DF0A55">
        <w:rPr>
          <w:rFonts w:eastAsia="Times New Roman" w:cstheme="minorHAnsi"/>
          <w:color w:val="000000"/>
          <w:lang w:eastAsia="pl-PL"/>
        </w:rPr>
        <w:t>,</w:t>
      </w:r>
    </w:p>
    <w:p w14:paraId="6B8A7C74" w14:textId="77777777" w:rsidR="000547A6" w:rsidRPr="00DF0A55" w:rsidRDefault="000547A6" w:rsidP="00DF0A55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DF0A55">
        <w:rPr>
          <w:rFonts w:eastAsia="Times New Roman" w:cstheme="minorHAnsi"/>
          <w:color w:val="000000"/>
          <w:lang w:val="x-none" w:eastAsia="pl-PL"/>
        </w:rPr>
        <w:t xml:space="preserve">4 dni przed zaplanowanym terminem - otrzyma </w:t>
      </w:r>
      <w:r w:rsidRPr="00DF0A55">
        <w:rPr>
          <w:rFonts w:eastAsia="Times New Roman" w:cstheme="minorHAnsi"/>
          <w:color w:val="000000"/>
          <w:lang w:eastAsia="pl-PL"/>
        </w:rPr>
        <w:t>10</w:t>
      </w:r>
      <w:r w:rsidRPr="00DF0A55">
        <w:rPr>
          <w:rFonts w:eastAsia="Times New Roman" w:cstheme="minorHAnsi"/>
          <w:color w:val="000000"/>
          <w:lang w:val="x-none" w:eastAsia="pl-PL"/>
        </w:rPr>
        <w:t xml:space="preserve"> punktów</w:t>
      </w:r>
      <w:r w:rsidRPr="00DF0A55">
        <w:rPr>
          <w:rFonts w:eastAsia="Times New Roman" w:cstheme="minorHAnsi"/>
          <w:color w:val="000000"/>
          <w:lang w:eastAsia="pl-PL"/>
        </w:rPr>
        <w:t>,</w:t>
      </w:r>
    </w:p>
    <w:p w14:paraId="3AD5686D" w14:textId="77777777" w:rsidR="000547A6" w:rsidRPr="00DF0A55" w:rsidRDefault="000547A6" w:rsidP="00DF0A55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DF0A55">
        <w:rPr>
          <w:rFonts w:eastAsia="Times New Roman" w:cstheme="minorHAnsi"/>
          <w:color w:val="000000"/>
          <w:lang w:val="x-none" w:eastAsia="pl-PL"/>
        </w:rPr>
        <w:t>5 dni przed</w:t>
      </w:r>
      <w:r w:rsidRPr="00DF0A55">
        <w:rPr>
          <w:rFonts w:eastAsia="Times New Roman" w:cstheme="minorHAnsi"/>
          <w:color w:val="000000"/>
          <w:lang w:eastAsia="pl-PL"/>
        </w:rPr>
        <w:t xml:space="preserve"> zaplanowanym terminem </w:t>
      </w:r>
      <w:r w:rsidRPr="00DF0A55">
        <w:rPr>
          <w:rFonts w:eastAsia="Times New Roman" w:cstheme="minorHAnsi"/>
          <w:color w:val="000000"/>
          <w:lang w:val="x-none" w:eastAsia="pl-PL"/>
        </w:rPr>
        <w:t xml:space="preserve">- otrzyma </w:t>
      </w:r>
      <w:r w:rsidRPr="00DF0A55">
        <w:rPr>
          <w:rFonts w:eastAsia="Times New Roman" w:cstheme="minorHAnsi"/>
          <w:color w:val="000000"/>
          <w:lang w:eastAsia="pl-PL"/>
        </w:rPr>
        <w:t>8</w:t>
      </w:r>
      <w:r w:rsidRPr="00DF0A55">
        <w:rPr>
          <w:rFonts w:eastAsia="Times New Roman" w:cstheme="minorHAnsi"/>
          <w:color w:val="000000"/>
          <w:lang w:val="x-none" w:eastAsia="pl-PL"/>
        </w:rPr>
        <w:t xml:space="preserve"> punktów</w:t>
      </w:r>
      <w:r w:rsidRPr="00DF0A55">
        <w:rPr>
          <w:rFonts w:eastAsia="Times New Roman" w:cstheme="minorHAnsi"/>
          <w:color w:val="000000"/>
          <w:lang w:eastAsia="pl-PL"/>
        </w:rPr>
        <w:t>,</w:t>
      </w:r>
    </w:p>
    <w:p w14:paraId="2813E1DC" w14:textId="77777777" w:rsidR="000547A6" w:rsidRPr="00DF0A55" w:rsidRDefault="000547A6" w:rsidP="00DF0A55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val="x-none" w:eastAsia="pl-PL"/>
        </w:rPr>
      </w:pPr>
      <w:r w:rsidRPr="00DF0A55">
        <w:rPr>
          <w:rFonts w:eastAsia="Times New Roman" w:cstheme="minorHAnsi"/>
          <w:color w:val="000000"/>
          <w:lang w:val="x-none" w:eastAsia="pl-PL"/>
        </w:rPr>
        <w:t xml:space="preserve">6 dni przed zaplanowanym terminem - otrzyma </w:t>
      </w:r>
      <w:r w:rsidRPr="00DF0A55">
        <w:rPr>
          <w:rFonts w:eastAsia="Times New Roman" w:cstheme="minorHAnsi"/>
          <w:color w:val="000000"/>
          <w:lang w:eastAsia="pl-PL"/>
        </w:rPr>
        <w:t>5</w:t>
      </w:r>
      <w:r w:rsidRPr="00DF0A55">
        <w:rPr>
          <w:rFonts w:eastAsia="Times New Roman" w:cstheme="minorHAnsi"/>
          <w:color w:val="000000"/>
          <w:lang w:val="x-none" w:eastAsia="pl-PL"/>
        </w:rPr>
        <w:t xml:space="preserve"> punktów</w:t>
      </w:r>
      <w:r w:rsidRPr="00DF0A55">
        <w:rPr>
          <w:rFonts w:eastAsia="Times New Roman" w:cstheme="minorHAnsi"/>
          <w:color w:val="000000"/>
          <w:lang w:eastAsia="pl-PL"/>
        </w:rPr>
        <w:t>,</w:t>
      </w:r>
    </w:p>
    <w:p w14:paraId="1DCC7A9C" w14:textId="77777777" w:rsidR="000547A6" w:rsidRPr="00DF0A55" w:rsidRDefault="000547A6" w:rsidP="00DF0A55">
      <w:pPr>
        <w:pStyle w:val="Akapitzlist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val="x-none" w:eastAsia="pl-PL"/>
        </w:rPr>
        <w:t>7 dni przed zaplanowanym terminem - otrzyma 0 punktów</w:t>
      </w:r>
      <w:r w:rsidRPr="00DF0A55">
        <w:rPr>
          <w:rFonts w:eastAsia="Times New Roman" w:cstheme="minorHAnsi"/>
          <w:color w:val="000000"/>
          <w:lang w:eastAsia="pl-PL"/>
        </w:rPr>
        <w:t>.</w:t>
      </w:r>
    </w:p>
    <w:p w14:paraId="4888634D" w14:textId="77777777" w:rsidR="000547A6" w:rsidRPr="00DF0A55" w:rsidRDefault="000547A6" w:rsidP="00DF0A55">
      <w:p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33565664" w14:textId="77777777" w:rsidR="000547A6" w:rsidRPr="00DF0A55" w:rsidRDefault="000547A6" w:rsidP="00DF0A55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F0A55">
        <w:rPr>
          <w:rFonts w:asciiTheme="minorHAnsi" w:hAnsiTheme="minorHAnsi" w:cstheme="minorHAnsi"/>
          <w:sz w:val="22"/>
          <w:szCs w:val="22"/>
          <w:u w:val="single"/>
        </w:rPr>
        <w:t>Maksymalna możliwa do zdobycia liczba punktów w ramach kryterium 2 (K2) wynosi 20 pkt.</w:t>
      </w:r>
    </w:p>
    <w:p w14:paraId="123D16DE" w14:textId="77777777" w:rsidR="000547A6" w:rsidRPr="00DF0A55" w:rsidRDefault="000547A6" w:rsidP="00DF0A55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CA302A3" w14:textId="77777777" w:rsidR="000547A6" w:rsidRPr="00DF0A55" w:rsidRDefault="000547A6" w:rsidP="00DF0A55">
      <w:pPr>
        <w:spacing w:line="240" w:lineRule="auto"/>
        <w:contextualSpacing/>
        <w:jc w:val="both"/>
        <w:rPr>
          <w:rFonts w:eastAsia="Times New Roman" w:cstheme="minorHAnsi"/>
          <w:color w:val="000000"/>
          <w:lang w:val="x-none" w:eastAsia="pl-PL"/>
        </w:rPr>
      </w:pPr>
      <w:r w:rsidRPr="00DF0A55">
        <w:rPr>
          <w:rFonts w:eastAsia="Times New Roman" w:cstheme="minorHAnsi"/>
          <w:color w:val="000000"/>
          <w:lang w:val="x-none" w:eastAsia="pl-PL"/>
        </w:rPr>
        <w:t>Ze względu na fakt, iż Zamawiający zastrzega sobie prawo przesunięcia/zmiany terminu</w:t>
      </w:r>
      <w:r w:rsidRPr="00DF0A55">
        <w:rPr>
          <w:rFonts w:eastAsia="Times New Roman" w:cstheme="minorHAnsi"/>
          <w:color w:val="000000"/>
          <w:lang w:eastAsia="pl-PL"/>
        </w:rPr>
        <w:t>/</w:t>
      </w:r>
      <w:r w:rsidRPr="00DF0A55">
        <w:rPr>
          <w:rFonts w:eastAsia="Times New Roman" w:cstheme="minorHAnsi"/>
          <w:color w:val="000000"/>
          <w:lang w:val="x-none" w:eastAsia="pl-PL"/>
        </w:rPr>
        <w:t>odwołani</w:t>
      </w:r>
      <w:r w:rsidRPr="00DF0A55">
        <w:rPr>
          <w:rFonts w:eastAsia="Times New Roman" w:cstheme="minorHAnsi"/>
          <w:color w:val="000000"/>
          <w:lang w:eastAsia="pl-PL"/>
        </w:rPr>
        <w:t>a</w:t>
      </w:r>
      <w:r w:rsidRPr="00DF0A55">
        <w:rPr>
          <w:rFonts w:eastAsia="Times New Roman" w:cstheme="minorHAnsi"/>
          <w:color w:val="000000"/>
          <w:lang w:val="x-none" w:eastAsia="pl-PL"/>
        </w:rPr>
        <w:t xml:space="preserve"> </w:t>
      </w:r>
      <w:r w:rsidRPr="00DF0A55">
        <w:rPr>
          <w:rFonts w:eastAsia="Times New Roman" w:cstheme="minorHAnsi"/>
          <w:color w:val="000000"/>
          <w:lang w:eastAsia="pl-PL"/>
        </w:rPr>
        <w:t xml:space="preserve">szkolenia najpóźniej </w:t>
      </w:r>
      <w:r w:rsidRPr="00DF0A55">
        <w:rPr>
          <w:rFonts w:eastAsia="Times New Roman" w:cstheme="minorHAnsi"/>
          <w:color w:val="000000"/>
          <w:lang w:val="x-none" w:eastAsia="pl-PL"/>
        </w:rPr>
        <w:t>na 7 dni przed pierwotnie ustaloną datą Wykonawca nie może w ramach przedmiotowego kryterium określić terminu dłuższego. Określenie dłuższego terminu niż 7 dni skutkować będzie odrzuceniem oferty.</w:t>
      </w:r>
    </w:p>
    <w:p w14:paraId="24A905B4" w14:textId="77777777" w:rsidR="000547A6" w:rsidRPr="00DF0A55" w:rsidRDefault="000547A6" w:rsidP="00DF0A5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F0A55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Ocena ogólna ofert dla zamówienia dokonywana będzie w oparciu o poniższy wzór: </w:t>
      </w:r>
    </w:p>
    <w:p w14:paraId="034C7FBE" w14:textId="77777777" w:rsidR="000547A6" w:rsidRPr="00DF0A55" w:rsidRDefault="000547A6" w:rsidP="00DF0A5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8CD5C17" w14:textId="77777777" w:rsidR="000547A6" w:rsidRPr="00DF0A55" w:rsidRDefault="000547A6" w:rsidP="00DF0A55">
      <w:pPr>
        <w:pStyle w:val="Default"/>
        <w:ind w:left="3969" w:firstLine="567"/>
        <w:jc w:val="both"/>
        <w:rPr>
          <w:rFonts w:asciiTheme="minorHAnsi" w:hAnsiTheme="minorHAnsi" w:cstheme="minorHAnsi"/>
          <w:sz w:val="22"/>
          <w:szCs w:val="22"/>
        </w:rPr>
      </w:pPr>
      <w:r w:rsidRPr="00DF0A55">
        <w:rPr>
          <w:rFonts w:asciiTheme="minorHAnsi" w:hAnsiTheme="minorHAnsi" w:cstheme="minorHAnsi"/>
          <w:b/>
          <w:bCs/>
          <w:sz w:val="22"/>
          <w:szCs w:val="22"/>
        </w:rPr>
        <w:t xml:space="preserve">O = K1 + K2 </w:t>
      </w:r>
    </w:p>
    <w:p w14:paraId="69529D72" w14:textId="77777777" w:rsidR="000547A6" w:rsidRPr="00DF0A55" w:rsidRDefault="000547A6" w:rsidP="00DF0A5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F0A55">
        <w:rPr>
          <w:rFonts w:asciiTheme="minorHAnsi" w:hAnsiTheme="minorHAnsi" w:cstheme="minorHAnsi"/>
          <w:sz w:val="22"/>
          <w:szCs w:val="22"/>
        </w:rPr>
        <w:t>gdzie:</w:t>
      </w:r>
    </w:p>
    <w:p w14:paraId="216F0D03" w14:textId="77777777" w:rsidR="000547A6" w:rsidRPr="00DF0A55" w:rsidRDefault="000547A6" w:rsidP="00DF0A5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F0A55">
        <w:rPr>
          <w:rFonts w:asciiTheme="minorHAnsi" w:hAnsiTheme="minorHAnsi" w:cstheme="minorHAnsi"/>
          <w:sz w:val="22"/>
          <w:szCs w:val="22"/>
        </w:rPr>
        <w:t xml:space="preserve">O – oznacza łączną ocenę jako sumę punktów w poszczególnych kryteriach </w:t>
      </w:r>
    </w:p>
    <w:p w14:paraId="3C52E376" w14:textId="77777777" w:rsidR="000547A6" w:rsidRPr="00DF0A55" w:rsidRDefault="000547A6" w:rsidP="00DF0A5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F0A55">
        <w:rPr>
          <w:rFonts w:asciiTheme="minorHAnsi" w:hAnsiTheme="minorHAnsi" w:cstheme="minorHAnsi"/>
          <w:sz w:val="22"/>
          <w:szCs w:val="22"/>
        </w:rPr>
        <w:t xml:space="preserve">K1 – liczba punktów uzyskanych w kryterium „Cena całkowita oferty (brutto)” </w:t>
      </w:r>
    </w:p>
    <w:p w14:paraId="52ED089F" w14:textId="77777777" w:rsidR="000547A6" w:rsidRPr="00DF0A55" w:rsidRDefault="000547A6" w:rsidP="00DF0A5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F0A55">
        <w:rPr>
          <w:rFonts w:asciiTheme="minorHAnsi" w:hAnsiTheme="minorHAnsi" w:cstheme="minorHAnsi"/>
          <w:sz w:val="22"/>
          <w:szCs w:val="22"/>
        </w:rPr>
        <w:t>K2 – liczba punktów uzyskanych w kryterium „Elastyczność”</w:t>
      </w:r>
    </w:p>
    <w:p w14:paraId="6A70A509" w14:textId="77777777" w:rsidR="000547A6" w:rsidRPr="00DF0A55" w:rsidRDefault="000547A6" w:rsidP="00DF0A55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E782BF9" w14:textId="77777777" w:rsidR="000547A6" w:rsidRPr="00DF0A55" w:rsidRDefault="000547A6" w:rsidP="00DF0A55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</w:rPr>
      </w:pPr>
      <w:r w:rsidRPr="00DF0A55">
        <w:rPr>
          <w:rFonts w:cstheme="minorHAnsi"/>
        </w:rPr>
        <w:t xml:space="preserve">Maksymalna liczba punktów, jaką może uzyskać oferta wynosi łącznie </w:t>
      </w:r>
      <w:r w:rsidRPr="00DF0A55">
        <w:rPr>
          <w:rFonts w:cstheme="minorHAnsi"/>
          <w:b/>
          <w:bCs/>
        </w:rPr>
        <w:t>100 pkt</w:t>
      </w:r>
      <w:r w:rsidRPr="00DF0A55">
        <w:rPr>
          <w:rFonts w:cstheme="minorHAnsi"/>
        </w:rPr>
        <w:t>.</w:t>
      </w:r>
    </w:p>
    <w:p w14:paraId="633BEA43" w14:textId="77777777" w:rsidR="000547A6" w:rsidRPr="00DF0A55" w:rsidRDefault="000547A6" w:rsidP="00DF0A5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C970175" w14:textId="77777777" w:rsidR="000547A6" w:rsidRPr="00DF0A55" w:rsidRDefault="000547A6" w:rsidP="00DF0A55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Ocena w oparciu o ww. kryteria zostanie dokonana z dokładnością do dwóch miejsc po przecinku (ułamkowa liczba punktów będzie zaokrąglona do pełnych liczb zgodnie z zasadami matematycznymi).</w:t>
      </w:r>
    </w:p>
    <w:p w14:paraId="181F9550" w14:textId="77777777" w:rsidR="000547A6" w:rsidRPr="00DF0A55" w:rsidRDefault="000547A6" w:rsidP="00DF0A55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Informacje wykorzystane do oceny punktowej będą pochodziły z przedłożonego przez Oferenta formularza ofertowego.</w:t>
      </w:r>
    </w:p>
    <w:p w14:paraId="0EAFCD32" w14:textId="2DC279B1" w:rsidR="000547A6" w:rsidRPr="00DF0A55" w:rsidRDefault="000547A6" w:rsidP="00DF0A55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Za najkorzystniejszą ofertę zostanie uznana oferta, która otrzyma najwyższą liczbę punktów. Jeżeli cena oferty najkorzystniejszej przekroczy kwotę, którą Zamawiający może przeznaczyć (zgodnie z przewidzianym budżetem na realizację zadania) na udzielenie zamówienia, Zamawiający może odstąpić od wyboru Wykonawcy.</w:t>
      </w:r>
    </w:p>
    <w:p w14:paraId="095FB44F" w14:textId="77777777" w:rsidR="000547A6" w:rsidRPr="00DF0A55" w:rsidRDefault="000547A6" w:rsidP="00DF0A55">
      <w:pPr>
        <w:pStyle w:val="Akapitzlist"/>
        <w:spacing w:after="0" w:line="240" w:lineRule="auto"/>
        <w:ind w:left="284"/>
        <w:jc w:val="both"/>
        <w:rPr>
          <w:rFonts w:cstheme="minorHAnsi"/>
          <w:bCs/>
        </w:rPr>
      </w:pPr>
    </w:p>
    <w:p w14:paraId="3794F691" w14:textId="77777777" w:rsidR="000547A6" w:rsidRPr="00DF0A55" w:rsidRDefault="000547A6" w:rsidP="00DF0A55">
      <w:pPr>
        <w:pStyle w:val="Akapitzlist"/>
        <w:spacing w:line="240" w:lineRule="auto"/>
        <w:ind w:left="0"/>
        <w:jc w:val="both"/>
        <w:rPr>
          <w:rFonts w:cstheme="minorHAnsi"/>
          <w:b/>
          <w:bCs/>
        </w:rPr>
      </w:pPr>
      <w:r w:rsidRPr="00DF0A55">
        <w:rPr>
          <w:rFonts w:cstheme="minorHAnsi"/>
          <w:b/>
          <w:bCs/>
        </w:rPr>
        <w:t>Informacje wykorzystane do oceny punktowej będą pochodziły z przedłożonego przez Oferenta formularza ofertowego. Mając niniejsze na uwadze niewypełnienie lub błędne wypełnienie formularza ofertowego o informacje pozwalające na dokonanie przez Zamawiającego oceny punktowej będą skutkowały odrzuceniem oferty.</w:t>
      </w:r>
    </w:p>
    <w:p w14:paraId="68C3F788" w14:textId="77777777" w:rsidR="000547A6" w:rsidRPr="00DF0A55" w:rsidRDefault="000547A6" w:rsidP="00DF0A55">
      <w:pPr>
        <w:pStyle w:val="Akapitzlist"/>
        <w:spacing w:line="240" w:lineRule="auto"/>
        <w:ind w:left="0"/>
        <w:jc w:val="both"/>
        <w:rPr>
          <w:rFonts w:cstheme="minorHAnsi"/>
          <w:b/>
          <w:bCs/>
        </w:rPr>
      </w:pPr>
    </w:p>
    <w:p w14:paraId="40FC1AF6" w14:textId="53AFEAE0" w:rsidR="000547A6" w:rsidRPr="00DF0A55" w:rsidRDefault="000547A6" w:rsidP="00BF1157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</w:rPr>
      </w:pPr>
      <w:r w:rsidRPr="00BF1157">
        <w:rPr>
          <w:rFonts w:cstheme="minorHAnsi"/>
          <w:b/>
          <w:shd w:val="clear" w:color="auto" w:fill="D9D9D9" w:themeFill="background1" w:themeFillShade="D9"/>
        </w:rPr>
        <w:t>SPOSÓB</w:t>
      </w:r>
      <w:r w:rsidRPr="00DF0A55">
        <w:rPr>
          <w:rFonts w:cstheme="minorHAnsi"/>
          <w:b/>
        </w:rPr>
        <w:t xml:space="preserve"> OCENY OFERT</w:t>
      </w:r>
    </w:p>
    <w:p w14:paraId="22A32131" w14:textId="77777777" w:rsidR="000547A6" w:rsidRPr="00DF0A55" w:rsidRDefault="000547A6" w:rsidP="00DF0A55">
      <w:pPr>
        <w:pStyle w:val="Akapitzlist"/>
        <w:autoSpaceDE w:val="0"/>
        <w:spacing w:after="0" w:line="240" w:lineRule="auto"/>
        <w:ind w:left="284"/>
        <w:contextualSpacing w:val="0"/>
        <w:jc w:val="both"/>
        <w:rPr>
          <w:rFonts w:cstheme="minorHAnsi"/>
        </w:rPr>
      </w:pPr>
    </w:p>
    <w:p w14:paraId="673D15C3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 xml:space="preserve">Zamawiający dokona sprawdzenia czy oferta, na którą została złożona, zgodna jest z warunkami przedstawionymi w zapytaniu ofertowym, w tym w szczególności pod kątem: </w:t>
      </w:r>
    </w:p>
    <w:p w14:paraId="2D78C630" w14:textId="208C1FF6" w:rsidR="000547A6" w:rsidRPr="00DF0A55" w:rsidRDefault="000547A6" w:rsidP="00DF0A55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7" w:hanging="283"/>
        <w:contextualSpacing w:val="0"/>
        <w:jc w:val="both"/>
        <w:rPr>
          <w:rFonts w:cstheme="minorHAnsi"/>
          <w:bCs/>
        </w:rPr>
      </w:pPr>
      <w:r w:rsidRPr="00DF0A55">
        <w:rPr>
          <w:rFonts w:cstheme="minorHAnsi"/>
        </w:rPr>
        <w:t>wpływu oferty zgodnie z terminem i sposobem opisanym w rozdziale 1</w:t>
      </w:r>
      <w:r w:rsidR="00C42F58" w:rsidRPr="00DF0A55">
        <w:rPr>
          <w:rFonts w:cstheme="minorHAnsi"/>
        </w:rPr>
        <w:t>1</w:t>
      </w:r>
      <w:r w:rsidRPr="00DF0A55">
        <w:rPr>
          <w:rFonts w:cstheme="minorHAnsi"/>
        </w:rPr>
        <w:t xml:space="preserve"> </w:t>
      </w:r>
      <w:r w:rsidRPr="00DF0A55">
        <w:rPr>
          <w:rFonts w:cstheme="minorHAnsi"/>
          <w:bCs/>
        </w:rPr>
        <w:t>SPOSÓB I TERMIN SKŁADANIA OFERT,</w:t>
      </w:r>
    </w:p>
    <w:p w14:paraId="0D57EBF1" w14:textId="7A521EA6" w:rsidR="000547A6" w:rsidRPr="00DF0A55" w:rsidRDefault="000547A6" w:rsidP="00DF0A55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7" w:hanging="283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 xml:space="preserve">powiązań osobowych lub kapitałowych między Oferentem a Zamawiającym, opisanych w rozdziale </w:t>
      </w:r>
      <w:r w:rsidR="00C42F58" w:rsidRPr="00DF0A55">
        <w:rPr>
          <w:rFonts w:cstheme="minorHAnsi"/>
        </w:rPr>
        <w:t>7</w:t>
      </w:r>
      <w:r w:rsidRPr="00DF0A55">
        <w:rPr>
          <w:rFonts w:cstheme="minorHAnsi"/>
        </w:rPr>
        <w:t xml:space="preserve"> INFORMACJE O WYKLUCZENIU,</w:t>
      </w:r>
    </w:p>
    <w:p w14:paraId="0103417D" w14:textId="7E977C09" w:rsidR="000547A6" w:rsidRPr="00DF0A55" w:rsidRDefault="000547A6" w:rsidP="00DF0A55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8"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 xml:space="preserve">spełnienia przez Oferenta warunków udziału w postępowaniu opisanych w punkcie </w:t>
      </w:r>
      <w:r w:rsidR="00C42F58" w:rsidRPr="00DF0A55">
        <w:rPr>
          <w:rFonts w:cstheme="minorHAnsi"/>
        </w:rPr>
        <w:t>5</w:t>
      </w:r>
      <w:r w:rsidRPr="00DF0A55">
        <w:rPr>
          <w:rFonts w:cstheme="minorHAnsi"/>
        </w:rPr>
        <w:t xml:space="preserve"> WYMAGANIA WOBEC WYKONAWCY - </w:t>
      </w:r>
      <w:r w:rsidRPr="00DF0A55">
        <w:rPr>
          <w:rFonts w:cstheme="minorHAnsi"/>
          <w:bCs/>
        </w:rPr>
        <w:t>WARUNKI UDZIAŁU W POSTĘPOWANIU</w:t>
      </w:r>
      <w:r w:rsidRPr="00DF0A55">
        <w:rPr>
          <w:rFonts w:cstheme="minorHAnsi"/>
        </w:rPr>
        <w:t xml:space="preserve">, </w:t>
      </w:r>
    </w:p>
    <w:p w14:paraId="74F41014" w14:textId="77777777" w:rsidR="000547A6" w:rsidRPr="00DF0A55" w:rsidRDefault="000547A6" w:rsidP="00DF0A55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8"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>przygotowania oferty zgodnie z rozdziałem 11 SPOSÓB PRZYGOTOWANIA OFERTY – kryterium formalne</w:t>
      </w:r>
    </w:p>
    <w:p w14:paraId="5219CDE5" w14:textId="77777777" w:rsidR="000547A6" w:rsidRPr="00DF0A55" w:rsidRDefault="000547A6" w:rsidP="00DF0A55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cstheme="minorHAnsi"/>
        </w:rPr>
      </w:pPr>
      <w:r w:rsidRPr="00DF0A55">
        <w:rPr>
          <w:rFonts w:cstheme="minorHAnsi"/>
        </w:rPr>
        <w:t xml:space="preserve">zgodności przedmiotu oferty z przedmiotem zamówienia opisanym w rozdziale 4 OPIS PRZEDMIOTU ZAMÓWIENIA. </w:t>
      </w:r>
    </w:p>
    <w:p w14:paraId="42FCAE85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 xml:space="preserve">W przypadku gdy oferta </w:t>
      </w:r>
      <w:r w:rsidRPr="00DF0A55">
        <w:rPr>
          <w:rFonts w:cstheme="minorHAnsi"/>
          <w:b/>
          <w:u w:val="single"/>
        </w:rPr>
        <w:t>nie będzie</w:t>
      </w:r>
      <w:r w:rsidRPr="00DF0A55">
        <w:rPr>
          <w:rFonts w:cstheme="minorHAnsi"/>
          <w:u w:val="single"/>
        </w:rPr>
        <w:t xml:space="preserve"> </w:t>
      </w:r>
      <w:r w:rsidRPr="00DF0A55">
        <w:rPr>
          <w:rFonts w:cstheme="minorHAnsi"/>
          <w:b/>
          <w:u w:val="single"/>
        </w:rPr>
        <w:t>zgodna z wymaganiami/warunkami przedstawionymi w zapytaniu ofertowym</w:t>
      </w:r>
      <w:r w:rsidRPr="00DF0A55">
        <w:rPr>
          <w:rFonts w:cstheme="minorHAnsi"/>
          <w:b/>
        </w:rPr>
        <w:t xml:space="preserve"> </w:t>
      </w:r>
      <w:r w:rsidRPr="00DF0A55">
        <w:rPr>
          <w:rFonts w:cstheme="minorHAnsi"/>
        </w:rPr>
        <w:t>– oferta zostanie odrzucona. Z tytułu odrzucenia oferty, Oferentom nie przysługują żadne roszczenia przeciw Zamawiającemu.</w:t>
      </w:r>
    </w:p>
    <w:p w14:paraId="72C00678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left" w:pos="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>Zamawiający dokona oceny punktowej ofert (spełniających warunki, o których mowa w punkcie 1 powyżej) według kryteriów wskazanych w rozdziale 9 KRYTERIA OCENY OFERT I WYBORU WYKONAWCY.</w:t>
      </w:r>
    </w:p>
    <w:p w14:paraId="4BC527D9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cstheme="minorHAnsi"/>
        </w:rPr>
        <w:t>Zamawiający</w:t>
      </w:r>
      <w:r w:rsidRPr="00DF0A55">
        <w:rPr>
          <w:rFonts w:eastAsia="Times New Roman" w:cstheme="minorHAnsi"/>
          <w:lang w:eastAsia="pl-PL"/>
        </w:rPr>
        <w:t xml:space="preserve"> wybierze najkorzystniejszą ofertę w zamówieniu i sporządzi protokół z postępowania o udzielenie zamówienia.</w:t>
      </w:r>
      <w:r w:rsidRPr="00DF0A55">
        <w:rPr>
          <w:rFonts w:cstheme="minorHAnsi"/>
        </w:rPr>
        <w:t xml:space="preserve"> </w:t>
      </w:r>
      <w:r w:rsidRPr="00DF0A55">
        <w:rPr>
          <w:rFonts w:eastAsia="Times New Roman" w:cstheme="minorHAnsi"/>
          <w:lang w:eastAsia="pl-PL"/>
        </w:rPr>
        <w:t xml:space="preserve">Zamawiający każdorazowo w Protokole z postępowania uzasadni decyzję w przypadku odrzucenia oferty oraz decyzję dotyczącą wyboru oferty najkorzystniejszej. </w:t>
      </w:r>
    </w:p>
    <w:p w14:paraId="65968C37" w14:textId="77777777" w:rsidR="000547A6" w:rsidRPr="00DF0A55" w:rsidRDefault="000547A6" w:rsidP="00DF0A55">
      <w:pPr>
        <w:pStyle w:val="Akapitzlist"/>
        <w:numPr>
          <w:ilvl w:val="0"/>
          <w:numId w:val="2"/>
        </w:numPr>
        <w:spacing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O wyborze najkorzystniejszej oferty zadecyduje suma punktów jaką otrzyma oferta. Za ofertę najkorzystniejszą w zamówieniu zostanie uznana oferta, która otrzyma najwyższą liczbę punktów w zamówieniu określoną w oparciu o wskazane w niniejszym zapytaniu kryteria.</w:t>
      </w:r>
    </w:p>
    <w:p w14:paraId="5B8E18C2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lastRenderedPageBreak/>
        <w:t>Jeżeli cena najkorzystniejszej oferty przekroczy kwotę, którą Zamawiający może przeznaczyć (zgodnie z przewidzianym budżetem na realizację zadania) na udzielenie zamówienia, Zamawiający może odstąpić od wyboru Wykonawcy</w:t>
      </w:r>
      <w:r w:rsidRPr="00DF0A55">
        <w:rPr>
          <w:rFonts w:eastAsia="Times New Roman" w:cstheme="minorHAnsi"/>
          <w:b/>
          <w:bCs/>
          <w:lang w:eastAsia="pl-PL"/>
        </w:rPr>
        <w:t>.</w:t>
      </w:r>
      <w:r w:rsidRPr="00DF0A55">
        <w:rPr>
          <w:rFonts w:eastAsia="Times New Roman" w:cstheme="minorHAnsi"/>
          <w:lang w:eastAsia="pl-PL"/>
        </w:rPr>
        <w:t xml:space="preserve"> </w:t>
      </w:r>
    </w:p>
    <w:p w14:paraId="7558B133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cstheme="minorHAnsi"/>
        </w:rPr>
      </w:pPr>
      <w:r w:rsidRPr="00DF0A55">
        <w:rPr>
          <w:rFonts w:cstheme="minorHAnsi"/>
        </w:rPr>
        <w:t>W toku badania i oceny ofert Zamawiający może żądać od Oferenta wyjaśnień dotyczących treści złożonej oferty oraz jej uzupełnienia, jeżeli nie naruszy to zasady konkurencyjności.</w:t>
      </w:r>
    </w:p>
    <w:p w14:paraId="6692F2DA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>Zamawiający zastrzega sobie prawo do jednokrotnego zwrócenia się do Oferenta z wnioskiem o wyjaśnienie i/lub doszczegółowienie i/lub poprawienie oczywistych omyłek pisarskich i matematycznych (wycena jednostkowa i globalna przedmiotu zamówienia) pod warunkiem, że nie wpływają one na ocenę poprawności formalnej złożonej oferty (rozdział 11 niniejszego zapytania). Oferent zobowiązany jest do złożenia stosownych wyjaśnień w terminie wskazanym przez Zamawiającego. Brak złożenia wyjaśnień w terminie skutkuje odrzuceniem oferty w całości</w:t>
      </w:r>
    </w:p>
    <w:p w14:paraId="2E7B82D1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>Zamawiający zastrzega sobie prawo do jednokrotnego zwrócenia się do Oferenta z wnioskiem o wyjaśnienie, jeśli uzna, iż którykolwiek z elementów wyceny wymienionych w opisie przedmiotu zapytania zawiera rażąco niską cenę w stosunku do przedmiotu zamówienia.</w:t>
      </w:r>
    </w:p>
    <w:p w14:paraId="53565BCC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 xml:space="preserve">Za ofertę z rażąco niską ceną uznaje się ofertę z ceną niewiarygodną, nierealistyczną w porównaniu do cen rynkowych podobnych zamówień i pozostałych złożonych ofert. Oznacza to także cenę znacząco odbiegającą od cen przyjętych, wskazującą na fakt realizacji zamówienia poniżej kosztów wytworzenia usługi. Przyczyną wyraźnie niższej ceny od innych ofert złożonych w niniejszym postępowaniu nie może być świadome działanie wykonawcy albo nierzetelność kalkulacji wykonawcy, co grozi nienależytym wykonaniem lub niewykonaniem zamówienia w przyszłości. </w:t>
      </w:r>
    </w:p>
    <w:p w14:paraId="330C9314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</w:rPr>
        <w:t>Wyjaśnienia Oferenta winny wskazywać, iż wskazana cena jest wiarogodna, realistyczna, a przedmiot zamówienia w tej cenie realny do rzetelnego wykonania. Obowiązek dowodowy w zakresie przedstawianych wyjaśnień spoczywa na Oferencie.</w:t>
      </w:r>
    </w:p>
    <w:p w14:paraId="0473244F" w14:textId="77777777" w:rsidR="000547A6" w:rsidRPr="00DF0A55" w:rsidRDefault="000547A6" w:rsidP="00DF0A55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Wyjaśnienia o których mowa w punkcie 8 -10 powyżej, powinny być przedstawione przez Oferenta w określonym przez Zamawiającego terminie.</w:t>
      </w:r>
    </w:p>
    <w:p w14:paraId="5044AD76" w14:textId="77777777" w:rsidR="000547A6" w:rsidRPr="00DF0A55" w:rsidRDefault="000547A6" w:rsidP="00DF0A55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Zamawiający odrzuci ofertę Oferenta, który nie złożył wyjaśnień, o których mowa w punkcie 7 - 9 powyżej lub złożył wyjaśnienia po upływie określonego przez Zamawiającego terminu, lub jeżeli dokonana ocena wyjaśnień wraz z dostarczonymi dowodami potwierdzi, że oferta nadal zawiera rażąco niską cenę w stosunku do przedmiotu zamówienia. </w:t>
      </w:r>
    </w:p>
    <w:p w14:paraId="75BF5BA2" w14:textId="77777777" w:rsidR="000547A6" w:rsidRPr="00DF0A55" w:rsidRDefault="000547A6" w:rsidP="00DF0A55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Złożone wyjaśnienie zostaną uwzględnione w toku badania i oceny ofert i posłużą do oceny warunków udziału w postępowaniu i oceny ofert. Wyjaśnienia będą wiążące dla stron postępowania.</w:t>
      </w:r>
    </w:p>
    <w:p w14:paraId="492B58E7" w14:textId="77777777" w:rsidR="000547A6" w:rsidRPr="00DF0A55" w:rsidRDefault="000547A6" w:rsidP="00DF0A55">
      <w:pPr>
        <w:pStyle w:val="Akapitzlist"/>
        <w:numPr>
          <w:ilvl w:val="0"/>
          <w:numId w:val="2"/>
        </w:numPr>
        <w:tabs>
          <w:tab w:val="clear" w:pos="720"/>
          <w:tab w:val="left" w:pos="142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</w:rPr>
      </w:pPr>
      <w:r w:rsidRPr="00DF0A55">
        <w:rPr>
          <w:rFonts w:cstheme="minorHAnsi"/>
          <w:color w:val="000000"/>
        </w:rPr>
        <w:t>Zamawiający nie przewiduje procedury odwoławczej.</w:t>
      </w:r>
    </w:p>
    <w:p w14:paraId="4F6F4BA2" w14:textId="77777777" w:rsidR="00C42F58" w:rsidRPr="00DF0A55" w:rsidRDefault="00C42F58" w:rsidP="00DF0A55">
      <w:pPr>
        <w:tabs>
          <w:tab w:val="left" w:pos="142"/>
        </w:tabs>
        <w:autoSpaceDE w:val="0"/>
        <w:spacing w:after="0" w:line="240" w:lineRule="auto"/>
        <w:jc w:val="both"/>
        <w:rPr>
          <w:rFonts w:cstheme="minorHAnsi"/>
        </w:rPr>
      </w:pPr>
    </w:p>
    <w:p w14:paraId="7344892F" w14:textId="77777777" w:rsidR="00C42F58" w:rsidRPr="00DF0A55" w:rsidRDefault="00C42F58" w:rsidP="00DF0A55">
      <w:pPr>
        <w:tabs>
          <w:tab w:val="left" w:pos="142"/>
        </w:tabs>
        <w:autoSpaceDE w:val="0"/>
        <w:spacing w:after="0" w:line="240" w:lineRule="auto"/>
        <w:jc w:val="both"/>
        <w:rPr>
          <w:rFonts w:cstheme="minorHAnsi"/>
        </w:rPr>
      </w:pPr>
    </w:p>
    <w:p w14:paraId="1EFE63EC" w14:textId="77777777" w:rsidR="000547A6" w:rsidRPr="00DF0A55" w:rsidRDefault="000547A6" w:rsidP="00DF0A55">
      <w:pPr>
        <w:tabs>
          <w:tab w:val="left" w:pos="142"/>
        </w:tabs>
        <w:autoSpaceDE w:val="0"/>
        <w:spacing w:after="0" w:line="240" w:lineRule="auto"/>
        <w:jc w:val="both"/>
        <w:rPr>
          <w:rFonts w:cstheme="minorHAnsi"/>
        </w:rPr>
      </w:pPr>
    </w:p>
    <w:p w14:paraId="204C0B96" w14:textId="44244B95" w:rsidR="000547A6" w:rsidRPr="00DF0A55" w:rsidRDefault="000547A6" w:rsidP="001E080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 xml:space="preserve"> SPOSÓB PRZYGOTOWANIA OFERTY</w:t>
      </w:r>
    </w:p>
    <w:p w14:paraId="20652B79" w14:textId="77777777" w:rsidR="000547A6" w:rsidRPr="00DF0A55" w:rsidRDefault="000547A6" w:rsidP="00DF0A55">
      <w:pPr>
        <w:pStyle w:val="Akapitzlist"/>
        <w:spacing w:line="240" w:lineRule="auto"/>
        <w:ind w:left="284"/>
        <w:jc w:val="both"/>
        <w:rPr>
          <w:rFonts w:eastAsia="Times New Roman" w:cstheme="minorHAnsi"/>
          <w:iCs/>
          <w:lang w:eastAsia="pl-PL"/>
        </w:rPr>
      </w:pPr>
    </w:p>
    <w:p w14:paraId="64417A5A" w14:textId="77777777" w:rsidR="000547A6" w:rsidRPr="00DF0A55" w:rsidRDefault="000547A6" w:rsidP="00DF0A55">
      <w:pPr>
        <w:pStyle w:val="Akapitzlist"/>
        <w:numPr>
          <w:ilvl w:val="0"/>
          <w:numId w:val="7"/>
        </w:numPr>
        <w:spacing w:line="240" w:lineRule="auto"/>
        <w:ind w:left="284" w:hanging="284"/>
        <w:jc w:val="both"/>
        <w:rPr>
          <w:rFonts w:eastAsia="Times New Roman" w:cstheme="minorHAnsi"/>
          <w:iCs/>
          <w:lang w:eastAsia="pl-PL"/>
        </w:rPr>
      </w:pPr>
      <w:r w:rsidRPr="00DF0A55">
        <w:rPr>
          <w:rFonts w:eastAsia="Times New Roman" w:cstheme="minorHAnsi"/>
          <w:iCs/>
          <w:lang w:eastAsia="pl-PL"/>
        </w:rPr>
        <w:t>Oferta powinna być sporządzona zgodnie z postanowieniami niniejszego zapytania.</w:t>
      </w:r>
    </w:p>
    <w:p w14:paraId="3EFFADC8" w14:textId="14BDC4C2" w:rsidR="000547A6" w:rsidRPr="00DF0A55" w:rsidRDefault="000547A6" w:rsidP="00DF0A55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theme="minorHAnsi"/>
        </w:rPr>
      </w:pPr>
      <w:r w:rsidRPr="00DF0A55">
        <w:rPr>
          <w:rFonts w:eastAsia="Times New Roman" w:cstheme="minorHAnsi"/>
          <w:iCs/>
          <w:lang w:eastAsia="pl-PL"/>
        </w:rPr>
        <w:t>Ofertę należy sporządzić na załączonym druku „</w:t>
      </w:r>
      <w:r w:rsidRPr="00DF0A55">
        <w:rPr>
          <w:rFonts w:eastAsia="Times New Roman" w:cstheme="minorHAnsi"/>
          <w:b/>
          <w:iCs/>
          <w:lang w:eastAsia="pl-PL"/>
        </w:rPr>
        <w:t>Formularz ofertowy</w:t>
      </w:r>
      <w:r w:rsidRPr="00DF0A55">
        <w:rPr>
          <w:rFonts w:eastAsia="Times New Roman" w:cstheme="minorHAnsi"/>
          <w:iCs/>
          <w:lang w:eastAsia="pl-PL"/>
        </w:rPr>
        <w:t xml:space="preserve">” – stanowiącym załącznik nr 1 do niniejszego zapytania ofertowego, w formie pisemnej, w języku polskim (kryteria formalne). </w:t>
      </w:r>
    </w:p>
    <w:p w14:paraId="71BA9863" w14:textId="77777777" w:rsidR="000547A6" w:rsidRPr="00DF0A55" w:rsidRDefault="000547A6" w:rsidP="00DF0A55">
      <w:pPr>
        <w:pStyle w:val="Akapitzlist"/>
        <w:tabs>
          <w:tab w:val="left" w:pos="284"/>
        </w:tabs>
        <w:spacing w:line="240" w:lineRule="auto"/>
        <w:ind w:left="284" w:hanging="284"/>
        <w:jc w:val="both"/>
        <w:rPr>
          <w:rFonts w:cstheme="minorHAnsi"/>
        </w:rPr>
      </w:pPr>
      <w:r w:rsidRPr="00DF0A55">
        <w:rPr>
          <w:rFonts w:eastAsia="Times New Roman" w:cstheme="minorHAnsi"/>
          <w:iCs/>
          <w:lang w:eastAsia="pl-PL"/>
        </w:rPr>
        <w:tab/>
        <w:t xml:space="preserve">Złożenie oferty na druku innym niż udostępniony przez Zamawiającego (wzór określa </w:t>
      </w:r>
      <w:r w:rsidRPr="00DF0A55">
        <w:rPr>
          <w:rFonts w:eastAsia="Times New Roman" w:cstheme="minorHAnsi"/>
          <w:b/>
          <w:bCs/>
          <w:iCs/>
          <w:lang w:eastAsia="pl-PL"/>
        </w:rPr>
        <w:t>plik .doc</w:t>
      </w:r>
      <w:r w:rsidRPr="00DF0A55">
        <w:rPr>
          <w:rFonts w:eastAsia="Times New Roman" w:cstheme="minorHAnsi"/>
          <w:iCs/>
          <w:lang w:eastAsia="pl-PL"/>
        </w:rPr>
        <w:t>; Zamawiający udostępnia wersje edytowalną) skutkuje odrzucaniem oferty.</w:t>
      </w:r>
    </w:p>
    <w:p w14:paraId="1E74F9CA" w14:textId="77777777" w:rsidR="000547A6" w:rsidRPr="00DF0A55" w:rsidRDefault="000547A6" w:rsidP="00DF0A55">
      <w:pPr>
        <w:pStyle w:val="Akapitzlist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DF0A55">
        <w:rPr>
          <w:rFonts w:eastAsia="Times New Roman" w:cstheme="minorHAnsi"/>
          <w:iCs/>
          <w:lang w:eastAsia="pl-PL"/>
        </w:rPr>
        <w:t xml:space="preserve">Do Formularza ofertowego należy </w:t>
      </w:r>
      <w:r w:rsidRPr="00DF0A55">
        <w:rPr>
          <w:rFonts w:eastAsia="Times New Roman" w:cstheme="minorHAnsi"/>
          <w:b/>
          <w:iCs/>
          <w:lang w:eastAsia="pl-PL"/>
        </w:rPr>
        <w:t>dołączyć (kryterium formalne):</w:t>
      </w:r>
    </w:p>
    <w:p w14:paraId="089F7C8C" w14:textId="77777777" w:rsidR="000547A6" w:rsidRPr="00DF0A55" w:rsidRDefault="000547A6" w:rsidP="00DF0A55">
      <w:pPr>
        <w:spacing w:after="0" w:line="240" w:lineRule="auto"/>
        <w:jc w:val="both"/>
        <w:rPr>
          <w:rFonts w:cstheme="minorHAnsi"/>
          <w:b/>
        </w:rPr>
      </w:pPr>
      <w:r w:rsidRPr="00DF0A55">
        <w:rPr>
          <w:rFonts w:eastAsia="Times New Roman" w:cstheme="minorHAnsi"/>
          <w:b/>
          <w:iCs/>
          <w:lang w:eastAsia="pl-PL"/>
        </w:rPr>
        <w:t xml:space="preserve">- Ramowy program/konspekt szkolenia </w:t>
      </w:r>
      <w:r w:rsidRPr="00DF0A55">
        <w:rPr>
          <w:rFonts w:eastAsia="Times New Roman" w:cstheme="minorHAnsi"/>
          <w:iCs/>
          <w:lang w:eastAsia="pl-PL"/>
        </w:rPr>
        <w:t>– dokument sporządzony na wzorze własnym Oferenta (w języku polskim), zawierający wszelkie wymagane w zapytaniu parametry i wymagania. Uwaga. Wymaga się, aby konspekt/program zawierał wszystkie wymagane min informacje:</w:t>
      </w:r>
    </w:p>
    <w:p w14:paraId="6979C93E" w14:textId="4F320830" w:rsidR="000547A6" w:rsidRPr="00DF0A55" w:rsidRDefault="000547A6" w:rsidP="00DF0A55">
      <w:pPr>
        <w:spacing w:after="0" w:line="240" w:lineRule="auto"/>
        <w:jc w:val="both"/>
        <w:rPr>
          <w:rFonts w:cstheme="minorHAnsi"/>
        </w:rPr>
      </w:pPr>
      <w:r w:rsidRPr="00DF0A55">
        <w:rPr>
          <w:rFonts w:eastAsia="Times New Roman" w:cstheme="minorHAnsi"/>
          <w:b/>
          <w:bCs/>
          <w:color w:val="000000"/>
          <w:lang w:eastAsia="pl-PL"/>
        </w:rPr>
        <w:t xml:space="preserve">uwaga!!!! Konspekt musi zawierać wszystkie wymagane elementy w wymaganej danej kolejności (brak konspektu, brak wszystkich informacji, nieprzedstawienie kolejności, </w:t>
      </w:r>
      <w:r w:rsidRPr="00DF0A55">
        <w:rPr>
          <w:rFonts w:eastAsia="Times New Roman" w:cstheme="minorHAnsi"/>
          <w:color w:val="000000"/>
          <w:lang w:eastAsia="pl-PL"/>
        </w:rPr>
        <w:t>– spowoduje odrzucenia oferty):</w:t>
      </w:r>
    </w:p>
    <w:p w14:paraId="47B1F112" w14:textId="77777777" w:rsidR="001E0801" w:rsidRDefault="001E0801" w:rsidP="001E0801">
      <w:pPr>
        <w:pStyle w:val="Akapitzlist"/>
        <w:numPr>
          <w:ilvl w:val="6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nazwa szkolenia;</w:t>
      </w:r>
    </w:p>
    <w:p w14:paraId="107A1D6D" w14:textId="77777777" w:rsidR="001E0801" w:rsidRPr="001E0801" w:rsidRDefault="001E0801" w:rsidP="001E0801">
      <w:pPr>
        <w:pStyle w:val="Akapitzlist"/>
        <w:numPr>
          <w:ilvl w:val="6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miejsce realizacji szkolenia;</w:t>
      </w:r>
    </w:p>
    <w:p w14:paraId="37C7A8ED" w14:textId="77777777" w:rsidR="001E0801" w:rsidRPr="00DF0A55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lastRenderedPageBreak/>
        <w:t>ilość osób, grup, godzin przewidziana do danej pozycji zamówienia z rozpiską następująco (łączna liczba godzin; liczba godzin na grupę; łączna liczba osób; średnia liczba osób na grupę; liczba grup);</w:t>
      </w:r>
    </w:p>
    <w:p w14:paraId="01A86D22" w14:textId="77777777" w:rsidR="001E0801" w:rsidRPr="00DF0A55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iCs/>
          <w:color w:val="000000"/>
          <w:lang w:eastAsia="pl-PL"/>
        </w:rPr>
        <w:t>maksymalna liczba dni szkoleniowych, minimalna liczba godzina jednego dnia na szkoleniu (Zamawiający opisuje w przedmiocie zamówienia wymaganą maksymalną liczbę dni szkoleniowych oraz minimalną liczbę godzin jednego dnia!!!);</w:t>
      </w:r>
    </w:p>
    <w:p w14:paraId="7E425EA5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>opis celu szkolenia;</w:t>
      </w:r>
    </w:p>
    <w:p w14:paraId="4949EDA3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opis efektów uczenia się;</w:t>
      </w:r>
    </w:p>
    <w:p w14:paraId="233B39A4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przewidywane metody pracy;</w:t>
      </w:r>
    </w:p>
    <w:p w14:paraId="344F3754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matryca efektów uczenia się: wykaz efektów uczenia się: wiedza, umiejętności, kompetencje</w:t>
      </w:r>
    </w:p>
    <w:p w14:paraId="2FC737C2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metoda weryfikacji efektów uczenia się;</w:t>
      </w:r>
    </w:p>
    <w:p w14:paraId="57DF6908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sposób dokumentowania efektów uczenia się;</w:t>
      </w:r>
    </w:p>
    <w:p w14:paraId="4ACC2A8B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 xml:space="preserve">nazwą proponowanego programu komputerowego proponowanego do szkolenia lub platformy- jeśli dotyczy; </w:t>
      </w:r>
    </w:p>
    <w:p w14:paraId="362647F4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opis funkcjonalności oraz możliwości wykorzystywania proponowanego programu komputerowego do nauki lub opis proponowanej platformy do nauki;</w:t>
      </w:r>
    </w:p>
    <w:p w14:paraId="2E106818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opis wyposażenia gwarantowanego do realizacji szkolenia. Wykonawca zapewnia wyposażenie i materiały dla każdego uczestnika szkolenia, które gwarantuje realizację programu szkoleniowego. Uwaga!!! W konspekcie należy wypisać jakie wyposażenie i materiały Wykonawca zapewni na szkolenie dla każdego uczestnika szkolenia oraz dla grupy. Należy podać nazwę i ilość (dla każdego ucznia)</w:t>
      </w:r>
    </w:p>
    <w:p w14:paraId="722DCE0A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 xml:space="preserve">opis gwarantowanych materiałów szkoleniowych wraz z ilością w sztukach; </w:t>
      </w:r>
    </w:p>
    <w:p w14:paraId="45BC5838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 xml:space="preserve">informacja czy Wykonawca gwarantuje prezentację na szkoleniu; </w:t>
      </w:r>
    </w:p>
    <w:p w14:paraId="04B0D9D2" w14:textId="77777777" w:rsid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>opis proponowanego szczegółowego programu zajęć wraz z harmonogramem czasowym (każdy element/temat musi mieć przypisaną szacowaną liczbę (h) z uwzględnieniem prezentacji prac na programie komputerowym;. Wykonawca przedstawia propozycje harmonogramu szkoleń.</w:t>
      </w:r>
    </w:p>
    <w:p w14:paraId="317B28FF" w14:textId="29E9AD7A" w:rsidR="001E0801" w:rsidRPr="001E0801" w:rsidRDefault="001E0801" w:rsidP="001E0801">
      <w:pPr>
        <w:pStyle w:val="Akapitzlist"/>
        <w:numPr>
          <w:ilvl w:val="3"/>
          <w:numId w:val="323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1E0801">
        <w:rPr>
          <w:rFonts w:eastAsia="Times New Roman" w:cstheme="minorHAnsi"/>
          <w:color w:val="000000"/>
          <w:lang w:eastAsia="pl-PL"/>
        </w:rPr>
        <w:t xml:space="preserve">Wymagania formalne, brak którejkolwiek z informacji, przedstawienie w innej kolejności niż wymagana, zmiana nazwy podpunktu, wpisanie informacji w inny niż wymagany punkt powoduje odrzucenie oferty. </w:t>
      </w:r>
    </w:p>
    <w:p w14:paraId="795CE22B" w14:textId="77777777" w:rsidR="000547A6" w:rsidRPr="00DF0A55" w:rsidRDefault="000547A6" w:rsidP="00DF0A55">
      <w:p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bCs/>
          <w:color w:val="000000"/>
          <w:lang w:eastAsia="pl-PL"/>
        </w:rPr>
      </w:pPr>
      <w:r w:rsidRPr="00DF0A55">
        <w:rPr>
          <w:rFonts w:eastAsia="Times New Roman" w:cstheme="minorHAnsi"/>
          <w:iCs/>
          <w:u w:val="single"/>
          <w:lang w:eastAsia="pl-PL"/>
        </w:rPr>
        <w:t>Zamawiający prosi o nie dołączanie innych własnych, nie wymaganych dokumentów. Prosimy również o składanie oferty w jednym pliku jako pdf jeśli to możliwe systemowo</w:t>
      </w:r>
    </w:p>
    <w:p w14:paraId="7B5D945D" w14:textId="77777777" w:rsidR="000547A6" w:rsidRPr="00DF0A55" w:rsidRDefault="000547A6" w:rsidP="00DF0A55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</w:rPr>
      </w:pPr>
      <w:r w:rsidRPr="00DF0A55">
        <w:rPr>
          <w:rFonts w:eastAsia="Times New Roman" w:cstheme="minorHAnsi"/>
          <w:b/>
          <w:iCs/>
          <w:lang w:eastAsia="pl-PL"/>
        </w:rPr>
        <w:t>oświadczenie o braku powiązań osobowych i kapitałowych z Zamawiającym</w:t>
      </w:r>
      <w:r w:rsidRPr="00DF0A55">
        <w:rPr>
          <w:rFonts w:eastAsia="Times New Roman" w:cstheme="minorHAnsi"/>
          <w:iCs/>
          <w:lang w:eastAsia="pl-PL"/>
        </w:rPr>
        <w:t xml:space="preserve">, stanowiące załącznik nr 2 do niniejszego zapytania ofertowego, </w:t>
      </w:r>
    </w:p>
    <w:p w14:paraId="5011A0A8" w14:textId="77777777" w:rsidR="000547A6" w:rsidRPr="00DF0A55" w:rsidRDefault="000547A6" w:rsidP="00DF0A55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</w:rPr>
      </w:pPr>
      <w:r w:rsidRPr="00DF0A55">
        <w:rPr>
          <w:rFonts w:eastAsia="Times New Roman" w:cstheme="minorHAnsi"/>
          <w:b/>
          <w:iCs/>
          <w:lang w:eastAsia="pl-PL"/>
        </w:rPr>
        <w:t>o</w:t>
      </w:r>
      <w:r w:rsidRPr="00DF0A55">
        <w:rPr>
          <w:rFonts w:cstheme="minorHAnsi"/>
          <w:b/>
        </w:rPr>
        <w:t xml:space="preserve">świadczenia o spełnianiu warunków udziału w postępowaniu </w:t>
      </w:r>
      <w:r w:rsidRPr="00DF0A55">
        <w:rPr>
          <w:rFonts w:cstheme="minorHAnsi"/>
        </w:rPr>
        <w:t>posiadania niezbędnej wiedzy</w:t>
      </w:r>
      <w:r w:rsidRPr="00DF0A55">
        <w:rPr>
          <w:rFonts w:cstheme="minorHAnsi"/>
          <w:b/>
        </w:rPr>
        <w:t xml:space="preserve"> i doświadczenia</w:t>
      </w:r>
      <w:r w:rsidRPr="00DF0A55">
        <w:rPr>
          <w:rFonts w:eastAsia="Times New Roman" w:cstheme="minorHAnsi"/>
          <w:iCs/>
          <w:lang w:eastAsia="pl-PL"/>
        </w:rPr>
        <w:t>, stanowiące załącznik nr 3 do niniejszego zapytania ofertowego</w:t>
      </w:r>
      <w:r w:rsidRPr="00DF0A55">
        <w:rPr>
          <w:rFonts w:cstheme="minorHAnsi"/>
        </w:rPr>
        <w:t>,</w:t>
      </w:r>
    </w:p>
    <w:p w14:paraId="4F4D2406" w14:textId="2CDA0131" w:rsidR="000547A6" w:rsidRPr="00DF0A55" w:rsidRDefault="000547A6" w:rsidP="00DF0A55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  <w:u w:val="single"/>
        </w:rPr>
      </w:pPr>
      <w:r w:rsidRPr="00DF0A55">
        <w:rPr>
          <w:rFonts w:cstheme="minorHAnsi"/>
          <w:b/>
        </w:rPr>
        <w:t xml:space="preserve">oświadczenia o spełnianiu warunków udziału w postępowaniu dot. posiadania wiedzy i referencji, </w:t>
      </w:r>
      <w:r w:rsidRPr="00DF0A55">
        <w:rPr>
          <w:rFonts w:cstheme="minorHAnsi"/>
          <w:bCs/>
        </w:rPr>
        <w:t xml:space="preserve">stanowiący załącznik nr 4 A do niniejszego zapytania ofertowego </w:t>
      </w:r>
      <w:r w:rsidRPr="00DF0A55">
        <w:rPr>
          <w:rFonts w:cstheme="minorHAnsi"/>
          <w:b/>
          <w:u w:val="single"/>
        </w:rPr>
        <w:t>plus referencje zamówienia</w:t>
      </w:r>
      <w:r w:rsidR="00175C11" w:rsidRPr="00DF0A55">
        <w:rPr>
          <w:rFonts w:cstheme="minorHAnsi"/>
          <w:b/>
          <w:u w:val="single"/>
        </w:rPr>
        <w:t>,</w:t>
      </w:r>
    </w:p>
    <w:p w14:paraId="5D6BCF99" w14:textId="77777777" w:rsidR="000547A6" w:rsidRPr="00DF0A55" w:rsidRDefault="000547A6" w:rsidP="00DF0A55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Cs/>
        </w:rPr>
      </w:pPr>
      <w:r w:rsidRPr="00DF0A55">
        <w:rPr>
          <w:rFonts w:cstheme="minorHAnsi"/>
          <w:b/>
        </w:rPr>
        <w:t>oświadczenie o spełnieniu warunków udziału w postępowaniu dot. zagwarantowania wymaganej kadry</w:t>
      </w:r>
      <w:r w:rsidRPr="00DF0A55">
        <w:rPr>
          <w:rFonts w:cstheme="minorHAnsi"/>
          <w:bCs/>
        </w:rPr>
        <w:t xml:space="preserve"> stanowiący załącznik nr 4 B do niniejszego zapytania ofertowego,</w:t>
      </w:r>
    </w:p>
    <w:p w14:paraId="0C07FD1F" w14:textId="77777777" w:rsidR="000547A6" w:rsidRPr="00DF0A55" w:rsidRDefault="000547A6" w:rsidP="00DF0A55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</w:rPr>
      </w:pPr>
      <w:r w:rsidRPr="00DF0A55">
        <w:rPr>
          <w:rFonts w:eastAsia="Times New Roman" w:cstheme="minorHAnsi"/>
          <w:b/>
          <w:iCs/>
          <w:lang w:eastAsia="pl-PL"/>
        </w:rPr>
        <w:t>o</w:t>
      </w:r>
      <w:r w:rsidRPr="00DF0A55">
        <w:rPr>
          <w:rFonts w:cstheme="minorHAnsi"/>
          <w:b/>
        </w:rPr>
        <w:t xml:space="preserve">świadczenia o spełnianiu warunków udziału w postępowaniu dot. COVID-19 </w:t>
      </w:r>
      <w:r w:rsidRPr="00DF0A55">
        <w:rPr>
          <w:rFonts w:eastAsia="Times New Roman" w:cstheme="minorHAnsi"/>
          <w:iCs/>
          <w:lang w:eastAsia="pl-PL"/>
        </w:rPr>
        <w:t>stanowiące załącznik 5 do niniejszego zapytania ofertowego,</w:t>
      </w:r>
    </w:p>
    <w:p w14:paraId="29864E41" w14:textId="77777777" w:rsidR="000547A6" w:rsidRPr="00DF0A55" w:rsidRDefault="000547A6" w:rsidP="00DF0A55">
      <w:pPr>
        <w:pStyle w:val="Akapitzlist"/>
        <w:numPr>
          <w:ilvl w:val="0"/>
          <w:numId w:val="320"/>
        </w:numPr>
        <w:spacing w:line="240" w:lineRule="auto"/>
        <w:ind w:left="709" w:hanging="425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 xml:space="preserve">upoważnienie do przetwarzania danych osobowych </w:t>
      </w:r>
      <w:r w:rsidRPr="00DF0A55">
        <w:rPr>
          <w:rFonts w:cstheme="minorHAnsi"/>
          <w:b/>
          <w:u w:val="single"/>
        </w:rPr>
        <w:t>Oferenta</w:t>
      </w:r>
      <w:r w:rsidRPr="00DF0A55">
        <w:rPr>
          <w:rFonts w:cstheme="minorHAnsi"/>
          <w:b/>
        </w:rPr>
        <w:t xml:space="preserve"> – załącznik nr 6 do zapytania,</w:t>
      </w:r>
    </w:p>
    <w:p w14:paraId="2074CBBD" w14:textId="77777777" w:rsidR="000547A6" w:rsidRPr="00DF0A55" w:rsidRDefault="000547A6" w:rsidP="00DF0A55">
      <w:pPr>
        <w:pStyle w:val="Akapitzlist"/>
        <w:numPr>
          <w:ilvl w:val="0"/>
          <w:numId w:val="320"/>
        </w:numPr>
        <w:spacing w:line="240" w:lineRule="auto"/>
        <w:rPr>
          <w:rFonts w:cstheme="minorHAnsi"/>
          <w:b/>
        </w:rPr>
      </w:pPr>
      <w:r w:rsidRPr="00DF0A55">
        <w:rPr>
          <w:rFonts w:cstheme="minorHAnsi"/>
          <w:b/>
        </w:rPr>
        <w:t>oświadczenie 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 - Załącznik nr 7 do zapytania</w:t>
      </w:r>
    </w:p>
    <w:p w14:paraId="3BB8C702" w14:textId="77777777" w:rsidR="000547A6" w:rsidRPr="00DF0A55" w:rsidRDefault="000547A6" w:rsidP="00DF0A55">
      <w:pPr>
        <w:pStyle w:val="Akapitzlist"/>
        <w:numPr>
          <w:ilvl w:val="0"/>
          <w:numId w:val="320"/>
        </w:numPr>
        <w:spacing w:line="240" w:lineRule="auto"/>
        <w:rPr>
          <w:rFonts w:cstheme="minorHAnsi"/>
          <w:b/>
        </w:rPr>
      </w:pPr>
      <w:r w:rsidRPr="00DF0A55">
        <w:rPr>
          <w:rFonts w:cstheme="minorHAnsi"/>
          <w:b/>
        </w:rPr>
        <w:t xml:space="preserve">  konspekty/programy</w:t>
      </w:r>
    </w:p>
    <w:p w14:paraId="3AB77E27" w14:textId="77777777" w:rsidR="000547A6" w:rsidRPr="00DF0A55" w:rsidRDefault="000547A6" w:rsidP="00DF0A55">
      <w:pPr>
        <w:pStyle w:val="Akapitzlist"/>
        <w:numPr>
          <w:ilvl w:val="0"/>
          <w:numId w:val="320"/>
        </w:numPr>
        <w:spacing w:line="240" w:lineRule="auto"/>
        <w:jc w:val="both"/>
        <w:rPr>
          <w:rFonts w:eastAsia="Times New Roman" w:cstheme="minorHAnsi"/>
          <w:iCs/>
          <w:lang w:eastAsia="pl-PL"/>
        </w:rPr>
      </w:pPr>
      <w:r w:rsidRPr="00DF0A55">
        <w:rPr>
          <w:rFonts w:eastAsia="Times New Roman" w:cstheme="minorHAnsi"/>
          <w:iCs/>
          <w:lang w:eastAsia="pl-PL"/>
        </w:rPr>
        <w:t xml:space="preserve">Do oferty należy dołączyć wydruk z rejestru KRS, CEIDG lub innego rejestru właściwego dla kraju oferenta, potwierdzający uprawnienia osób do reprezentacji (dokument nie może być starszy niż 3 miesiące od daty złożenia oferty). </w:t>
      </w:r>
      <w:r w:rsidRPr="00DF0A55">
        <w:rPr>
          <w:rFonts w:eastAsia="Times New Roman" w:cstheme="minorHAnsi"/>
          <w:b/>
          <w:bCs/>
          <w:iCs/>
          <w:lang w:eastAsia="pl-PL"/>
        </w:rPr>
        <w:t>UWAGA:</w:t>
      </w:r>
      <w:r w:rsidRPr="00DF0A55">
        <w:rPr>
          <w:rFonts w:eastAsia="Times New Roman" w:cstheme="minorHAnsi"/>
          <w:iCs/>
          <w:lang w:eastAsia="pl-PL"/>
        </w:rPr>
        <w:t xml:space="preserve"> Informacje zawarte w dokumentach rejestrowych muszą być zgodne z danymi podanymi w formularzu ofertowym. Zamawiający dopuszcza również </w:t>
      </w:r>
      <w:r w:rsidRPr="00DF0A55">
        <w:rPr>
          <w:rFonts w:eastAsia="Times New Roman" w:cstheme="minorHAnsi"/>
          <w:iCs/>
          <w:lang w:eastAsia="pl-PL"/>
        </w:rPr>
        <w:lastRenderedPageBreak/>
        <w:t>możliwość weryfikacji dokumentów rejestrowych za pośrednictwem ogólnodostępnych urzędowych wyszukiwarek rejestrowych (jeśli dokumenty rejestrowe nie zostaną załączone do oferty, zamawiający w danym przypadku uzna jako prawidłowe dane zaciągnięte z ogólnodostępnych urzędowych wyszukiwarek rejestrowych, niezgodność danych ze złożonej oferty z wygenerowanym dokumentem rejestrowym skutkować będzie odrzuceniem). (jeśli dotyczy).</w:t>
      </w:r>
    </w:p>
    <w:p w14:paraId="2C6F839F" w14:textId="77777777" w:rsidR="000547A6" w:rsidRPr="00DF0A55" w:rsidRDefault="000547A6" w:rsidP="00DF0A5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bookmarkStart w:id="18" w:name="_Hlk205903810"/>
      <w:r w:rsidRPr="00DF0A55">
        <w:rPr>
          <w:rFonts w:cstheme="minorHAnsi"/>
        </w:rPr>
        <w:t xml:space="preserve">Oferta wraz z załącznikami - w tym potwierdzonymi za zgodność z oryginałem kopiami dokumentów (jeśli dotyczy) - musi być podpisana przez osobę upoważnioną. </w:t>
      </w:r>
      <w:r w:rsidRPr="00DF0A55">
        <w:rPr>
          <w:rFonts w:cstheme="minorHAnsi"/>
          <w:b/>
          <w:bCs/>
        </w:rPr>
        <w:t xml:space="preserve">W przypadku podpisania oferty - przez osobę inną niż osoba figurująca lub osoby figurujące w rejestrach do zaciągania zobowiązań w imieniu Oferenta - na podstawie uzyskanego upoważnienia do podpisania oferty, </w:t>
      </w:r>
      <w:r w:rsidRPr="00DF0A55">
        <w:rPr>
          <w:rFonts w:cstheme="minorHAnsi"/>
          <w:b/>
          <w:bCs/>
          <w:u w:val="single"/>
        </w:rPr>
        <w:t xml:space="preserve">należy załączyć do oferty oryginał lub potwierdzoną za zgodność z oryginałem kopię upoważnienia. Brak upoważnienia, o których mowa w niniejszym punkcie skutkuje odrzuceniem oferty. </w:t>
      </w:r>
      <w:r w:rsidRPr="00DF0A55">
        <w:rPr>
          <w:rFonts w:cstheme="minorHAnsi"/>
          <w:bCs/>
        </w:rPr>
        <w:t xml:space="preserve">Jeżeli oferta została podpisana przez Wykonawcę podpisem elektronicznym, do oferty należy dołączyć </w:t>
      </w:r>
      <w:bookmarkStart w:id="19" w:name="_Hlk205903772"/>
      <w:r w:rsidRPr="00DF0A55">
        <w:rPr>
          <w:rFonts w:cstheme="minorHAnsi"/>
          <w:bCs/>
        </w:rPr>
        <w:t>raport potwierdzający ważność złożonego podpisu</w:t>
      </w:r>
      <w:bookmarkEnd w:id="19"/>
      <w:r w:rsidRPr="00DF0A55">
        <w:rPr>
          <w:rFonts w:cstheme="minorHAnsi"/>
          <w:bCs/>
        </w:rPr>
        <w:t>.</w:t>
      </w:r>
    </w:p>
    <w:bookmarkEnd w:id="18"/>
    <w:p w14:paraId="4D19425A" w14:textId="77777777" w:rsidR="000547A6" w:rsidRPr="00DF0A55" w:rsidRDefault="000547A6" w:rsidP="00DF0A5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r w:rsidRPr="00DF0A55">
        <w:rPr>
          <w:rFonts w:cstheme="minorHAnsi"/>
          <w:b/>
          <w:bCs/>
        </w:rPr>
        <w:t>Prosi się aby wszystkie strony oferty były zaparafowane i ponumerowane.</w:t>
      </w:r>
    </w:p>
    <w:p w14:paraId="5D135D7F" w14:textId="77777777" w:rsidR="000547A6" w:rsidRPr="00DF0A55" w:rsidRDefault="000547A6" w:rsidP="00DF0A5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r w:rsidRPr="00DF0A55">
        <w:rPr>
          <w:rFonts w:cstheme="minorHAnsi"/>
          <w:b/>
          <w:bCs/>
        </w:rPr>
        <w:t>Wymaga się aby konspekty/programy były prawidłowo opisane – brak wszystkich wymaganych elementów i złożenie w nieprawidłowej kolejności skutkuje odrzuceniem oferty (kryterium formalne).</w:t>
      </w:r>
    </w:p>
    <w:p w14:paraId="4AF6B311" w14:textId="77777777" w:rsidR="000547A6" w:rsidRPr="00DF0A55" w:rsidRDefault="000547A6" w:rsidP="00DF0A5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r w:rsidRPr="00DF0A55">
        <w:rPr>
          <w:rFonts w:cstheme="minorHAnsi"/>
        </w:rPr>
        <w:t>Wszelkie poprawki lub zmiany w tekście oferty muszą być parafowane własnoręcznie przez osobę podpisującą ofertę, w przeciwnym razie nie zostaną uwzględnione (kryterium formalne!!!).</w:t>
      </w:r>
    </w:p>
    <w:p w14:paraId="75407C86" w14:textId="426C7072" w:rsidR="000547A6" w:rsidRPr="00DF0A55" w:rsidRDefault="000547A6" w:rsidP="00DF0A55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</w:rPr>
      </w:pPr>
      <w:r w:rsidRPr="00DF0A55">
        <w:rPr>
          <w:rFonts w:eastAsia="Times New Roman" w:cstheme="minorHAnsi"/>
          <w:bCs/>
          <w:lang w:eastAsia="pl-PL"/>
        </w:rPr>
        <w:t xml:space="preserve">Wymagany termin związania ofertą </w:t>
      </w:r>
      <w:r w:rsidRPr="00DF0A55">
        <w:rPr>
          <w:rFonts w:eastAsia="Times New Roman" w:cstheme="minorHAnsi"/>
          <w:b/>
          <w:lang w:eastAsia="pl-PL"/>
        </w:rPr>
        <w:t xml:space="preserve">wynosi 30 dni </w:t>
      </w:r>
      <w:r w:rsidRPr="00DF0A55">
        <w:rPr>
          <w:rFonts w:eastAsia="Times New Roman" w:cstheme="minorHAnsi"/>
          <w:bCs/>
          <w:lang w:eastAsia="pl-PL"/>
        </w:rPr>
        <w:t>liczonych od upływu terminu składania ofert. Oferent samodzielnie lub na wniosek Zamawiającego może przedłużyć termin związania ofertą, z tym, że Zamawiający może tylko raz, co najmniej na 5 dni przed upływem terminu związania ofertą, zwrócić się do Oferentów o wyrażenie zgody na przedłużenie tego terminu o oznaczony okres, nie dłuższy jednak niż 30 dni.</w:t>
      </w:r>
    </w:p>
    <w:p w14:paraId="45F6095B" w14:textId="77777777" w:rsidR="000547A6" w:rsidRPr="00DF0A55" w:rsidRDefault="000547A6" w:rsidP="00DF0A55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283" w:hanging="357"/>
        <w:jc w:val="both"/>
        <w:rPr>
          <w:rFonts w:cstheme="minorHAnsi"/>
        </w:rPr>
      </w:pPr>
      <w:r w:rsidRPr="00DF0A55">
        <w:rPr>
          <w:rFonts w:cstheme="minorHAnsi"/>
          <w:bCs/>
        </w:rPr>
        <w:t>Cena oferty powinna być podana w PLN, z dokładnością do dwóch miejsc po przecinku.</w:t>
      </w:r>
    </w:p>
    <w:p w14:paraId="0AD1B876" w14:textId="77777777" w:rsidR="000547A6" w:rsidRPr="00DF0A55" w:rsidRDefault="000547A6" w:rsidP="00DF0A55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3" w:hanging="357"/>
        <w:jc w:val="both"/>
        <w:rPr>
          <w:rFonts w:asciiTheme="minorHAnsi" w:hAnsiTheme="minorHAnsi" w:cstheme="minorHAnsi"/>
          <w:bCs/>
          <w:iCs w:val="0"/>
          <w:sz w:val="22"/>
          <w:szCs w:val="22"/>
        </w:rPr>
      </w:pPr>
      <w:r w:rsidRPr="00DF0A55">
        <w:rPr>
          <w:rFonts w:asciiTheme="minorHAnsi" w:hAnsiTheme="minorHAnsi" w:cstheme="minorHAnsi"/>
          <w:bCs/>
          <w:iCs w:val="0"/>
          <w:sz w:val="22"/>
          <w:szCs w:val="22"/>
        </w:rPr>
        <w:t>Cena oferty musi zawierać wszystkie przewidywalne koszty związane z realizacją zamówienia szczegółowo wskazane w niniejszym zapytaniu ofertowym oraz wszystkie koszty wynikające z zapisów niniejszego zapytania ofertowego, bez których realizacja zamówienia nie byłaby możliwa.</w:t>
      </w:r>
    </w:p>
    <w:p w14:paraId="129E7A3D" w14:textId="77777777" w:rsidR="000547A6" w:rsidRPr="00DF0A55" w:rsidRDefault="000547A6" w:rsidP="00DF0A55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3" w:hanging="357"/>
        <w:jc w:val="both"/>
        <w:rPr>
          <w:rFonts w:asciiTheme="minorHAnsi" w:hAnsiTheme="minorHAnsi" w:cstheme="minorHAnsi"/>
          <w:bCs/>
          <w:iCs w:val="0"/>
          <w:sz w:val="22"/>
          <w:szCs w:val="22"/>
        </w:rPr>
      </w:pPr>
      <w:r w:rsidRPr="00DF0A55">
        <w:rPr>
          <w:rFonts w:asciiTheme="minorHAnsi" w:hAnsiTheme="minorHAnsi" w:cstheme="minorHAnsi"/>
          <w:bCs/>
          <w:iCs w:val="0"/>
          <w:sz w:val="22"/>
          <w:szCs w:val="22"/>
        </w:rPr>
        <w:t xml:space="preserve">Zamawiający NIE dopuszcza składania ofert wariantowych. </w:t>
      </w:r>
    </w:p>
    <w:p w14:paraId="64C43B8B" w14:textId="77777777" w:rsidR="000547A6" w:rsidRPr="00DF0A55" w:rsidRDefault="000547A6" w:rsidP="00DF0A55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2"/>
          <w:szCs w:val="22"/>
        </w:rPr>
      </w:pPr>
      <w:r w:rsidRPr="00DF0A55">
        <w:rPr>
          <w:rFonts w:asciiTheme="minorHAnsi" w:hAnsiTheme="minorHAnsi" w:cstheme="minorHAnsi"/>
          <w:bCs/>
          <w:iCs w:val="0"/>
          <w:sz w:val="22"/>
          <w:szCs w:val="22"/>
        </w:rPr>
        <w:t>Każdy Oferent może złożyć tylko jedną ofertę. W przypadku, gdy Oferent przedłoży więcej niż jedną ofertę nie będzie rozpatrywana żadna ze złożonych przez niego ofert.</w:t>
      </w:r>
    </w:p>
    <w:p w14:paraId="572D24FA" w14:textId="77777777" w:rsidR="000547A6" w:rsidRPr="00DF0A55" w:rsidRDefault="000547A6" w:rsidP="00DF0A55">
      <w:pPr>
        <w:pStyle w:val="wypetab"/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F070B8" w14:textId="77777777" w:rsidR="000547A6" w:rsidRPr="00DF0A55" w:rsidRDefault="000547A6" w:rsidP="00DF0A55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Jakiekolwiek odstępstwa od opisanego sposobu przygotowania oferty (brak któregokolwiek z załączników (dopuszczalne jest niedołączenie dokumentów rejestrowych o ile znajdują się w ogólnodostępnych urzędowych wyszukiwarkach rejestrowych), brak podpisów lub złożenie podpisów przez osoby nieupoważnione, itp. będą skutkowały odrzuceniem oferty. Z tytułu odrzucenia oferty, Oferentom nie przysługują żadne roszczenia przeciw Zamawiającemu</w:t>
      </w:r>
    </w:p>
    <w:p w14:paraId="1821443F" w14:textId="77777777" w:rsidR="000547A6" w:rsidRPr="00DF0A55" w:rsidRDefault="000547A6" w:rsidP="00DF0A55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cstheme="minorHAnsi"/>
          <w:b/>
        </w:rPr>
      </w:pPr>
    </w:p>
    <w:p w14:paraId="4F43F309" w14:textId="77777777" w:rsidR="000547A6" w:rsidRPr="00DF0A55" w:rsidRDefault="000547A6" w:rsidP="001E0801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567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cstheme="minorHAnsi"/>
          <w:b/>
          <w:bCs/>
          <w:color w:val="000000"/>
        </w:rPr>
      </w:pPr>
      <w:r w:rsidRPr="00DF0A55">
        <w:rPr>
          <w:rFonts w:cstheme="minorHAnsi"/>
          <w:b/>
          <w:bCs/>
          <w:color w:val="000000"/>
        </w:rPr>
        <w:t xml:space="preserve">SPOSÓB I TERMIN SKŁADANIA OFERT </w:t>
      </w:r>
    </w:p>
    <w:p w14:paraId="7CCF8B6A" w14:textId="77777777" w:rsidR="000547A6" w:rsidRPr="00DF0A55" w:rsidRDefault="000547A6" w:rsidP="00DF0A5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12457F8" w14:textId="77777777" w:rsidR="000547A6" w:rsidRPr="00DF0A55" w:rsidRDefault="000547A6" w:rsidP="00DF0A55">
      <w:pPr>
        <w:pStyle w:val="Akapitzlist"/>
        <w:numPr>
          <w:ilvl w:val="0"/>
          <w:numId w:val="15"/>
        </w:numPr>
        <w:spacing w:after="0" w:line="240" w:lineRule="auto"/>
        <w:ind w:left="283" w:hanging="283"/>
        <w:rPr>
          <w:rFonts w:cstheme="minorHAnsi"/>
          <w:color w:val="000000"/>
        </w:rPr>
      </w:pPr>
      <w:r w:rsidRPr="00DF0A55">
        <w:rPr>
          <w:rFonts w:cstheme="minorHAnsi"/>
          <w:color w:val="000000"/>
          <w:u w:val="single"/>
        </w:rPr>
        <w:t>Ofertę należy złożyć w formie elektronicznej</w:t>
      </w:r>
      <w:r w:rsidRPr="00DF0A55">
        <w:rPr>
          <w:rFonts w:cstheme="minorHAnsi"/>
          <w:color w:val="000000"/>
        </w:rPr>
        <w:t xml:space="preserve">, w języku polskim, poprzez stronę internetową </w:t>
      </w:r>
      <w:r w:rsidRPr="00DF0A55">
        <w:rPr>
          <w:rFonts w:cstheme="minorHAnsi"/>
        </w:rPr>
        <w:t>https://bazakonkurencyjnosci.funduszeeuropejskie.gov.pl/, zgodnie z „Instrukcją oferenta w BK2021” - dostępną pod adresem</w:t>
      </w:r>
      <w:r w:rsidRPr="00DF0A55">
        <w:rPr>
          <w:rFonts w:cstheme="minorHAnsi"/>
          <w:color w:val="FF0000"/>
        </w:rPr>
        <w:t xml:space="preserve"> </w:t>
      </w:r>
      <w:hyperlink r:id="rId10" w:history="1">
        <w:r w:rsidRPr="00DF0A55">
          <w:rPr>
            <w:rStyle w:val="Hipercze"/>
            <w:rFonts w:cstheme="minorHAnsi"/>
          </w:rPr>
          <w:t>https://archiwumbazakonkurencyjnosci.funduszeeuropejskie.gov.pl/info/web_instruction</w:t>
        </w:r>
      </w:hyperlink>
      <w:r w:rsidRPr="00DF0A55">
        <w:rPr>
          <w:rFonts w:cstheme="minorHAnsi"/>
          <w:color w:val="000000"/>
        </w:rPr>
        <w:t xml:space="preserve">  </w:t>
      </w:r>
    </w:p>
    <w:p w14:paraId="2A4FA5AE" w14:textId="399C8796" w:rsidR="000547A6" w:rsidRPr="00DF0A55" w:rsidRDefault="000547A6" w:rsidP="00DF0A5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cstheme="minorHAnsi"/>
          <w:color w:val="000000"/>
        </w:rPr>
      </w:pPr>
      <w:r w:rsidRPr="00DF0A55">
        <w:rPr>
          <w:rFonts w:cstheme="minorHAnsi"/>
          <w:color w:val="000000"/>
        </w:rPr>
        <w:t xml:space="preserve">Ofertę w formie elektronicznej należy złożyć w nieprzekraczalnym terminie </w:t>
      </w:r>
      <w:r w:rsidRPr="00DF0A55">
        <w:rPr>
          <w:rFonts w:cstheme="minorHAnsi"/>
          <w:b/>
          <w:color w:val="000000"/>
        </w:rPr>
        <w:t xml:space="preserve">do dnia </w:t>
      </w:r>
      <w:r w:rsidR="006565C2" w:rsidRPr="00DF0A55">
        <w:rPr>
          <w:rFonts w:cstheme="minorHAnsi"/>
          <w:b/>
          <w:color w:val="000000"/>
        </w:rPr>
        <w:t>15.10</w:t>
      </w:r>
      <w:r w:rsidRPr="00DF0A55">
        <w:rPr>
          <w:rFonts w:cstheme="minorHAnsi"/>
          <w:b/>
          <w:color w:val="000000"/>
        </w:rPr>
        <w:t>.2025 r</w:t>
      </w:r>
      <w:r w:rsidR="006565C2" w:rsidRPr="00DF0A55">
        <w:rPr>
          <w:rFonts w:cstheme="minorHAnsi"/>
          <w:b/>
          <w:color w:val="000000"/>
        </w:rPr>
        <w:t>.</w:t>
      </w:r>
      <w:r w:rsidR="00093996" w:rsidRPr="00DF0A55">
        <w:rPr>
          <w:rFonts w:cstheme="minorHAnsi"/>
          <w:b/>
          <w:color w:val="000000"/>
        </w:rPr>
        <w:t xml:space="preserve"> </w:t>
      </w:r>
      <w:r w:rsidR="00093996" w:rsidRPr="00DF0A55">
        <w:rPr>
          <w:rFonts w:cstheme="minorHAnsi"/>
          <w:color w:val="000000"/>
        </w:rPr>
        <w:t>t</w:t>
      </w:r>
      <w:r w:rsidRPr="00DF0A55">
        <w:rPr>
          <w:rFonts w:cstheme="minorHAnsi"/>
          <w:color w:val="000000"/>
        </w:rPr>
        <w:t xml:space="preserve">ermin ten liczy się jako data i godzina wpływu oferty. </w:t>
      </w:r>
    </w:p>
    <w:p w14:paraId="4C93BCDB" w14:textId="77777777" w:rsidR="000547A6" w:rsidRPr="00DF0A55" w:rsidRDefault="000547A6" w:rsidP="00DF0A55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cstheme="minorHAnsi"/>
          <w:color w:val="000000"/>
        </w:rPr>
      </w:pPr>
      <w:r w:rsidRPr="00DF0A55">
        <w:rPr>
          <w:rFonts w:cstheme="minorHAnsi"/>
          <w:color w:val="000000"/>
        </w:rPr>
        <w:t xml:space="preserve">Oferty złożone po terminie nie będą rozpatrywane. </w:t>
      </w:r>
    </w:p>
    <w:p w14:paraId="5AC103AF" w14:textId="77777777" w:rsidR="000547A6" w:rsidRPr="00DF0A55" w:rsidRDefault="000547A6" w:rsidP="00DF0A55">
      <w:pPr>
        <w:numPr>
          <w:ilvl w:val="0"/>
          <w:numId w:val="15"/>
        </w:numPr>
        <w:tabs>
          <w:tab w:val="left" w:pos="464"/>
          <w:tab w:val="left" w:pos="5040"/>
        </w:tabs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eastAsia="Times New Roman" w:cstheme="minorHAnsi"/>
          <w:iCs/>
          <w:lang w:eastAsia="pl-PL"/>
        </w:rPr>
      </w:pPr>
      <w:r w:rsidRPr="00DF0A55">
        <w:rPr>
          <w:rFonts w:eastAsia="Times New Roman" w:cstheme="minorHAnsi"/>
          <w:iCs/>
          <w:lang w:eastAsia="pl-PL"/>
        </w:rPr>
        <w:t>Oferent może, przed upływem terminu do składania ofert, zmienić lub wycofać złożoną przez siebie ofertę. Zarówno zmiana jak i wycofanie oferty wymagają zachowania formy pisemnej.</w:t>
      </w:r>
    </w:p>
    <w:p w14:paraId="39B74085" w14:textId="77777777" w:rsidR="000547A6" w:rsidRPr="00DF0A55" w:rsidRDefault="000547A6" w:rsidP="00DF0A55">
      <w:pPr>
        <w:numPr>
          <w:ilvl w:val="0"/>
          <w:numId w:val="15"/>
        </w:numPr>
        <w:tabs>
          <w:tab w:val="left" w:pos="464"/>
        </w:tabs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eastAsia="Times New Roman" w:cstheme="minorHAnsi"/>
          <w:iCs/>
          <w:lang w:eastAsia="pl-PL"/>
        </w:rPr>
      </w:pPr>
      <w:r w:rsidRPr="00DF0A55">
        <w:rPr>
          <w:rFonts w:eastAsia="Times New Roman" w:cstheme="minorHAnsi"/>
          <w:iCs/>
          <w:lang w:eastAsia="pl-PL"/>
        </w:rPr>
        <w:t>Oferent nie może wycofać oferty ani wprowadzić jakichkolwiek zmian w jej treści po upływie terminu składania ofert.</w:t>
      </w:r>
    </w:p>
    <w:p w14:paraId="4632F007" w14:textId="142A4EE2" w:rsidR="000547A6" w:rsidRPr="00DF0A55" w:rsidRDefault="000547A6" w:rsidP="00B51C94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num" w:pos="567"/>
        </w:tabs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lastRenderedPageBreak/>
        <w:t>WYBÓR OFERTY I OGŁOSZENIE ZWYCIĘZCY</w:t>
      </w:r>
    </w:p>
    <w:p w14:paraId="2B2F21D9" w14:textId="77777777" w:rsidR="000547A6" w:rsidRPr="00DF0A55" w:rsidRDefault="000547A6" w:rsidP="00DF0A55">
      <w:pPr>
        <w:pStyle w:val="Akapitzlist"/>
        <w:autoSpaceDE w:val="0"/>
        <w:spacing w:before="240" w:line="240" w:lineRule="auto"/>
        <w:ind w:left="180"/>
        <w:jc w:val="both"/>
        <w:rPr>
          <w:rFonts w:cstheme="minorHAnsi"/>
        </w:rPr>
      </w:pPr>
    </w:p>
    <w:p w14:paraId="4A324B7C" w14:textId="55228F5E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r w:rsidRPr="00DF0A55">
        <w:rPr>
          <w:rFonts w:cstheme="minorHAnsi"/>
        </w:rPr>
        <w:t>Za najkorzystniejszą ofertę uznana zostanie oferta, która zdobędzie najwyższą liczbę punktów w oparciu o ustalone w zapytaniu ofertowym kryteria.</w:t>
      </w:r>
    </w:p>
    <w:p w14:paraId="0686C318" w14:textId="29E2EDB4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r w:rsidRPr="00DF0A55">
        <w:rPr>
          <w:rFonts w:cstheme="minorHAnsi"/>
        </w:rPr>
        <w:t>Oferent, który uzyska najwyższą ilość punktów, w oparciu o ustalone w zapytaniu ofertowym kryteria, zostanie zaproszony do podpisania umowy na realizację zamówienia.</w:t>
      </w:r>
    </w:p>
    <w:p w14:paraId="7AF72A89" w14:textId="77777777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r w:rsidRPr="00DF0A55">
        <w:rPr>
          <w:rFonts w:cstheme="minorHAnsi"/>
        </w:rPr>
        <w:t>Jeżeli wybrany Wykonawca będzie uchylał się od podpisania umowy w terminie wskazanym przez Zamawiającego lub gdy podpisanie umowy z takim Wykonawcą stanie się niemożliwe z innych przyczyn, wybrana zostanie kolejna najkorzystniejsza oferta.</w:t>
      </w:r>
    </w:p>
    <w:p w14:paraId="7727BA29" w14:textId="73C70ADD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spacing w:line="240" w:lineRule="auto"/>
        <w:ind w:left="284" w:hanging="142"/>
        <w:rPr>
          <w:rFonts w:cstheme="minorHAnsi"/>
        </w:rPr>
      </w:pPr>
      <w:r w:rsidRPr="00DF0A55">
        <w:rPr>
          <w:rFonts w:cstheme="minorHAnsi"/>
        </w:rPr>
        <w:t xml:space="preserve">Zamawiający zastrzega sobie prawo do zawarcia tylko jednej umowy z jednym Wykonawcą w </w:t>
      </w:r>
      <w:r w:rsidR="00175C11" w:rsidRPr="00DF0A55">
        <w:rPr>
          <w:rFonts w:cstheme="minorHAnsi"/>
        </w:rPr>
        <w:t xml:space="preserve">ramach zamówienia. </w:t>
      </w:r>
    </w:p>
    <w:p w14:paraId="4A1DA26B" w14:textId="77777777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 w:line="240" w:lineRule="auto"/>
        <w:ind w:left="284" w:hanging="142"/>
        <w:jc w:val="both"/>
        <w:rPr>
          <w:rFonts w:cstheme="minorHAnsi"/>
        </w:rPr>
      </w:pPr>
      <w:r w:rsidRPr="00DF0A55">
        <w:rPr>
          <w:rFonts w:cstheme="minorHAnsi"/>
        </w:rPr>
        <w:t xml:space="preserve">Zamawiający może odstąpić od wyboru Wykonawcy, jeżeli cena oferty najkorzystniejszej przekroczy kwotę, którą Zamawiający może przeznaczyć (zgodnie z przewidzianym budżetem na realizację zadania) na zakup usługi. </w:t>
      </w:r>
    </w:p>
    <w:p w14:paraId="6DECAF85" w14:textId="77777777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 w:line="240" w:lineRule="auto"/>
        <w:ind w:left="284" w:hanging="142"/>
        <w:jc w:val="both"/>
        <w:rPr>
          <w:rFonts w:cstheme="minorHAnsi"/>
        </w:rPr>
      </w:pPr>
      <w:r w:rsidRPr="00DF0A55">
        <w:rPr>
          <w:rFonts w:cstheme="minorHAnsi"/>
        </w:rPr>
        <w:t xml:space="preserve">Wybór i ogłoszenie wybranego Wykonawcy nastąpią do 21 dni roboczych po zakończeniu terminu przyjmowania ofert. </w:t>
      </w:r>
    </w:p>
    <w:p w14:paraId="2C167A8D" w14:textId="35F8BE8A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r w:rsidRPr="00DF0A55">
        <w:rPr>
          <w:rFonts w:cstheme="minorHAnsi"/>
        </w:rPr>
        <w:t xml:space="preserve">Informacja o wynikach postępowania zostanie opublikowana na stronie internetowej </w:t>
      </w:r>
      <w:hyperlink r:id="rId11" w:history="1">
        <w:r w:rsidRPr="00DF0A55">
          <w:rPr>
            <w:rStyle w:val="Hipercze"/>
            <w:rFonts w:cstheme="minorHAnsi"/>
          </w:rPr>
          <w:t>bazakonkurencyjnosci.funduszeeuropejskie.gov.pl</w:t>
        </w:r>
      </w:hyperlink>
      <w:r w:rsidRPr="00DF0A55">
        <w:rPr>
          <w:rFonts w:cstheme="minorHAnsi"/>
        </w:rPr>
        <w:t xml:space="preserve">. Dodatkowo o wyborze najkorzystniejszej oferty Zamawiający zawiadomi Oferentów drogą mailową. </w:t>
      </w:r>
    </w:p>
    <w:p w14:paraId="7568492A" w14:textId="77777777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</w:rPr>
      </w:pPr>
      <w:bookmarkStart w:id="20" w:name="_Hlk33176149"/>
      <w:r w:rsidRPr="00DF0A55">
        <w:rPr>
          <w:rFonts w:cstheme="minorHAnsi"/>
        </w:rPr>
        <w:t xml:space="preserve">Z uwagi na fakt, iż na stronie internetowej </w:t>
      </w:r>
      <w:hyperlink r:id="rId12" w:history="1">
        <w:r w:rsidRPr="00DF0A55">
          <w:rPr>
            <w:rStyle w:val="Hipercze"/>
            <w:rFonts w:cstheme="minorHAnsi"/>
          </w:rPr>
          <w:t>bazakonkurencyjnosci.funduszeeuropejskie.gov.pl</w:t>
        </w:r>
      </w:hyperlink>
      <w:r w:rsidRPr="00DF0A55">
        <w:rPr>
          <w:rFonts w:cstheme="minorHAnsi"/>
        </w:rPr>
        <w:t xml:space="preserve">. Zamawiający będzie publikował dane osobowe każdy z Oferentów zobowiązany jest do wypełnienia </w:t>
      </w:r>
      <w:r w:rsidRPr="00DF0A55">
        <w:rPr>
          <w:rFonts w:cstheme="minorHAnsi"/>
          <w:b/>
          <w:bCs/>
        </w:rPr>
        <w:t>załącznika nr 6 tj. „Oświadczenia Oferenta do przetwarzania danych osobowych”.</w:t>
      </w:r>
      <w:bookmarkEnd w:id="20"/>
      <w:r w:rsidRPr="00DF0A55">
        <w:rPr>
          <w:rFonts w:cstheme="minorHAnsi"/>
        </w:rPr>
        <w:t xml:space="preserve"> </w:t>
      </w:r>
    </w:p>
    <w:p w14:paraId="3CCBB736" w14:textId="77777777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  <w:lang w:val="x-none"/>
        </w:rPr>
        <w:t xml:space="preserve">Ocena ofert ma charakter niejawny, z zastrzeżeniem punktu </w:t>
      </w:r>
      <w:r w:rsidRPr="00DF0A55">
        <w:rPr>
          <w:rFonts w:eastAsia="Times New Roman" w:cstheme="minorHAnsi"/>
          <w:lang w:eastAsia="pl-PL"/>
        </w:rPr>
        <w:t>o której mowa w części 3.2 Wytycznych dotyczące kwalifikowalności wydatków na lata 2021-2027 z dnia 14 marca 2025 (wybór Wykonawcy będzie odbywał się zgodnie z zasadą konkurencyjności).</w:t>
      </w:r>
      <w:r w:rsidRPr="00DF0A55">
        <w:rPr>
          <w:rFonts w:cstheme="minorHAnsi"/>
          <w:color w:val="C00000"/>
          <w:lang w:val="x-none"/>
        </w:rPr>
        <w:t xml:space="preserve"> </w:t>
      </w:r>
      <w:r w:rsidRPr="00DF0A55">
        <w:rPr>
          <w:rFonts w:cstheme="minorHAnsi"/>
          <w:lang w:val="x-none"/>
        </w:rPr>
        <w:t>Protokół z</w:t>
      </w:r>
      <w:r w:rsidRPr="00DF0A55">
        <w:rPr>
          <w:rFonts w:cstheme="minorHAnsi"/>
        </w:rPr>
        <w:t> </w:t>
      </w:r>
      <w:r w:rsidRPr="00DF0A55">
        <w:rPr>
          <w:rFonts w:cstheme="minorHAnsi"/>
          <w:lang w:val="x-none"/>
        </w:rPr>
        <w:t xml:space="preserve">wyboru ofert wraz z załącznikami dostępny będzie do wglądu w siedzibie Zamawiającego, w terminie </w:t>
      </w:r>
      <w:r w:rsidRPr="00DF0A55">
        <w:rPr>
          <w:rFonts w:cstheme="minorHAnsi"/>
        </w:rPr>
        <w:t xml:space="preserve">do </w:t>
      </w:r>
      <w:r w:rsidRPr="00DF0A55">
        <w:rPr>
          <w:rFonts w:cstheme="minorHAnsi"/>
          <w:lang w:val="x-none"/>
        </w:rPr>
        <w:t xml:space="preserve">7 dni od dnia </w:t>
      </w:r>
      <w:r w:rsidRPr="00DF0A55">
        <w:rPr>
          <w:rFonts w:cstheme="minorHAnsi"/>
        </w:rPr>
        <w:t>upublicznienia wyników postępowania</w:t>
      </w:r>
      <w:r w:rsidRPr="00DF0A55">
        <w:rPr>
          <w:rFonts w:cstheme="minorHAnsi"/>
          <w:lang w:val="x-none"/>
        </w:rPr>
        <w:t xml:space="preserve">. </w:t>
      </w:r>
    </w:p>
    <w:p w14:paraId="6E405C45" w14:textId="77777777" w:rsidR="000547A6" w:rsidRPr="00DF0A55" w:rsidRDefault="000547A6" w:rsidP="00DF0A55">
      <w:pPr>
        <w:pStyle w:val="Akapitzlist"/>
        <w:numPr>
          <w:ilvl w:val="2"/>
          <w:numId w:val="3"/>
        </w:numPr>
        <w:tabs>
          <w:tab w:val="left" w:pos="284"/>
        </w:tabs>
        <w:spacing w:after="0" w:line="240" w:lineRule="auto"/>
        <w:ind w:left="284" w:hanging="142"/>
        <w:jc w:val="both"/>
        <w:rPr>
          <w:rFonts w:cstheme="minorHAnsi"/>
          <w:lang w:val="x-none"/>
        </w:rPr>
      </w:pPr>
      <w:r w:rsidRPr="00DF0A55">
        <w:rPr>
          <w:rFonts w:cstheme="minorHAnsi"/>
          <w:lang w:val="x-none"/>
        </w:rPr>
        <w:t>Jeżeli Oferent uzna, że elementy oferty stanowią tajemnice przedsiębiorstwa zgodnie z Ustawą z dnia 16 kwietnia</w:t>
      </w:r>
      <w:r w:rsidRPr="00DF0A55">
        <w:rPr>
          <w:rFonts w:cstheme="minorHAnsi"/>
        </w:rPr>
        <w:t xml:space="preserve"> </w:t>
      </w:r>
      <w:r w:rsidRPr="00DF0A55">
        <w:rPr>
          <w:rFonts w:cstheme="minorHAnsi"/>
          <w:lang w:val="x-none"/>
        </w:rPr>
        <w:t>1993r. o zwalczaniu nieuczciwej konkurencji (Dz. U. z 2003r. Nr 153, poz. 1503, z późn.zm.) zobowiązany jest do złożenia stosownego oświadczenia w tym zakresie.</w:t>
      </w:r>
    </w:p>
    <w:p w14:paraId="3620B21C" w14:textId="77777777" w:rsidR="000547A6" w:rsidRPr="00DF0A55" w:rsidRDefault="000547A6" w:rsidP="00B51C94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num" w:pos="567"/>
        </w:tabs>
        <w:autoSpaceDE w:val="0"/>
        <w:autoSpaceDN w:val="0"/>
        <w:adjustRightInd w:val="0"/>
        <w:spacing w:before="240" w:line="240" w:lineRule="auto"/>
        <w:ind w:left="567" w:hanging="567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OSOBY UPRAWNIONE ORAZ SPOSÓB UDZIELANIA WYJAŚNIEŃ ZE STRONY ZAMAWIAJĄCEGO</w:t>
      </w:r>
    </w:p>
    <w:p w14:paraId="1F5DBD82" w14:textId="77777777" w:rsidR="000547A6" w:rsidRPr="00DF0A55" w:rsidRDefault="000547A6" w:rsidP="00DF0A55">
      <w:pPr>
        <w:pStyle w:val="Akapitzlist"/>
        <w:numPr>
          <w:ilvl w:val="0"/>
          <w:numId w:val="10"/>
        </w:numPr>
        <w:tabs>
          <w:tab w:val="clear" w:pos="502"/>
        </w:tabs>
        <w:spacing w:before="24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 xml:space="preserve">Każdy potencjalny Wykonawca ma prawo zwrócić się do Zamawiającego w celu wyjaśnienia wszelkich wątpliwości i uwag związanych z zapytaniem ofertowym. </w:t>
      </w:r>
    </w:p>
    <w:p w14:paraId="6A3BD5D4" w14:textId="287027AF" w:rsidR="000547A6" w:rsidRPr="00DF0A55" w:rsidRDefault="000547A6" w:rsidP="00DF0A55">
      <w:pPr>
        <w:pStyle w:val="Akapitzlist"/>
        <w:numPr>
          <w:ilvl w:val="0"/>
          <w:numId w:val="10"/>
        </w:numPr>
        <w:tabs>
          <w:tab w:val="clear" w:pos="502"/>
        </w:tabs>
        <w:spacing w:before="24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  <w:color w:val="000000"/>
        </w:rPr>
        <w:t xml:space="preserve">Wykonawca może zwrócić się do Zamawiającego o wyjaśnienie treści Zapytania Ofertowego </w:t>
      </w:r>
      <w:r w:rsidRPr="00DF0A55">
        <w:rPr>
          <w:rFonts w:cstheme="minorHAnsi"/>
        </w:rPr>
        <w:t xml:space="preserve">najpóźniej do dnia </w:t>
      </w:r>
      <w:r w:rsidR="006565C2" w:rsidRPr="00DF0A55">
        <w:rPr>
          <w:rFonts w:cstheme="minorHAnsi"/>
        </w:rPr>
        <w:t>1</w:t>
      </w:r>
      <w:r w:rsidR="00B51C94">
        <w:rPr>
          <w:rFonts w:cstheme="minorHAnsi"/>
        </w:rPr>
        <w:t>3</w:t>
      </w:r>
      <w:r w:rsidR="00093996" w:rsidRPr="00DF0A55">
        <w:rPr>
          <w:rFonts w:cstheme="minorHAnsi"/>
        </w:rPr>
        <w:t>.</w:t>
      </w:r>
      <w:r w:rsidR="0015207B" w:rsidRPr="00DF0A55">
        <w:rPr>
          <w:rFonts w:cstheme="minorHAnsi"/>
        </w:rPr>
        <w:t>10</w:t>
      </w:r>
      <w:r w:rsidRPr="00DF0A55">
        <w:rPr>
          <w:rFonts w:cstheme="minorHAnsi"/>
        </w:rPr>
        <w:t xml:space="preserve">.2025 r. </w:t>
      </w:r>
      <w:r w:rsidR="00B51C94">
        <w:rPr>
          <w:rFonts w:cstheme="minorHAnsi"/>
        </w:rPr>
        <w:t>do godziny 10.00.</w:t>
      </w:r>
    </w:p>
    <w:p w14:paraId="1487094C" w14:textId="77777777" w:rsidR="000547A6" w:rsidRPr="00DF0A55" w:rsidRDefault="000547A6" w:rsidP="00DF0A55">
      <w:pPr>
        <w:pStyle w:val="Akapitzlist"/>
        <w:numPr>
          <w:ilvl w:val="0"/>
          <w:numId w:val="10"/>
        </w:numPr>
        <w:tabs>
          <w:tab w:val="clear" w:pos="502"/>
        </w:tabs>
        <w:spacing w:before="240" w:line="240" w:lineRule="auto"/>
        <w:ind w:left="284" w:hanging="284"/>
        <w:jc w:val="both"/>
        <w:rPr>
          <w:rFonts w:cstheme="minorHAnsi"/>
        </w:rPr>
      </w:pPr>
      <w:r w:rsidRPr="00DF0A55">
        <w:rPr>
          <w:rFonts w:eastAsia="Times New Roman" w:cstheme="minorHAnsi"/>
          <w:iCs/>
          <w:lang w:eastAsia="pl-PL"/>
        </w:rPr>
        <w:t>W przypadku gdy udzielone wyjaśnienia będą powodować zmiany istotnego elementu ogłoszenia (np. warunków udziału w postępowaniu lub sposobu oceny ich spełnienia, kryteriów oceny ofert, określenia przedmiotu, zakresu lub wielkości zamówienia), Zamawiający przedłuży termin składania ofert o czas niezbędny na ich przygotowanie jednak nie krótszy niż 7 dni.</w:t>
      </w:r>
    </w:p>
    <w:p w14:paraId="1B7C75F0" w14:textId="5401DD17" w:rsidR="000547A6" w:rsidRPr="00DF0A55" w:rsidRDefault="000547A6" w:rsidP="00DF0A55">
      <w:pPr>
        <w:pStyle w:val="Akapitzlist"/>
        <w:numPr>
          <w:ilvl w:val="0"/>
          <w:numId w:val="10"/>
        </w:numPr>
        <w:tabs>
          <w:tab w:val="clear" w:pos="502"/>
        </w:tabs>
        <w:spacing w:before="240" w:line="240" w:lineRule="auto"/>
        <w:ind w:left="284" w:hanging="284"/>
        <w:jc w:val="both"/>
        <w:rPr>
          <w:rFonts w:cstheme="minorHAnsi"/>
          <w:b/>
          <w:bCs/>
        </w:rPr>
      </w:pPr>
      <w:r w:rsidRPr="00DF0A55">
        <w:rPr>
          <w:rFonts w:eastAsia="Calibri" w:cstheme="minorHAnsi"/>
        </w:rPr>
        <w:t>Osobą upoważnioną z ramienia Zamawiającego do kontaktu i udzielania wyjaśnień w sprawie niniejszego zapytania ofertowego jest</w:t>
      </w:r>
      <w:r w:rsidRPr="00DF0A55">
        <w:rPr>
          <w:rFonts w:eastAsia="Calibri" w:cstheme="minorHAnsi"/>
          <w:b/>
          <w:bCs/>
        </w:rPr>
        <w:t xml:space="preserve"> </w:t>
      </w:r>
      <w:r w:rsidRPr="00DF0A55">
        <w:rPr>
          <w:rFonts w:cstheme="minorHAnsi"/>
          <w:b/>
          <w:bCs/>
        </w:rPr>
        <w:t xml:space="preserve">Pani Marta Chudek: 795 541 217 e-mail: </w:t>
      </w:r>
      <w:hyperlink r:id="rId13" w:history="1">
        <w:r w:rsidRPr="00DF0A55">
          <w:rPr>
            <w:rStyle w:val="Hipercze"/>
            <w:rFonts w:cstheme="minorHAnsi"/>
            <w:b/>
            <w:bCs/>
          </w:rPr>
          <w:t>m.chudek@upemi.pl</w:t>
        </w:r>
      </w:hyperlink>
      <w:r w:rsidR="00CD4D22">
        <w:rPr>
          <w:rFonts w:cstheme="minorHAnsi"/>
          <w:b/>
          <w:bCs/>
        </w:rPr>
        <w:t xml:space="preserve"> oraz </w:t>
      </w:r>
      <w:r w:rsidR="00CD4D22" w:rsidRPr="00DF0A55">
        <w:rPr>
          <w:rFonts w:eastAsia="Calibri" w:cstheme="minorHAnsi"/>
          <w:b/>
          <w:bCs/>
        </w:rPr>
        <w:t>Pani Marlenę Rajewską,</w:t>
      </w:r>
      <w:r w:rsidR="00CD4D22" w:rsidRPr="00DF0A55">
        <w:rPr>
          <w:rFonts w:cstheme="minorHAnsi"/>
          <w:b/>
          <w:bCs/>
        </w:rPr>
        <w:t xml:space="preserve"> tel. 537 569 064, e-mail: </w:t>
      </w:r>
      <w:hyperlink r:id="rId14" w:history="1">
        <w:r w:rsidR="00CD4D22" w:rsidRPr="00DF0A55">
          <w:rPr>
            <w:rStyle w:val="Hipercze"/>
            <w:rFonts w:cstheme="minorHAnsi"/>
            <w:b/>
            <w:bCs/>
          </w:rPr>
          <w:t>m.rajewska@upemi.pl</w:t>
        </w:r>
      </w:hyperlink>
      <w:r w:rsidR="00CD4D22">
        <w:rPr>
          <w:rFonts w:cstheme="minorHAnsi"/>
        </w:rPr>
        <w:t xml:space="preserve">. </w:t>
      </w:r>
    </w:p>
    <w:p w14:paraId="0686FD63" w14:textId="77777777" w:rsidR="00503133" w:rsidRDefault="000547A6" w:rsidP="00DF0A55">
      <w:pPr>
        <w:pStyle w:val="Akapitzlist"/>
        <w:spacing w:before="240" w:line="240" w:lineRule="auto"/>
        <w:ind w:left="284"/>
        <w:jc w:val="both"/>
        <w:rPr>
          <w:rFonts w:cstheme="minorHAnsi"/>
          <w:b/>
          <w:bCs/>
        </w:rPr>
      </w:pPr>
      <w:r w:rsidRPr="00DF0A55">
        <w:rPr>
          <w:rFonts w:cstheme="minorHAnsi"/>
          <w:b/>
          <w:bCs/>
        </w:rPr>
        <w:t xml:space="preserve">Uwaga!!! – pytania wyjaśniające do zapytania ofertowego składane tylko poprzez bazę konkurencyjności. </w:t>
      </w:r>
    </w:p>
    <w:p w14:paraId="1628EB80" w14:textId="77777777" w:rsidR="00503133" w:rsidRDefault="00503133" w:rsidP="00DF0A55">
      <w:pPr>
        <w:pStyle w:val="Akapitzlist"/>
        <w:spacing w:before="240" w:line="240" w:lineRule="auto"/>
        <w:ind w:left="284"/>
        <w:jc w:val="both"/>
        <w:rPr>
          <w:rFonts w:cstheme="minorHAnsi"/>
          <w:b/>
          <w:bCs/>
        </w:rPr>
      </w:pPr>
    </w:p>
    <w:p w14:paraId="256FDE98" w14:textId="77777777" w:rsidR="00503133" w:rsidRDefault="00503133" w:rsidP="00DF0A55">
      <w:pPr>
        <w:pStyle w:val="Akapitzlist"/>
        <w:spacing w:before="240" w:line="240" w:lineRule="auto"/>
        <w:ind w:left="284"/>
        <w:jc w:val="both"/>
        <w:rPr>
          <w:rFonts w:cstheme="minorHAnsi"/>
          <w:b/>
          <w:bCs/>
        </w:rPr>
      </w:pPr>
    </w:p>
    <w:p w14:paraId="59F0522E" w14:textId="77777777" w:rsidR="00503133" w:rsidRDefault="00503133" w:rsidP="00DF0A55">
      <w:pPr>
        <w:pStyle w:val="Akapitzlist"/>
        <w:spacing w:before="240" w:line="240" w:lineRule="auto"/>
        <w:ind w:left="284"/>
        <w:jc w:val="both"/>
        <w:rPr>
          <w:rFonts w:cstheme="minorHAnsi"/>
          <w:b/>
          <w:bCs/>
        </w:rPr>
      </w:pPr>
    </w:p>
    <w:p w14:paraId="10C53D0D" w14:textId="4FBB27BD" w:rsidR="000547A6" w:rsidRPr="00DF0A55" w:rsidRDefault="000547A6" w:rsidP="00DF0A55">
      <w:pPr>
        <w:pStyle w:val="Akapitzlist"/>
        <w:spacing w:before="240" w:line="240" w:lineRule="auto"/>
        <w:ind w:left="284"/>
        <w:jc w:val="both"/>
        <w:rPr>
          <w:rStyle w:val="Hipercze"/>
          <w:rFonts w:cstheme="minorHAnsi"/>
          <w:b/>
          <w:bCs/>
          <w:color w:val="auto"/>
          <w:u w:val="none"/>
        </w:rPr>
      </w:pPr>
      <w:hyperlink r:id="rId15" w:history="1"/>
    </w:p>
    <w:p w14:paraId="79C3CC6C" w14:textId="77777777" w:rsidR="000547A6" w:rsidRPr="00DF0A55" w:rsidRDefault="000547A6" w:rsidP="00DF0A55">
      <w:pPr>
        <w:pStyle w:val="Akapitzlist"/>
        <w:tabs>
          <w:tab w:val="left" w:pos="142"/>
          <w:tab w:val="left" w:pos="284"/>
        </w:tabs>
        <w:spacing w:before="240" w:line="240" w:lineRule="auto"/>
        <w:ind w:left="284"/>
        <w:jc w:val="both"/>
        <w:rPr>
          <w:rFonts w:cstheme="minorHAnsi"/>
          <w:b/>
        </w:rPr>
      </w:pPr>
    </w:p>
    <w:p w14:paraId="67864DFB" w14:textId="77777777" w:rsidR="000547A6" w:rsidRPr="00DF0A55" w:rsidRDefault="000547A6" w:rsidP="00CD4D22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 w:line="240" w:lineRule="auto"/>
        <w:jc w:val="both"/>
        <w:rPr>
          <w:rFonts w:cstheme="minorHAnsi"/>
        </w:rPr>
      </w:pPr>
      <w:r w:rsidRPr="00DF0A55">
        <w:rPr>
          <w:rFonts w:cstheme="minorHAnsi"/>
          <w:b/>
        </w:rPr>
        <w:lastRenderedPageBreak/>
        <w:t>WARUNKI SZCZEGÓLNE</w:t>
      </w:r>
    </w:p>
    <w:p w14:paraId="266A950A" w14:textId="77777777" w:rsidR="000547A6" w:rsidRPr="00DF0A55" w:rsidRDefault="000547A6" w:rsidP="00DF0A55">
      <w:pPr>
        <w:pStyle w:val="Akapitzlist"/>
        <w:spacing w:after="0" w:line="240" w:lineRule="auto"/>
        <w:ind w:left="284"/>
        <w:jc w:val="both"/>
        <w:rPr>
          <w:rFonts w:cstheme="minorHAnsi"/>
        </w:rPr>
      </w:pPr>
    </w:p>
    <w:p w14:paraId="61E467F6" w14:textId="77777777" w:rsidR="000547A6" w:rsidRPr="00DF0A55" w:rsidRDefault="000547A6" w:rsidP="00DF0A5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Zamawiający dopuszcza udział podwykonawców w realizacji zamówienia. Odpowiedzialność za prawidłową realizację zamówienia ponosi Wykonawca. Zamawiający nie ponosi odpowiedzialności za podwykonawców biorących udział w realizacji zamówienia.</w:t>
      </w:r>
    </w:p>
    <w:p w14:paraId="12754593" w14:textId="77777777" w:rsidR="000547A6" w:rsidRPr="00DF0A55" w:rsidRDefault="000547A6" w:rsidP="00DF0A5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Za działanie i zdarzenia powstałe w czasie realizacji szkoleń odpowiada Wykonawca. Za uszkodzenie sprzętu udostępnionego przez Szkołę w czasie szkoleń i inne szkody powstałe w czasie ich realizacji odpowiada Wykonawca.</w:t>
      </w:r>
    </w:p>
    <w:p w14:paraId="37FADFE2" w14:textId="77777777" w:rsidR="000547A6" w:rsidRPr="00DF0A55" w:rsidRDefault="000547A6" w:rsidP="00DF0A5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 xml:space="preserve">Zamawiający nie ponosi żadnej odpowiedzialności ani jakichkolwiek kosztów związanych z przygotowaniem oferty przez Oferenta, a w szczególności związanych z przystąpieniem do procesu ofertowego, przygotowaniem i złożeniem oferty, przygotowaniami do zawarcia umowy. </w:t>
      </w:r>
    </w:p>
    <w:p w14:paraId="2E6BC5E2" w14:textId="77777777" w:rsidR="000547A6" w:rsidRPr="00DF0A55" w:rsidRDefault="000547A6" w:rsidP="00DF0A55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cstheme="minorHAnsi"/>
          <w:b/>
        </w:rPr>
      </w:pPr>
      <w:r w:rsidRPr="00DF0A55">
        <w:rPr>
          <w:rFonts w:cstheme="minorHAnsi"/>
          <w:b/>
          <w:u w:val="single"/>
        </w:rPr>
        <w:t>Zamawiający zastrzega sobie prawo do weryfikacji wyznaczonej kadry trenerskiej przed rozpoczęciem szkolenia zgodnie w wymaganiami określonymi w zapytaniu ofertowym. Wykonawca na potwierdzenie spełnienia kryterium przedstawi gdzie, kiedy i w jakiej ilości godzin i szkoleń trener dane doświadczenie zdobył</w:t>
      </w:r>
      <w:r w:rsidRPr="00DF0A55">
        <w:rPr>
          <w:rFonts w:cstheme="minorHAnsi"/>
          <w:b/>
        </w:rPr>
        <w:t xml:space="preserve">. </w:t>
      </w:r>
    </w:p>
    <w:p w14:paraId="77932E57" w14:textId="77777777" w:rsidR="000547A6" w:rsidRPr="00DF0A55" w:rsidRDefault="000547A6" w:rsidP="00DF0A55">
      <w:pPr>
        <w:pStyle w:val="Akapitzlist"/>
        <w:spacing w:after="0" w:line="240" w:lineRule="auto"/>
        <w:ind w:left="284"/>
        <w:jc w:val="both"/>
        <w:rPr>
          <w:rFonts w:cstheme="minorHAnsi"/>
          <w:bCs/>
        </w:rPr>
      </w:pPr>
    </w:p>
    <w:p w14:paraId="6465A522" w14:textId="77777777" w:rsidR="000547A6" w:rsidRPr="00DF0A55" w:rsidRDefault="000547A6" w:rsidP="00CD4D22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-142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INFORMACJA NA TEMAT PLANOWANYCH DO PRZEPROWADZENIA POSTĘPOWAŃ OFERTOWYCH W RAMACH PROJEKTU</w:t>
      </w:r>
    </w:p>
    <w:p w14:paraId="2A7CE7FD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</w:p>
    <w:p w14:paraId="67F7F689" w14:textId="04BB0D61" w:rsidR="00C42F58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  <w:r w:rsidRPr="00DF0A55">
        <w:rPr>
          <w:rFonts w:cstheme="minorHAnsi"/>
        </w:rPr>
        <w:t>Zamawiający zachęca do śledzenia ogłoszeń pojawiających się w Bazie Konkurencyjności ponieważ w okresie realizacji Projektu planuje zamieszczać sukcesywnie Zapytania ofertowe, w tym m.in. zapytania dotyczące kompleksowego wyposażenia/doposażenia pracowni szkolnych zawodowych oraz realizacji szkoleń zawodowych na terenie województwa dolnośląskiego.</w:t>
      </w:r>
    </w:p>
    <w:p w14:paraId="4E885851" w14:textId="77777777" w:rsidR="000547A6" w:rsidRPr="00DF0A55" w:rsidRDefault="000547A6" w:rsidP="00DF0A55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eastAsia="Times New Roman" w:cstheme="minorHAnsi"/>
          <w:lang w:eastAsia="pl-PL"/>
        </w:rPr>
      </w:pPr>
    </w:p>
    <w:p w14:paraId="5FB0FF61" w14:textId="77777777" w:rsidR="000547A6" w:rsidRPr="00DF0A55" w:rsidRDefault="000547A6" w:rsidP="00CD4D22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0" w:firstLine="0"/>
        <w:jc w:val="both"/>
        <w:rPr>
          <w:rFonts w:cstheme="minorHAnsi"/>
          <w:b/>
        </w:rPr>
      </w:pPr>
      <w:r w:rsidRPr="00DF0A55">
        <w:rPr>
          <w:rFonts w:cstheme="minorHAnsi"/>
          <w:b/>
        </w:rPr>
        <w:t>ZAŁĄCZNIKI DO ZAPYTANIA OFERTOWEGO</w:t>
      </w:r>
    </w:p>
    <w:p w14:paraId="244211EB" w14:textId="77777777" w:rsidR="000547A6" w:rsidRPr="00DF0A55" w:rsidRDefault="000547A6" w:rsidP="00DF0A55">
      <w:pPr>
        <w:tabs>
          <w:tab w:val="left" w:pos="284"/>
        </w:tabs>
        <w:spacing w:after="0" w:line="240" w:lineRule="auto"/>
        <w:ind w:left="284"/>
        <w:jc w:val="both"/>
        <w:rPr>
          <w:rFonts w:cstheme="minorHAnsi"/>
        </w:rPr>
      </w:pPr>
    </w:p>
    <w:p w14:paraId="15B62A82" w14:textId="77777777" w:rsidR="000547A6" w:rsidRPr="00DF0A55" w:rsidRDefault="000547A6" w:rsidP="00DF0A5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Załącznik nr 1 - Formularz ofertowy (plus konspekt/program od Wykonawcy);</w:t>
      </w:r>
    </w:p>
    <w:p w14:paraId="0889714E" w14:textId="77777777" w:rsidR="000547A6" w:rsidRPr="00DF0A55" w:rsidRDefault="000547A6" w:rsidP="00DF0A5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Załącznik nr 2 – Oświadczenie Oferenta o braku powiązań osobowych i kapitałowych z Zamawiającym;</w:t>
      </w:r>
    </w:p>
    <w:p w14:paraId="1BCC7A08" w14:textId="77777777" w:rsidR="000547A6" w:rsidRPr="00DF0A55" w:rsidRDefault="000547A6" w:rsidP="00DF0A55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DF0A55">
        <w:rPr>
          <w:rFonts w:cstheme="minorHAnsi"/>
        </w:rPr>
        <w:t>Załącznik nr 3 – Oświadczenie Oferenta o spełnianiu warunków udziału w postępowaniu - dot. posiadania niezbędnej wiedzy i doświadczenia;</w:t>
      </w:r>
    </w:p>
    <w:p w14:paraId="0E723D55" w14:textId="40360087" w:rsidR="000547A6" w:rsidRPr="00DF0A55" w:rsidRDefault="000547A6" w:rsidP="00DF0A55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DF0A55">
        <w:rPr>
          <w:rFonts w:cstheme="minorHAnsi"/>
        </w:rPr>
        <w:t xml:space="preserve">Załącznik nr 4 A – Oświadczenie o spełnianiu warunków udziału w postępowaniu dot. posiadania wiedzy i referencji </w:t>
      </w:r>
      <w:r w:rsidRPr="00DF0A55">
        <w:rPr>
          <w:rFonts w:cstheme="minorHAnsi"/>
          <w:b/>
          <w:bCs/>
          <w:color w:val="000000" w:themeColor="text1"/>
          <w:u w:val="single"/>
        </w:rPr>
        <w:t>plus referencje</w:t>
      </w:r>
      <w:r w:rsidR="00175C11" w:rsidRPr="00DF0A55">
        <w:rPr>
          <w:rFonts w:cstheme="minorHAnsi"/>
          <w:b/>
          <w:bCs/>
          <w:color w:val="000000" w:themeColor="text1"/>
          <w:u w:val="single"/>
        </w:rPr>
        <w:t>,</w:t>
      </w:r>
    </w:p>
    <w:p w14:paraId="4FA790BD" w14:textId="77777777" w:rsidR="000547A6" w:rsidRPr="00DF0A55" w:rsidRDefault="000547A6" w:rsidP="00DF0A55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DF0A55">
        <w:rPr>
          <w:rFonts w:cstheme="minorHAnsi"/>
          <w:color w:val="000000" w:themeColor="text1"/>
        </w:rPr>
        <w:t>Załącznik nr 4 B</w:t>
      </w:r>
      <w:r w:rsidRPr="00DF0A55">
        <w:rPr>
          <w:rFonts w:cstheme="minorHAnsi"/>
          <w:b/>
          <w:bCs/>
          <w:color w:val="000000" w:themeColor="text1"/>
        </w:rPr>
        <w:t xml:space="preserve"> -</w:t>
      </w:r>
      <w:r w:rsidRPr="00DF0A55">
        <w:rPr>
          <w:rFonts w:cstheme="minorHAnsi"/>
          <w:b/>
          <w:bCs/>
        </w:rPr>
        <w:t xml:space="preserve"> </w:t>
      </w:r>
      <w:r w:rsidRPr="00DF0A55">
        <w:rPr>
          <w:rFonts w:cstheme="minorHAnsi"/>
        </w:rPr>
        <w:t>Oświadczenie odnośnie kadry;</w:t>
      </w:r>
    </w:p>
    <w:p w14:paraId="6A68789A" w14:textId="77777777" w:rsidR="000547A6" w:rsidRPr="00DF0A55" w:rsidRDefault="000547A6" w:rsidP="00DF0A55">
      <w:pPr>
        <w:numPr>
          <w:ilvl w:val="0"/>
          <w:numId w:val="4"/>
        </w:numPr>
        <w:spacing w:after="0"/>
        <w:ind w:left="284" w:hanging="284"/>
        <w:contextualSpacing/>
        <w:jc w:val="both"/>
        <w:rPr>
          <w:rFonts w:cstheme="minorHAnsi"/>
        </w:rPr>
      </w:pPr>
      <w:r w:rsidRPr="00DF0A55">
        <w:rPr>
          <w:rFonts w:cstheme="minorHAnsi"/>
        </w:rPr>
        <w:t>Załącznik nr 5 – Oświadczenia o spełnianiu warunków udziału w postępowaniu dot. COVID-19;</w:t>
      </w:r>
    </w:p>
    <w:p w14:paraId="44E792E6" w14:textId="77777777" w:rsidR="000547A6" w:rsidRPr="00DF0A55" w:rsidRDefault="000547A6" w:rsidP="00DF0A5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Załącznik nr 6 – Oświadczenie Oferenta do przetwarzania danych osobowych;</w:t>
      </w:r>
    </w:p>
    <w:p w14:paraId="02FB4B10" w14:textId="77777777" w:rsidR="000547A6" w:rsidRPr="00DF0A55" w:rsidRDefault="000547A6" w:rsidP="00DF0A5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bookmarkStart w:id="21" w:name="_Hlk179797854"/>
      <w:r w:rsidRPr="00DF0A55">
        <w:rPr>
          <w:rFonts w:cstheme="minorHAnsi"/>
        </w:rPr>
        <w:t>Załącznik nr 7 – Oświadczenie 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narodowego;</w:t>
      </w:r>
      <w:bookmarkEnd w:id="21"/>
    </w:p>
    <w:p w14:paraId="010DB404" w14:textId="01B40623" w:rsidR="000547A6" w:rsidRPr="00DF0A55" w:rsidRDefault="00503133" w:rsidP="00DF0A5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503133">
        <w:rPr>
          <w:rFonts w:cstheme="minorHAnsi"/>
        </w:rPr>
        <w:t>Konspekty/programy - uwaga!!!! „UWAGA: Konspekt oferty musi zawierać wszystkie wymagane elementy w ściśle określonej kolejności. Brak konspektu, niekompletność informacji lub naruszenie wskazanej kolejności będzie jednoznacznie skutkować odrzuceniem oferty. Zamawiający dopuszcza wezwanie do uzupełnienia wyłącznie w przypadku stwierdzenia niejasności w kompletnie wypełnionym konspekcie, przy czym wezwanie to będzie miało charakter jednorazowy. Brak odpowiedzi oferenta w wyznaczonym terminie skutkować będzie odrzuceniem oferty.”</w:t>
      </w:r>
      <w:r w:rsidR="000547A6" w:rsidRPr="00DF0A55">
        <w:rPr>
          <w:rFonts w:cstheme="minorHAnsi"/>
        </w:rPr>
        <w:t>Dokumenty rejestrowe wykonawcy CEIDG/KRS (jeśli dotyczy) W przypadku osób nieprowadzących działalności gospodarczej wymóg ten nie jest wymagany;</w:t>
      </w:r>
    </w:p>
    <w:p w14:paraId="05BFB760" w14:textId="77777777" w:rsidR="000547A6" w:rsidRPr="00DF0A55" w:rsidRDefault="000547A6" w:rsidP="00DF0A5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  <w:bCs/>
        </w:rPr>
        <w:t xml:space="preserve"> Jeżeli oferta została podpisana przez Wykonawcę podpisem elektronicznym, do oferty należy dołączyć raport potwierdzający ważność złożonego podpisu.</w:t>
      </w:r>
    </w:p>
    <w:p w14:paraId="26EAA104" w14:textId="716C0954" w:rsidR="000547A6" w:rsidRPr="00DF0A55" w:rsidRDefault="00503133" w:rsidP="00DF0A55">
      <w:pPr>
        <w:pStyle w:val="Akapitzlist"/>
        <w:widowControl w:val="0"/>
        <w:numPr>
          <w:ilvl w:val="0"/>
          <w:numId w:val="4"/>
        </w:numPr>
        <w:suppressAutoHyphens/>
        <w:spacing w:line="240" w:lineRule="auto"/>
        <w:jc w:val="both"/>
        <w:rPr>
          <w:rFonts w:cstheme="minorHAnsi"/>
          <w:bCs/>
        </w:rPr>
        <w:sectPr w:rsidR="000547A6" w:rsidRPr="00DF0A55" w:rsidSect="000547A6">
          <w:pgSz w:w="11906" w:h="16838"/>
          <w:pgMar w:top="782" w:right="1134" w:bottom="1134" w:left="1418" w:header="425" w:footer="391" w:gutter="0"/>
          <w:cols w:space="708"/>
          <w:docGrid w:linePitch="360"/>
        </w:sectPr>
      </w:pPr>
      <w:r w:rsidRPr="00503133">
        <w:rPr>
          <w:rFonts w:cstheme="minorHAnsi"/>
          <w:bCs/>
        </w:rPr>
        <w:t xml:space="preserve">Referencje- każde referencje muszą zawierać: datę realizacji szkolenia, liczbę przeprowadzonych godzin, temat szkolenia wskazujący na jego podobieństwo tematyczne, a w przypadku, gdy tytuł </w:t>
      </w:r>
      <w:r w:rsidRPr="00503133">
        <w:rPr>
          <w:rFonts w:cstheme="minorHAnsi"/>
          <w:bCs/>
        </w:rPr>
        <w:lastRenderedPageBreak/>
        <w:t>szkolenia nie  wskazuje na jednoznaczność podobieństwa tematyki- należy podać zakres tematyczny szkolenia- nie zastosowanie się do wymogu skutkuje odrzuceniem oferty, a nie wezwaniem do wyjaśnienia.</w:t>
      </w:r>
      <w:r w:rsidR="000547A6" w:rsidRPr="00DF0A55">
        <w:rPr>
          <w:rFonts w:cstheme="minorHAnsi"/>
          <w:bCs/>
        </w:rPr>
        <w:t xml:space="preserve">. </w:t>
      </w:r>
    </w:p>
    <w:p w14:paraId="10DFB25F" w14:textId="6B59ED5D" w:rsidR="00DA068D" w:rsidRPr="00DF0A55" w:rsidRDefault="00DA068D" w:rsidP="00DF0A55">
      <w:pPr>
        <w:spacing w:after="0" w:line="240" w:lineRule="auto"/>
        <w:rPr>
          <w:rFonts w:eastAsia="Times New Roman" w:cstheme="minorHAnsi"/>
          <w:lang w:eastAsia="pl-PL"/>
        </w:rPr>
      </w:pPr>
      <w:r w:rsidRPr="00DF0A55">
        <w:rPr>
          <w:rFonts w:cstheme="minorHAnsi"/>
          <w:b/>
        </w:rPr>
        <w:lastRenderedPageBreak/>
        <w:t xml:space="preserve">Załącznik nr 1 - Formularz ofertowy do Zapytania ofertowego nr </w:t>
      </w:r>
      <w:r w:rsidR="00F41A56" w:rsidRPr="00DF0A55">
        <w:rPr>
          <w:rFonts w:cstheme="minorHAnsi"/>
          <w:b/>
          <w:bCs/>
        </w:rPr>
        <w:t>FEDS.08.01-IZ.00-00</w:t>
      </w:r>
      <w:r w:rsidR="003F7B7A" w:rsidRPr="00DF0A55">
        <w:rPr>
          <w:rFonts w:cstheme="minorHAnsi"/>
          <w:b/>
          <w:bCs/>
        </w:rPr>
        <w:t>09</w:t>
      </w:r>
      <w:r w:rsidR="00F41A56" w:rsidRPr="00DF0A55">
        <w:rPr>
          <w:rFonts w:cstheme="minorHAnsi"/>
          <w:b/>
          <w:bCs/>
        </w:rPr>
        <w:t>/23/</w:t>
      </w:r>
      <w:r w:rsidR="00492E74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</w:p>
    <w:p w14:paraId="0285F1BB" w14:textId="77777777" w:rsidR="00F3125F" w:rsidRPr="00DF0A55" w:rsidRDefault="00F3125F" w:rsidP="00DF0A55">
      <w:pPr>
        <w:spacing w:after="0"/>
        <w:jc w:val="center"/>
        <w:rPr>
          <w:rFonts w:cstheme="minorHAnsi"/>
          <w:b/>
          <w:color w:val="FF0000"/>
        </w:rPr>
      </w:pPr>
    </w:p>
    <w:p w14:paraId="70CA927E" w14:textId="5A841150" w:rsidR="00DA068D" w:rsidRPr="00DF0A55" w:rsidRDefault="00DA068D" w:rsidP="00DF0A55">
      <w:pPr>
        <w:spacing w:after="0"/>
        <w:jc w:val="center"/>
        <w:rPr>
          <w:rFonts w:cstheme="minorHAnsi"/>
          <w:b/>
          <w:color w:val="FF0000"/>
        </w:rPr>
      </w:pPr>
      <w:r w:rsidRPr="00DF0A55">
        <w:rPr>
          <w:rFonts w:cstheme="minorHAnsi"/>
          <w:b/>
          <w:color w:val="FF0000"/>
        </w:rPr>
        <w:t xml:space="preserve">Formularz Ofertowy </w:t>
      </w:r>
    </w:p>
    <w:p w14:paraId="2662DD84" w14:textId="77777777" w:rsidR="00DA068D" w:rsidRPr="00DF0A55" w:rsidRDefault="00DA068D" w:rsidP="00DF0A55">
      <w:pPr>
        <w:spacing w:after="0"/>
        <w:jc w:val="center"/>
        <w:rPr>
          <w:rFonts w:cstheme="minorHAnsi"/>
          <w:b/>
        </w:rPr>
      </w:pPr>
    </w:p>
    <w:p w14:paraId="39D8E09A" w14:textId="77777777" w:rsidR="00DA068D" w:rsidRPr="00DF0A55" w:rsidRDefault="00DA068D" w:rsidP="00DF0A5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F0A55">
        <w:rPr>
          <w:rFonts w:cstheme="minorHAnsi"/>
        </w:rPr>
        <w:t>Nazwa i Nazwa i adres Oferenta:</w:t>
      </w:r>
    </w:p>
    <w:p w14:paraId="24D3EDFE" w14:textId="7B191BC8" w:rsidR="00395AE4" w:rsidRPr="00DF0A55" w:rsidRDefault="00DA068D" w:rsidP="00DF0A5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F0A55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51413E" w14:textId="4762D4C3" w:rsidR="00DA068D" w:rsidRPr="00DF0A55" w:rsidRDefault="00DA068D" w:rsidP="00DF0A5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F0A55">
        <w:rPr>
          <w:rFonts w:cstheme="minorHAnsi"/>
        </w:rPr>
        <w:t>NIP ………………..…….……………….……..……. REGON ………………………..………..…………….. KRS ………………..…………..…….……….……………………….………………………………………………</w:t>
      </w:r>
    </w:p>
    <w:p w14:paraId="5DC624C4" w14:textId="77777777" w:rsidR="00FF7EB0" w:rsidRPr="00DF0A55" w:rsidRDefault="00DA068D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A55">
        <w:rPr>
          <w:rFonts w:cstheme="minorHAnsi"/>
        </w:rPr>
        <w:t>Osoba wyznaczona przez Oferenta do kontaktów w sprawie złożonej oferty:</w:t>
      </w:r>
    </w:p>
    <w:p w14:paraId="3CE9D562" w14:textId="157D5C7B" w:rsidR="00395AE4" w:rsidRPr="00DF0A55" w:rsidRDefault="00DA068D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A55">
        <w:rPr>
          <w:rFonts w:cstheme="minorHAnsi"/>
        </w:rPr>
        <w:t>Imię i</w:t>
      </w:r>
      <w:r w:rsidR="00FF7EB0" w:rsidRPr="00DF0A55">
        <w:rPr>
          <w:rFonts w:cstheme="minorHAnsi"/>
        </w:rPr>
        <w:t xml:space="preserve"> </w:t>
      </w:r>
      <w:r w:rsidRPr="00DF0A55">
        <w:rPr>
          <w:rFonts w:cstheme="minorHAnsi"/>
        </w:rPr>
        <w:t xml:space="preserve">nazwisko………………………………………….……………………………………………………………… </w:t>
      </w:r>
    </w:p>
    <w:p w14:paraId="6240DBA9" w14:textId="2EB57031" w:rsidR="00DA068D" w:rsidRPr="00DF0A55" w:rsidRDefault="00DA068D" w:rsidP="00DF0A5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F0A55">
        <w:rPr>
          <w:rFonts w:cstheme="minorHAnsi"/>
        </w:rPr>
        <w:br/>
        <w:t>Numer telefonu…….………………………………..…………… e-mail: …………………………………………..……………………………………………………………………………………………………………………</w:t>
      </w:r>
    </w:p>
    <w:p w14:paraId="4F03A386" w14:textId="77777777" w:rsidR="003009D5" w:rsidRPr="00DF0A55" w:rsidRDefault="003009D5" w:rsidP="00DF0A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</w:rPr>
      </w:pPr>
    </w:p>
    <w:p w14:paraId="19CAA197" w14:textId="5E72BE01" w:rsidR="00DA068D" w:rsidRPr="00DF0A55" w:rsidRDefault="00DA068D" w:rsidP="00DF0A5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lang w:eastAsia="x-none"/>
        </w:rPr>
      </w:pPr>
      <w:r w:rsidRPr="00DF0A55">
        <w:rPr>
          <w:rFonts w:cstheme="minorHAnsi"/>
          <w:b/>
        </w:rPr>
        <w:t>Uwzględniając wszystkie zapisy</w:t>
      </w:r>
      <w:r w:rsidRPr="00DF0A55">
        <w:rPr>
          <w:rFonts w:cstheme="minorHAnsi"/>
        </w:rPr>
        <w:t xml:space="preserve"> ZAPYTANIA OFERTOWEGO nr </w:t>
      </w:r>
      <w:r w:rsidR="003F7B7A" w:rsidRPr="00DF0A55">
        <w:rPr>
          <w:rFonts w:cstheme="minorHAnsi"/>
          <w:b/>
          <w:bCs/>
        </w:rPr>
        <w:t>FEDS.08.01-IZ.00-0009/23/</w:t>
      </w:r>
      <w:r w:rsidR="000547A6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="0048727F" w:rsidRPr="00DF0A55">
        <w:rPr>
          <w:rFonts w:cstheme="minorHAnsi"/>
          <w:b/>
          <w:bCs/>
        </w:rPr>
        <w:t xml:space="preserve"> </w:t>
      </w:r>
      <w:r w:rsidRPr="00DF0A55">
        <w:rPr>
          <w:rFonts w:eastAsia="Times New Roman" w:cstheme="minorHAnsi"/>
          <w:b/>
          <w:lang w:eastAsia="x-none"/>
        </w:rPr>
        <w:t>oferuję</w:t>
      </w:r>
      <w:r w:rsidRPr="00DF0A55">
        <w:rPr>
          <w:rFonts w:eastAsia="Times New Roman" w:cstheme="minorHAnsi"/>
          <w:b/>
          <w:lang w:val="x-none" w:eastAsia="x-none"/>
        </w:rPr>
        <w:t xml:space="preserve"> wykonanie zamówienia </w:t>
      </w:r>
      <w:r w:rsidRPr="00DF0A55">
        <w:rPr>
          <w:rFonts w:eastAsia="Times New Roman" w:cstheme="minorHAnsi"/>
          <w:b/>
          <w:lang w:eastAsia="x-none"/>
        </w:rPr>
        <w:t xml:space="preserve">w następującej kwocie: </w:t>
      </w:r>
    </w:p>
    <w:tbl>
      <w:tblPr>
        <w:tblW w:w="52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260"/>
        <w:gridCol w:w="1843"/>
        <w:gridCol w:w="2268"/>
        <w:gridCol w:w="2268"/>
        <w:gridCol w:w="2553"/>
        <w:gridCol w:w="2550"/>
      </w:tblGrid>
      <w:tr w:rsidR="00DA068D" w:rsidRPr="00DF0A55" w14:paraId="62E9D50B" w14:textId="77777777" w:rsidTr="00F41FFB">
        <w:trPr>
          <w:trHeight w:val="441"/>
        </w:trPr>
        <w:tc>
          <w:tcPr>
            <w:tcW w:w="184" w:type="pct"/>
            <w:vMerge w:val="restart"/>
            <w:vAlign w:val="center"/>
          </w:tcPr>
          <w:p w14:paraId="12FB65A4" w14:textId="33FA6D3C" w:rsidR="00DA068D" w:rsidRPr="00DF0A55" w:rsidRDefault="008E5DBB" w:rsidP="00DF0A5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b/>
                <w:color w:val="000000"/>
                <w:lang w:eastAsia="pl-PL"/>
              </w:rPr>
              <w:t>LP</w:t>
            </w:r>
          </w:p>
        </w:tc>
        <w:tc>
          <w:tcPr>
            <w:tcW w:w="1065" w:type="pct"/>
            <w:vMerge w:val="restart"/>
            <w:vAlign w:val="center"/>
          </w:tcPr>
          <w:p w14:paraId="2FBB0044" w14:textId="77777777" w:rsidR="00DA068D" w:rsidRPr="00DF0A55" w:rsidRDefault="00DA068D" w:rsidP="00DF0A55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b/>
                <w:color w:val="000000"/>
                <w:lang w:eastAsia="pl-PL"/>
              </w:rPr>
              <w:t>ELEMENT ZAMÓWIENIA</w:t>
            </w:r>
          </w:p>
        </w:tc>
        <w:tc>
          <w:tcPr>
            <w:tcW w:w="3751" w:type="pct"/>
            <w:gridSpan w:val="5"/>
            <w:vAlign w:val="center"/>
          </w:tcPr>
          <w:p w14:paraId="3405F08B" w14:textId="77777777" w:rsidR="00DA068D" w:rsidRPr="00DF0A55" w:rsidRDefault="00DA068D" w:rsidP="00DF0A55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b/>
                <w:color w:val="000000"/>
                <w:lang w:eastAsia="pl-PL"/>
              </w:rPr>
              <w:t>SZCZEGÓŁOWE ELEMENTY ZAMÓWIENIA</w:t>
            </w:r>
          </w:p>
        </w:tc>
      </w:tr>
      <w:tr w:rsidR="006D0CAD" w:rsidRPr="00DF0A55" w14:paraId="6C0DE9B7" w14:textId="77777777" w:rsidTr="00F41FFB">
        <w:trPr>
          <w:trHeight w:val="599"/>
        </w:trPr>
        <w:tc>
          <w:tcPr>
            <w:tcW w:w="184" w:type="pct"/>
            <w:vMerge/>
            <w:vAlign w:val="center"/>
          </w:tcPr>
          <w:p w14:paraId="3F9EEAF3" w14:textId="77777777" w:rsidR="006D0CAD" w:rsidRPr="00DF0A55" w:rsidRDefault="006D0CAD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065" w:type="pct"/>
            <w:vMerge/>
            <w:vAlign w:val="center"/>
          </w:tcPr>
          <w:p w14:paraId="4EA851F4" w14:textId="77777777" w:rsidR="006D0CAD" w:rsidRPr="00DF0A55" w:rsidRDefault="006D0CAD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2" w:type="pct"/>
            <w:vAlign w:val="center"/>
          </w:tcPr>
          <w:p w14:paraId="45F08B7E" w14:textId="1C93740B" w:rsidR="006D0CAD" w:rsidRPr="00DF0A55" w:rsidRDefault="002127DD" w:rsidP="00DF0A55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color w:val="000000"/>
                <w:lang w:eastAsia="pl-PL"/>
              </w:rPr>
              <w:t>Ł</w:t>
            </w:r>
            <w:r w:rsidR="006D0CAD" w:rsidRPr="00DF0A55">
              <w:rPr>
                <w:rFonts w:eastAsia="Times New Roman" w:cstheme="minorHAnsi"/>
                <w:color w:val="000000"/>
                <w:lang w:eastAsia="pl-PL"/>
              </w:rPr>
              <w:t>ączna liczba osób/liczba</w:t>
            </w:r>
            <w:r w:rsidRPr="00DF0A55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6D0CAD" w:rsidRPr="00DF0A55">
              <w:rPr>
                <w:rFonts w:eastAsia="Times New Roman" w:cstheme="minorHAnsi"/>
                <w:color w:val="000000"/>
                <w:lang w:eastAsia="pl-PL"/>
              </w:rPr>
              <w:t>godz</w:t>
            </w:r>
            <w:r w:rsidR="00FF7EB0" w:rsidRPr="00DF0A55">
              <w:rPr>
                <w:rFonts w:eastAsia="Times New Roman" w:cstheme="minorHAnsi"/>
                <w:color w:val="000000"/>
                <w:lang w:eastAsia="pl-PL"/>
              </w:rPr>
              <w:t>in</w:t>
            </w:r>
          </w:p>
        </w:tc>
        <w:tc>
          <w:tcPr>
            <w:tcW w:w="741" w:type="pct"/>
            <w:vAlign w:val="center"/>
          </w:tcPr>
          <w:p w14:paraId="382431FF" w14:textId="5BEC2583" w:rsidR="006D0CAD" w:rsidRPr="00DF0A55" w:rsidRDefault="006D0CAD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color w:val="000000"/>
                <w:lang w:eastAsia="pl-PL"/>
              </w:rPr>
              <w:t xml:space="preserve">Stawka netto godziny szkoleniowej  </w:t>
            </w:r>
          </w:p>
        </w:tc>
        <w:tc>
          <w:tcPr>
            <w:tcW w:w="741" w:type="pct"/>
            <w:vAlign w:val="center"/>
          </w:tcPr>
          <w:p w14:paraId="668C9626" w14:textId="766E3565" w:rsidR="006D0CAD" w:rsidRPr="00DF0A55" w:rsidRDefault="006D0CAD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color w:val="000000"/>
                <w:lang w:eastAsia="pl-PL"/>
              </w:rPr>
              <w:t>Stawka brutto godziny szkoleniowej</w:t>
            </w:r>
          </w:p>
        </w:tc>
        <w:tc>
          <w:tcPr>
            <w:tcW w:w="834" w:type="pct"/>
            <w:vAlign w:val="center"/>
          </w:tcPr>
          <w:p w14:paraId="52EEC365" w14:textId="785D1691" w:rsidR="006D0CAD" w:rsidRPr="00DF0A55" w:rsidRDefault="006D0CAD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color w:val="000000"/>
                <w:lang w:eastAsia="pl-PL"/>
              </w:rPr>
              <w:t xml:space="preserve">Cena całkowita netto całej części zamówienia </w:t>
            </w:r>
          </w:p>
        </w:tc>
        <w:tc>
          <w:tcPr>
            <w:tcW w:w="833" w:type="pct"/>
            <w:vAlign w:val="center"/>
          </w:tcPr>
          <w:p w14:paraId="5F9ED994" w14:textId="41F7B161" w:rsidR="006D0CAD" w:rsidRPr="00DF0A55" w:rsidRDefault="006D0CAD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color w:val="000000"/>
                <w:lang w:eastAsia="pl-PL"/>
              </w:rPr>
              <w:t xml:space="preserve">Cena całkowita brutto całej części zamówienia </w:t>
            </w:r>
          </w:p>
        </w:tc>
      </w:tr>
      <w:tr w:rsidR="008E5DBB" w:rsidRPr="00DF0A55" w14:paraId="4B082397" w14:textId="77777777" w:rsidTr="00A444EB">
        <w:trPr>
          <w:trHeight w:val="374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1B8B5352" w14:textId="1816BE4E" w:rsidR="008E5DBB" w:rsidRPr="00DF0A55" w:rsidRDefault="008E5DBB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F0A55">
              <w:rPr>
                <w:rFonts w:cstheme="minorHAnsi"/>
                <w:b/>
              </w:rPr>
              <w:t>CZĘŚĆ ZAMÓWIENIA nr 1</w:t>
            </w:r>
          </w:p>
        </w:tc>
      </w:tr>
      <w:tr w:rsidR="00391F9B" w:rsidRPr="00DF0A55" w14:paraId="6E58509D" w14:textId="77777777" w:rsidTr="00F41FFB">
        <w:trPr>
          <w:trHeight w:val="917"/>
        </w:trPr>
        <w:tc>
          <w:tcPr>
            <w:tcW w:w="184" w:type="pct"/>
            <w:vAlign w:val="center"/>
          </w:tcPr>
          <w:p w14:paraId="34220AA0" w14:textId="77777777" w:rsidR="00391F9B" w:rsidRPr="00DF0A55" w:rsidRDefault="00391F9B" w:rsidP="00DF0A5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</w:rPr>
            </w:pPr>
          </w:p>
          <w:p w14:paraId="472C53B4" w14:textId="5604967B" w:rsidR="00391F9B" w:rsidRPr="00DF0A55" w:rsidRDefault="00391F9B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F0A55">
              <w:rPr>
                <w:rFonts w:cstheme="minorHAnsi"/>
                <w:b/>
              </w:rPr>
              <w:t>1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3AD93" w14:textId="77777777" w:rsidR="00175C11" w:rsidRPr="00DF0A55" w:rsidRDefault="00175C11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Kurs typu:</w:t>
            </w:r>
          </w:p>
          <w:p w14:paraId="4476A9AF" w14:textId="77777777" w:rsidR="00175C11" w:rsidRPr="00DF0A55" w:rsidRDefault="00175C11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Kurs programowania obrabiarek CNC</w:t>
            </w:r>
          </w:p>
          <w:p w14:paraId="17587648" w14:textId="77777777" w:rsidR="00175C11" w:rsidRPr="00DF0A55" w:rsidRDefault="00175C11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  <w:p w14:paraId="0A940612" w14:textId="37BE5FE7" w:rsidR="00391F9B" w:rsidRPr="00DF0A55" w:rsidRDefault="00175C11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(7.11 informacja dla zamawiającego)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B9A6AB" w14:textId="2548D3A4" w:rsidR="00391F9B" w:rsidRPr="00DF0A55" w:rsidRDefault="00175C11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color w:val="000000"/>
                <w:lang w:eastAsia="pl-PL"/>
              </w:rPr>
              <w:t>30</w:t>
            </w:r>
            <w:r w:rsidR="000C3854" w:rsidRPr="00DF0A55">
              <w:rPr>
                <w:rFonts w:eastAsia="Times New Roman" w:cstheme="minorHAnsi"/>
                <w:color w:val="000000"/>
                <w:lang w:eastAsia="pl-PL"/>
              </w:rPr>
              <w:t xml:space="preserve"> os</w:t>
            </w:r>
            <w:r w:rsidRPr="00DF0A55">
              <w:rPr>
                <w:rFonts w:eastAsia="Times New Roman" w:cstheme="minorHAnsi"/>
                <w:color w:val="000000"/>
                <w:lang w:eastAsia="pl-PL"/>
              </w:rPr>
              <w:t>ób/3grupy/240godzin</w:t>
            </w:r>
          </w:p>
        </w:tc>
        <w:tc>
          <w:tcPr>
            <w:tcW w:w="741" w:type="pct"/>
            <w:vAlign w:val="center"/>
          </w:tcPr>
          <w:p w14:paraId="4C3BEEEC" w14:textId="77777777" w:rsidR="00391F9B" w:rsidRPr="00DF0A55" w:rsidRDefault="00391F9B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3249B6DE" w14:textId="77777777" w:rsidR="00391F9B" w:rsidRPr="00DF0A55" w:rsidRDefault="00391F9B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34" w:type="pct"/>
            <w:vAlign w:val="center"/>
          </w:tcPr>
          <w:p w14:paraId="50F92209" w14:textId="77777777" w:rsidR="00391F9B" w:rsidRPr="00DF0A55" w:rsidRDefault="00391F9B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33" w:type="pct"/>
            <w:vAlign w:val="center"/>
          </w:tcPr>
          <w:p w14:paraId="009BA6BD" w14:textId="77777777" w:rsidR="00391F9B" w:rsidRPr="00DF0A55" w:rsidRDefault="00391F9B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B54C7" w:rsidRPr="00DF0A55" w14:paraId="38075146" w14:textId="77777777" w:rsidTr="00F41FFB">
        <w:trPr>
          <w:trHeight w:val="362"/>
        </w:trPr>
        <w:tc>
          <w:tcPr>
            <w:tcW w:w="184" w:type="pct"/>
            <w:vAlign w:val="center"/>
          </w:tcPr>
          <w:p w14:paraId="79C01F7A" w14:textId="389B7A5F" w:rsidR="001B54C7" w:rsidRPr="00DF0A55" w:rsidRDefault="00A10634" w:rsidP="00DF0A55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</w:rPr>
            </w:pPr>
            <w:r w:rsidRPr="00DF0A55">
              <w:rPr>
                <w:rFonts w:cstheme="minorHAnsi"/>
                <w:b/>
              </w:rPr>
              <w:t>2</w:t>
            </w:r>
          </w:p>
        </w:tc>
        <w:tc>
          <w:tcPr>
            <w:tcW w:w="10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ECEBA" w14:textId="77777777" w:rsidR="00175C11" w:rsidRPr="00DF0A55" w:rsidRDefault="00175C11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Kurs typu:</w:t>
            </w:r>
          </w:p>
          <w:p w14:paraId="719D8105" w14:textId="77777777" w:rsidR="00175C11" w:rsidRPr="00DF0A55" w:rsidRDefault="00175C11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Kurs operatora-programisty obrabiarek CNC</w:t>
            </w:r>
          </w:p>
          <w:p w14:paraId="426B99A6" w14:textId="77777777" w:rsidR="00175C11" w:rsidRPr="00DF0A55" w:rsidRDefault="00175C11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  <w:p w14:paraId="316EB8B6" w14:textId="77777777" w:rsidR="001B54C7" w:rsidRPr="00DF0A55" w:rsidRDefault="00175C11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 xml:space="preserve">(7.61 informacja dla </w:t>
            </w:r>
            <w:r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lastRenderedPageBreak/>
              <w:t>zamawiającego)</w:t>
            </w:r>
            <w:r w:rsidR="00510368"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zamawiającego</w:t>
            </w:r>
            <w:r w:rsidR="00391F9B" w:rsidRPr="00DF0A55">
              <w:rPr>
                <w:rFonts w:asciiTheme="minorHAnsi" w:eastAsia="Times New Roman" w:hAnsiTheme="minorHAnsi" w:cstheme="minorHAnsi"/>
                <w:bCs/>
                <w:color w:val="000000"/>
              </w:rPr>
              <w:t>)</w:t>
            </w:r>
          </w:p>
          <w:p w14:paraId="3FDB0992" w14:textId="77777777" w:rsidR="001D16F6" w:rsidRPr="00DF0A55" w:rsidRDefault="001D16F6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  <w:p w14:paraId="5A8491AB" w14:textId="34F24075" w:rsidR="001D16F6" w:rsidRPr="00DF0A55" w:rsidRDefault="001D16F6" w:rsidP="00DF0A55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531C0" w14:textId="3BFABE2D" w:rsidR="001B54C7" w:rsidRPr="00DF0A55" w:rsidRDefault="00175C11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F0A55">
              <w:rPr>
                <w:rFonts w:eastAsia="Times New Roman" w:cstheme="minorHAnsi"/>
                <w:color w:val="000000"/>
              </w:rPr>
              <w:lastRenderedPageBreak/>
              <w:t>20 osób/2 grupy/160 godzin</w:t>
            </w:r>
          </w:p>
        </w:tc>
        <w:tc>
          <w:tcPr>
            <w:tcW w:w="741" w:type="pct"/>
            <w:vAlign w:val="center"/>
          </w:tcPr>
          <w:p w14:paraId="4FE26A6A" w14:textId="77777777" w:rsidR="001B54C7" w:rsidRPr="00DF0A55" w:rsidRDefault="001B54C7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3C195247" w14:textId="77777777" w:rsidR="001B54C7" w:rsidRPr="00DF0A55" w:rsidRDefault="001B54C7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34" w:type="pct"/>
            <w:vAlign w:val="center"/>
          </w:tcPr>
          <w:p w14:paraId="32764B9B" w14:textId="77777777" w:rsidR="001B54C7" w:rsidRPr="00DF0A55" w:rsidRDefault="001B54C7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33" w:type="pct"/>
            <w:vAlign w:val="center"/>
          </w:tcPr>
          <w:p w14:paraId="7F3F3CAA" w14:textId="77777777" w:rsidR="001B54C7" w:rsidRPr="00DF0A55" w:rsidRDefault="001B54C7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1D16F6" w:rsidRPr="00DF0A55" w14:paraId="7EB1A4A7" w14:textId="77777777" w:rsidTr="001D16F6">
        <w:trPr>
          <w:trHeight w:val="362"/>
        </w:trPr>
        <w:tc>
          <w:tcPr>
            <w:tcW w:w="1851" w:type="pct"/>
            <w:gridSpan w:val="3"/>
            <w:tcBorders>
              <w:right w:val="single" w:sz="4" w:space="0" w:color="000000"/>
            </w:tcBorders>
            <w:vAlign w:val="center"/>
          </w:tcPr>
          <w:p w14:paraId="7632A911" w14:textId="715A4E63" w:rsidR="001D16F6" w:rsidRPr="00DF0A55" w:rsidRDefault="001D16F6" w:rsidP="00DF0A5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</w:rPr>
            </w:pPr>
            <w:r w:rsidRPr="00DF0A55">
              <w:rPr>
                <w:rFonts w:eastAsia="Times New Roman" w:cstheme="minorHAnsi"/>
                <w:b/>
                <w:bCs/>
                <w:color w:val="000000"/>
              </w:rPr>
              <w:t>Razem</w:t>
            </w:r>
          </w:p>
        </w:tc>
        <w:tc>
          <w:tcPr>
            <w:tcW w:w="741" w:type="pct"/>
            <w:vAlign w:val="center"/>
          </w:tcPr>
          <w:p w14:paraId="108CDAC1" w14:textId="77777777" w:rsidR="001D16F6" w:rsidRPr="00DF0A55" w:rsidRDefault="001D16F6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06B0CF0C" w14:textId="77777777" w:rsidR="001D16F6" w:rsidRPr="00DF0A55" w:rsidRDefault="001D16F6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34" w:type="pct"/>
            <w:vAlign w:val="center"/>
          </w:tcPr>
          <w:p w14:paraId="4803A3ED" w14:textId="77777777" w:rsidR="001D16F6" w:rsidRPr="00DF0A55" w:rsidRDefault="001D16F6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33" w:type="pct"/>
            <w:vAlign w:val="center"/>
          </w:tcPr>
          <w:p w14:paraId="4EB48726" w14:textId="77777777" w:rsidR="001D16F6" w:rsidRPr="00DF0A55" w:rsidRDefault="001D16F6" w:rsidP="00DF0A55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70535450" w14:textId="7E2F8A51" w:rsidR="00A56098" w:rsidRPr="00DF0A55" w:rsidRDefault="00A56098" w:rsidP="00DF0A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jc w:val="both"/>
        <w:outlineLvl w:val="0"/>
        <w:rPr>
          <w:rFonts w:eastAsia="Calibri" w:cstheme="minorHAnsi"/>
          <w:b/>
        </w:rPr>
      </w:pPr>
      <w:r w:rsidRPr="00DF0A55">
        <w:rPr>
          <w:rFonts w:eastAsia="Calibri" w:cstheme="minorHAnsi"/>
          <w:b/>
        </w:rPr>
        <w:t xml:space="preserve">INFORMACJA DO KRYTERIUM ELASTYCZNOŚĆ </w:t>
      </w:r>
    </w:p>
    <w:p w14:paraId="164092A7" w14:textId="2559CF7D" w:rsidR="00F41FFB" w:rsidRPr="00DF0A55" w:rsidRDefault="00DA068D" w:rsidP="00DF0A55">
      <w:pPr>
        <w:jc w:val="both"/>
        <w:rPr>
          <w:rFonts w:eastAsia="Calibri" w:cstheme="minorHAnsi"/>
          <w:b/>
        </w:rPr>
      </w:pPr>
      <w:r w:rsidRPr="00DF0A55">
        <w:rPr>
          <w:rFonts w:eastAsia="Times New Roman" w:cstheme="minorHAnsi"/>
          <w:lang w:eastAsia="x-none"/>
        </w:rPr>
        <w:t xml:space="preserve">Oferuję, możliwość </w:t>
      </w:r>
      <w:r w:rsidRPr="00DF0A55">
        <w:rPr>
          <w:rFonts w:cstheme="minorHAnsi"/>
        </w:rPr>
        <w:t>bezkosztowego przesunięcia/zmiany terminu/odwołania zaplanowanych szkoleń zawodowych/kursów/zajęć na</w:t>
      </w:r>
      <w:r w:rsidRPr="00DF0A55">
        <w:rPr>
          <w:rFonts w:eastAsia="Times New Roman" w:cstheme="minorHAnsi"/>
          <w:vertAlign w:val="superscript"/>
          <w:lang w:eastAsia="x-none"/>
        </w:rPr>
        <w:t>*</w:t>
      </w:r>
      <w:r w:rsidRPr="00DF0A55">
        <w:rPr>
          <w:rFonts w:cstheme="minorHAnsi"/>
        </w:rPr>
        <w:t xml:space="preserve">: </w:t>
      </w:r>
      <w:r w:rsidR="00196891" w:rsidRPr="00DF0A55">
        <w:rPr>
          <w:rFonts w:eastAsia="Times New Roman" w:cstheme="minorHAnsi"/>
          <w:b/>
          <w:u w:val="single"/>
        </w:rPr>
        <w:t xml:space="preserve">uwaga!!! </w:t>
      </w:r>
      <w:r w:rsidR="00392923" w:rsidRPr="00DF0A55">
        <w:rPr>
          <w:rFonts w:eastAsia="Calibri" w:cstheme="minorHAnsi"/>
          <w:b/>
        </w:rPr>
        <w:t xml:space="preserve"> uwaga!!! 1. Przez odwołanie szkolenia rozumie się odwołanie każdorazowo pojedynczego dnia szkoleniowego do pierwotnie ustalonego harmonogramu szkolenia 2. Jeden dzień rozumiany jest na 24 h przed ustaloną godziną rozpoczęcia szkolenia).</w:t>
      </w:r>
    </w:p>
    <w:p w14:paraId="243DA5B7" w14:textId="72F024C5" w:rsidR="00DA068D" w:rsidRPr="00DF0A55" w:rsidRDefault="00DA068D" w:rsidP="00DF0A55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DF0A55">
        <w:rPr>
          <w:rFonts w:eastAsia="Times New Roman" w:cstheme="minorHAnsi"/>
        </w:rPr>
        <w:t xml:space="preserve">1 dzień przed zaplanowanym terminem </w:t>
      </w:r>
      <w:r w:rsidR="0089136F" w:rsidRPr="00DF0A55">
        <w:rPr>
          <w:rFonts w:eastAsia="Times New Roman" w:cstheme="minorHAnsi"/>
        </w:rPr>
        <w:tab/>
      </w:r>
      <w:r w:rsidRPr="00DF0A55">
        <w:rPr>
          <w:rFonts w:eastAsia="Times New Roman" w:cstheme="minorHAnsi"/>
        </w:rPr>
        <w:sym w:font="Webdings" w:char="F063"/>
      </w:r>
      <w:r w:rsidR="006D0CAD" w:rsidRPr="00DF0A55">
        <w:rPr>
          <w:rFonts w:eastAsia="Times New Roman" w:cstheme="minorHAnsi"/>
        </w:rPr>
        <w:t xml:space="preserve"> </w:t>
      </w:r>
    </w:p>
    <w:p w14:paraId="3590A36F" w14:textId="01BF95CD" w:rsidR="00196891" w:rsidRPr="00DF0A55" w:rsidRDefault="00DA068D" w:rsidP="00DF0A55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DF0A55">
        <w:rPr>
          <w:rFonts w:eastAsia="Times New Roman" w:cstheme="minorHAnsi"/>
        </w:rPr>
        <w:t xml:space="preserve">2 dni przed zaplanowanym terminem </w:t>
      </w:r>
      <w:r w:rsidR="0089136F" w:rsidRPr="00DF0A55">
        <w:rPr>
          <w:rFonts w:eastAsia="Times New Roman" w:cstheme="minorHAnsi"/>
        </w:rPr>
        <w:tab/>
      </w:r>
      <w:r w:rsidR="0089136F" w:rsidRPr="00DF0A55">
        <w:rPr>
          <w:rFonts w:eastAsia="Times New Roman" w:cstheme="minorHAnsi"/>
        </w:rPr>
        <w:tab/>
      </w:r>
      <w:r w:rsidRPr="00DF0A55">
        <w:rPr>
          <w:rFonts w:eastAsia="Times New Roman" w:cstheme="minorHAnsi"/>
        </w:rPr>
        <w:sym w:font="Webdings" w:char="F063"/>
      </w:r>
      <w:r w:rsidR="006D0CAD" w:rsidRPr="00DF0A55">
        <w:rPr>
          <w:rFonts w:eastAsia="Times New Roman" w:cstheme="minorHAnsi"/>
        </w:rPr>
        <w:t xml:space="preserve"> </w:t>
      </w:r>
    </w:p>
    <w:p w14:paraId="476EB712" w14:textId="2DE2933E" w:rsidR="00196891" w:rsidRPr="00DF0A55" w:rsidRDefault="00DA068D" w:rsidP="00DF0A55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DF0A55">
        <w:rPr>
          <w:rFonts w:eastAsia="Times New Roman" w:cstheme="minorHAnsi"/>
        </w:rPr>
        <w:t xml:space="preserve">3 dni przed zaplanowanym terminem </w:t>
      </w:r>
      <w:r w:rsidR="0089136F" w:rsidRPr="00DF0A55">
        <w:rPr>
          <w:rFonts w:eastAsia="Times New Roman" w:cstheme="minorHAnsi"/>
        </w:rPr>
        <w:tab/>
      </w:r>
      <w:r w:rsidR="0089136F" w:rsidRPr="00DF0A55">
        <w:rPr>
          <w:rFonts w:eastAsia="Times New Roman" w:cstheme="minorHAnsi"/>
        </w:rPr>
        <w:tab/>
      </w:r>
      <w:r w:rsidRPr="00DF0A55">
        <w:rPr>
          <w:rFonts w:eastAsia="Times New Roman" w:cstheme="minorHAnsi"/>
        </w:rPr>
        <w:sym w:font="Webdings" w:char="F063"/>
      </w:r>
      <w:r w:rsidR="006D0CAD" w:rsidRPr="00DF0A55">
        <w:rPr>
          <w:rFonts w:eastAsia="Times New Roman" w:cstheme="minorHAnsi"/>
        </w:rPr>
        <w:t xml:space="preserve">  </w:t>
      </w:r>
    </w:p>
    <w:p w14:paraId="19EB2D6A" w14:textId="68378D16" w:rsidR="00196891" w:rsidRPr="00DF0A55" w:rsidRDefault="00DA068D" w:rsidP="00DF0A55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DF0A55">
        <w:rPr>
          <w:rFonts w:eastAsia="Times New Roman" w:cstheme="minorHAnsi"/>
        </w:rPr>
        <w:t xml:space="preserve">4 dni przed zaplanowanym terminem </w:t>
      </w:r>
      <w:r w:rsidR="0089136F" w:rsidRPr="00DF0A55">
        <w:rPr>
          <w:rFonts w:eastAsia="Times New Roman" w:cstheme="minorHAnsi"/>
        </w:rPr>
        <w:tab/>
      </w:r>
      <w:r w:rsidR="0089136F" w:rsidRPr="00DF0A55">
        <w:rPr>
          <w:rFonts w:eastAsia="Times New Roman" w:cstheme="minorHAnsi"/>
        </w:rPr>
        <w:tab/>
      </w:r>
      <w:r w:rsidRPr="00DF0A55">
        <w:rPr>
          <w:rFonts w:eastAsia="Times New Roman" w:cstheme="minorHAnsi"/>
        </w:rPr>
        <w:sym w:font="Webdings" w:char="F063"/>
      </w:r>
      <w:r w:rsidR="006D0CAD" w:rsidRPr="00DF0A55">
        <w:rPr>
          <w:rFonts w:eastAsia="Times New Roman" w:cstheme="minorHAnsi"/>
        </w:rPr>
        <w:t xml:space="preserve"> </w:t>
      </w:r>
    </w:p>
    <w:p w14:paraId="07EA1637" w14:textId="362C747D" w:rsidR="00DA068D" w:rsidRPr="00DF0A55" w:rsidRDefault="00DA068D" w:rsidP="00DF0A55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DF0A55">
        <w:rPr>
          <w:rFonts w:eastAsia="Times New Roman" w:cstheme="minorHAnsi"/>
        </w:rPr>
        <w:t xml:space="preserve">5 dni przed zaplanowanym terminem </w:t>
      </w:r>
      <w:r w:rsidR="0089136F" w:rsidRPr="00DF0A55">
        <w:rPr>
          <w:rFonts w:eastAsia="Times New Roman" w:cstheme="minorHAnsi"/>
        </w:rPr>
        <w:tab/>
      </w:r>
      <w:r w:rsidR="0089136F" w:rsidRPr="00DF0A55">
        <w:rPr>
          <w:rFonts w:eastAsia="Times New Roman" w:cstheme="minorHAnsi"/>
        </w:rPr>
        <w:tab/>
      </w:r>
      <w:r w:rsidRPr="00DF0A55">
        <w:rPr>
          <w:rFonts w:eastAsia="Times New Roman" w:cstheme="minorHAnsi"/>
        </w:rPr>
        <w:sym w:font="Webdings" w:char="F063"/>
      </w:r>
      <w:r w:rsidR="006D0CAD" w:rsidRPr="00DF0A55">
        <w:rPr>
          <w:rFonts w:eastAsia="Times New Roman" w:cstheme="minorHAnsi"/>
        </w:rPr>
        <w:t xml:space="preserve"> </w:t>
      </w:r>
    </w:p>
    <w:p w14:paraId="6F4ECD65" w14:textId="627D9DAC" w:rsidR="00196891" w:rsidRPr="00DF0A55" w:rsidRDefault="00DA068D" w:rsidP="00DF0A55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DF0A55">
        <w:rPr>
          <w:rFonts w:eastAsia="Times New Roman" w:cstheme="minorHAnsi"/>
        </w:rPr>
        <w:t xml:space="preserve">6 dni przed zaplanowanym terminem </w:t>
      </w:r>
      <w:r w:rsidR="0089136F" w:rsidRPr="00DF0A55">
        <w:rPr>
          <w:rFonts w:eastAsia="Times New Roman" w:cstheme="minorHAnsi"/>
        </w:rPr>
        <w:tab/>
      </w:r>
      <w:r w:rsidR="0089136F" w:rsidRPr="00DF0A55">
        <w:rPr>
          <w:rFonts w:eastAsia="Times New Roman" w:cstheme="minorHAnsi"/>
        </w:rPr>
        <w:tab/>
      </w:r>
      <w:r w:rsidRPr="00DF0A55">
        <w:rPr>
          <w:rFonts w:eastAsia="Times New Roman" w:cstheme="minorHAnsi"/>
        </w:rPr>
        <w:sym w:font="Webdings" w:char="F063"/>
      </w:r>
      <w:r w:rsidR="006D0CAD" w:rsidRPr="00DF0A55">
        <w:rPr>
          <w:rFonts w:eastAsia="Times New Roman" w:cstheme="minorHAnsi"/>
        </w:rPr>
        <w:t xml:space="preserve"> </w:t>
      </w:r>
    </w:p>
    <w:p w14:paraId="7F8678D0" w14:textId="7597FC80" w:rsidR="00DA068D" w:rsidRPr="00DF0A55" w:rsidRDefault="00DA068D" w:rsidP="00DF0A55">
      <w:pPr>
        <w:numPr>
          <w:ilvl w:val="0"/>
          <w:numId w:val="51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</w:rPr>
      </w:pPr>
      <w:r w:rsidRPr="00DF0A55">
        <w:rPr>
          <w:rFonts w:eastAsia="Times New Roman" w:cstheme="minorHAnsi"/>
        </w:rPr>
        <w:t xml:space="preserve">7 dni przed zaplanowanym terminem </w:t>
      </w:r>
      <w:r w:rsidR="0089136F" w:rsidRPr="00DF0A55">
        <w:rPr>
          <w:rFonts w:eastAsia="Times New Roman" w:cstheme="minorHAnsi"/>
        </w:rPr>
        <w:tab/>
      </w:r>
      <w:r w:rsidR="0089136F" w:rsidRPr="00DF0A55">
        <w:rPr>
          <w:rFonts w:eastAsia="Times New Roman" w:cstheme="minorHAnsi"/>
        </w:rPr>
        <w:tab/>
      </w:r>
      <w:r w:rsidRPr="00DF0A55">
        <w:rPr>
          <w:rFonts w:eastAsia="Times New Roman" w:cstheme="minorHAnsi"/>
        </w:rPr>
        <w:sym w:font="Webdings" w:char="F063"/>
      </w:r>
      <w:r w:rsidR="006D0CAD" w:rsidRPr="00DF0A55">
        <w:rPr>
          <w:rFonts w:eastAsia="Times New Roman" w:cstheme="minorHAnsi"/>
        </w:rPr>
        <w:t xml:space="preserve"> </w:t>
      </w:r>
    </w:p>
    <w:p w14:paraId="64D5B693" w14:textId="32B9CD35" w:rsidR="00DA068D" w:rsidRPr="00DF0A55" w:rsidRDefault="00DA068D" w:rsidP="00DF0A55">
      <w:pPr>
        <w:suppressAutoHyphens/>
        <w:autoSpaceDE w:val="0"/>
        <w:spacing w:after="0" w:line="240" w:lineRule="auto"/>
        <w:ind w:left="66"/>
        <w:rPr>
          <w:rFonts w:eastAsia="Calibri" w:cstheme="minorHAnsi"/>
        </w:rPr>
      </w:pPr>
      <w:r w:rsidRPr="00DF0A55">
        <w:rPr>
          <w:rFonts w:eastAsia="Times New Roman" w:cstheme="minorHAnsi"/>
          <w:vertAlign w:val="superscript"/>
          <w:lang w:val="x-none" w:eastAsia="x-none"/>
        </w:rPr>
        <w:t>*</w:t>
      </w:r>
      <w:r w:rsidRPr="00DF0A55">
        <w:rPr>
          <w:rFonts w:eastAsia="Calibri" w:cstheme="minorHAnsi"/>
          <w:lang w:val="x-none"/>
        </w:rPr>
        <w:t xml:space="preserve"> właściwe zaznaczyć</w:t>
      </w:r>
      <w:r w:rsidR="00F3125F" w:rsidRPr="00DF0A55">
        <w:rPr>
          <w:rFonts w:eastAsia="Calibri" w:cstheme="minorHAnsi"/>
        </w:rPr>
        <w:t xml:space="preserve"> X</w:t>
      </w:r>
    </w:p>
    <w:p w14:paraId="10D6C9E4" w14:textId="77777777" w:rsidR="00392923" w:rsidRPr="00DF0A55" w:rsidRDefault="00392923" w:rsidP="00DF0A55">
      <w:pPr>
        <w:suppressAutoHyphens/>
        <w:autoSpaceDE w:val="0"/>
        <w:spacing w:after="0" w:line="240" w:lineRule="auto"/>
        <w:rPr>
          <w:rFonts w:eastAsia="Calibri" w:cstheme="minorHAnsi"/>
          <w:lang w:val="x-none"/>
        </w:rPr>
      </w:pPr>
    </w:p>
    <w:p w14:paraId="660908E0" w14:textId="3147B266" w:rsidR="00DA068D" w:rsidRPr="00DF0A55" w:rsidRDefault="00DA068D" w:rsidP="00DF0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eastAsia="Calibri" w:cstheme="minorHAnsi"/>
          <w:b/>
        </w:rPr>
      </w:pPr>
      <w:bookmarkStart w:id="22" w:name="_Hlk162458947"/>
      <w:r w:rsidRPr="00DF0A55">
        <w:rPr>
          <w:rFonts w:eastAsia="Calibri" w:cstheme="minorHAnsi"/>
          <w:b/>
        </w:rPr>
        <w:t>INFORMACJA O TERMINIE ZWIĄZANIA OFERTĄ</w:t>
      </w:r>
      <w:r w:rsidR="006D0CAD" w:rsidRPr="00DF0A55">
        <w:rPr>
          <w:rFonts w:eastAsia="Calibri" w:cstheme="minorHAnsi"/>
          <w:b/>
        </w:rPr>
        <w:t xml:space="preserve">  </w:t>
      </w:r>
    </w:p>
    <w:bookmarkEnd w:id="22"/>
    <w:p w14:paraId="03A674C9" w14:textId="77777777" w:rsidR="00DA068D" w:rsidRPr="00DF0A55" w:rsidRDefault="00DA068D" w:rsidP="00DF0A55">
      <w:pPr>
        <w:suppressAutoHyphens/>
        <w:spacing w:after="0" w:line="240" w:lineRule="auto"/>
        <w:ind w:right="-2"/>
        <w:jc w:val="both"/>
        <w:outlineLvl w:val="0"/>
        <w:rPr>
          <w:rFonts w:eastAsia="Calibri" w:cstheme="minorHAnsi"/>
        </w:rPr>
      </w:pPr>
      <w:r w:rsidRPr="00DF0A55">
        <w:rPr>
          <w:rFonts w:eastAsia="Calibri" w:cstheme="minorHAnsi"/>
        </w:rPr>
        <w:t>Niniejsza oferta pozostaje ważna przez 30 dni liczonych od upływu terminu składania ofert.</w:t>
      </w:r>
    </w:p>
    <w:p w14:paraId="23DAFCB7" w14:textId="77777777" w:rsidR="00DA068D" w:rsidRPr="00DF0A55" w:rsidRDefault="00DA068D" w:rsidP="00DF0A55">
      <w:pPr>
        <w:suppressAutoHyphens/>
        <w:spacing w:after="0" w:line="240" w:lineRule="auto"/>
        <w:ind w:left="360" w:right="-2"/>
        <w:jc w:val="both"/>
        <w:outlineLvl w:val="0"/>
        <w:rPr>
          <w:rFonts w:eastAsia="Calibri" w:cstheme="minorHAnsi"/>
        </w:rPr>
      </w:pPr>
    </w:p>
    <w:p w14:paraId="231DCD14" w14:textId="6C10B9A5" w:rsidR="00DA068D" w:rsidRPr="00DF0A55" w:rsidRDefault="00DA068D" w:rsidP="00DF0A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b/>
          <w:lang w:eastAsia="x-none"/>
        </w:rPr>
      </w:pPr>
      <w:r w:rsidRPr="00DF0A55">
        <w:rPr>
          <w:rFonts w:eastAsia="Times New Roman" w:cstheme="minorHAnsi"/>
          <w:b/>
          <w:lang w:eastAsia="x-none"/>
        </w:rPr>
        <w:t>OŚWIADCZENIA OFEREN</w:t>
      </w:r>
      <w:r w:rsidR="0025608C" w:rsidRPr="00DF0A55">
        <w:rPr>
          <w:rFonts w:eastAsia="Times New Roman" w:cstheme="minorHAnsi"/>
          <w:b/>
          <w:lang w:eastAsia="x-none"/>
        </w:rPr>
        <w:t>T</w:t>
      </w:r>
      <w:r w:rsidRPr="00DF0A55">
        <w:rPr>
          <w:rFonts w:eastAsia="Times New Roman" w:cstheme="minorHAnsi"/>
          <w:b/>
          <w:lang w:eastAsia="x-none"/>
        </w:rPr>
        <w:t>A</w:t>
      </w:r>
    </w:p>
    <w:p w14:paraId="71770DFB" w14:textId="77777777" w:rsidR="00CB2229" w:rsidRPr="00DF0A55" w:rsidRDefault="00CB2229" w:rsidP="00DF0A55">
      <w:pPr>
        <w:spacing w:after="0" w:line="240" w:lineRule="auto"/>
        <w:ind w:left="284"/>
        <w:jc w:val="both"/>
        <w:rPr>
          <w:rFonts w:cstheme="minorHAnsi"/>
        </w:rPr>
      </w:pPr>
    </w:p>
    <w:p w14:paraId="49512E83" w14:textId="2E0CE3A5" w:rsidR="00DA068D" w:rsidRPr="00DF0A55" w:rsidRDefault="00DA068D" w:rsidP="00DF0A55">
      <w:pPr>
        <w:pStyle w:val="Akapitzlist"/>
        <w:numPr>
          <w:ilvl w:val="3"/>
          <w:numId w:val="5"/>
        </w:numPr>
        <w:spacing w:after="0" w:line="240" w:lineRule="auto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Oświadczam, że Oferent</w:t>
      </w:r>
      <w:r w:rsidRPr="00DF0A55">
        <w:rPr>
          <w:rFonts w:cstheme="minorHAnsi"/>
          <w:iCs/>
        </w:rPr>
        <w:t xml:space="preserve"> zapoznał się z zapytaniem ofertowym, nie wnosi zastrzeżeń oraz uzyskał informacje niezbędne do przygotowania oferty.</w:t>
      </w:r>
    </w:p>
    <w:p w14:paraId="4A7244E9" w14:textId="77777777" w:rsidR="00DA068D" w:rsidRPr="00DF0A55" w:rsidRDefault="00DA068D" w:rsidP="00DF0A55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Oświadczam, że Oferent zapoznał się z treścią zapytania ofertowego i nie wnosi do niej zastrzeżeń oraz zdobył informacje niezbędne do właściwego wykonania zamówienia.</w:t>
      </w:r>
    </w:p>
    <w:p w14:paraId="1CCA7903" w14:textId="77777777" w:rsidR="00DA068D" w:rsidRPr="00DF0A55" w:rsidRDefault="00DA068D" w:rsidP="00DF0A55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lastRenderedPageBreak/>
        <w:t>Oświadczam, że Oferent posiada niezbędną wiedzę, doświadczenie i dysponuje potencjałem technicznym, i osobami zdolnymi do wykonania zamówienia.</w:t>
      </w:r>
    </w:p>
    <w:p w14:paraId="1E911DD1" w14:textId="77777777" w:rsidR="00DA068D" w:rsidRPr="00DF0A55" w:rsidRDefault="00DA068D" w:rsidP="00DF0A55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Oświadczam, że Oferent przyjmuje do wiadomości możliwość zmiany Umowy w trakcie realizacji zamówienia.</w:t>
      </w:r>
    </w:p>
    <w:p w14:paraId="40319778" w14:textId="77777777" w:rsidR="00DA068D" w:rsidRPr="00DF0A55" w:rsidRDefault="00DA068D" w:rsidP="00DF0A55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Oświadczam, że w cenę oferty zostały wliczone wszelkie koszty związane z realizacją zamówienia.</w:t>
      </w:r>
    </w:p>
    <w:p w14:paraId="498CA771" w14:textId="77777777" w:rsidR="00DA068D" w:rsidRPr="00DF0A55" w:rsidRDefault="00DA068D" w:rsidP="00DF0A55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 xml:space="preserve">Oświadczam, że </w:t>
      </w:r>
      <w:r w:rsidRPr="00DF0A55">
        <w:rPr>
          <w:rFonts w:cstheme="minorHAnsi"/>
          <w:iCs/>
        </w:rPr>
        <w:t>zamówienie zrealizowane zostanie w terminie wskazanym w zapytaniu ofertowym.</w:t>
      </w:r>
    </w:p>
    <w:p w14:paraId="34007384" w14:textId="77777777" w:rsidR="00DA068D" w:rsidRPr="00DF0A55" w:rsidRDefault="00DA068D" w:rsidP="00DF0A55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</w:rPr>
      </w:pPr>
      <w:r w:rsidRPr="00DF0A55">
        <w:rPr>
          <w:rFonts w:cstheme="minorHAnsi"/>
        </w:rPr>
        <w:t>Oświadczam, że w</w:t>
      </w:r>
      <w:r w:rsidRPr="00DF0A55">
        <w:rPr>
          <w:rFonts w:cstheme="minorHAnsi"/>
          <w:iCs/>
        </w:rPr>
        <w:t>szystkie informacje zamieszczone w ofercie są zgodne ze stanem faktycznym.</w:t>
      </w:r>
    </w:p>
    <w:p w14:paraId="59280E0A" w14:textId="77777777" w:rsidR="00DA068D" w:rsidRPr="00DF0A55" w:rsidRDefault="00DA068D" w:rsidP="00DF0A55">
      <w:pPr>
        <w:spacing w:after="0"/>
        <w:contextualSpacing/>
        <w:jc w:val="both"/>
        <w:rPr>
          <w:rFonts w:eastAsia="Times New Roman" w:cstheme="minorHAnsi"/>
          <w:b/>
          <w:iCs/>
          <w:lang w:eastAsia="pl-PL"/>
        </w:rPr>
      </w:pPr>
    </w:p>
    <w:p w14:paraId="267E54E6" w14:textId="77777777" w:rsidR="00F41FFB" w:rsidRPr="00DF0A55" w:rsidRDefault="00F41FFB" w:rsidP="00DF0A55">
      <w:pPr>
        <w:spacing w:after="0"/>
        <w:contextualSpacing/>
        <w:jc w:val="both"/>
        <w:rPr>
          <w:rFonts w:eastAsia="Times New Roman" w:cstheme="minorHAnsi"/>
          <w:b/>
          <w:iCs/>
          <w:lang w:eastAsia="pl-PL"/>
        </w:rPr>
      </w:pPr>
    </w:p>
    <w:p w14:paraId="21B94267" w14:textId="77777777" w:rsidR="002127DD" w:rsidRPr="00DF0A55" w:rsidRDefault="002127DD" w:rsidP="00DF0A55">
      <w:pPr>
        <w:spacing w:after="0"/>
        <w:contextualSpacing/>
        <w:jc w:val="both"/>
        <w:rPr>
          <w:rFonts w:eastAsia="Times New Roman" w:cstheme="minorHAnsi"/>
          <w:b/>
          <w:iCs/>
          <w:lang w:eastAsia="pl-PL"/>
        </w:rPr>
      </w:pPr>
    </w:p>
    <w:tbl>
      <w:tblPr>
        <w:tblW w:w="1488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2"/>
        <w:gridCol w:w="7513"/>
      </w:tblGrid>
      <w:tr w:rsidR="00DA068D" w:rsidRPr="00DF0A55" w14:paraId="5ED5F3B7" w14:textId="77777777" w:rsidTr="0049221B">
        <w:trPr>
          <w:trHeight w:val="57"/>
        </w:trPr>
        <w:tc>
          <w:tcPr>
            <w:tcW w:w="7372" w:type="dxa"/>
            <w:hideMark/>
          </w:tcPr>
          <w:p w14:paraId="70AF72FE" w14:textId="77777777" w:rsidR="00DA068D" w:rsidRPr="00DF0A55" w:rsidRDefault="00DA068D" w:rsidP="00DF0A5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F0A55">
              <w:rPr>
                <w:rFonts w:eastAsia="Times New Roman" w:cstheme="minorHAnsi"/>
                <w:lang w:eastAsia="pl-PL"/>
              </w:rPr>
              <w:t>………………………….……………….………………</w:t>
            </w:r>
          </w:p>
          <w:p w14:paraId="15DB608E" w14:textId="77777777" w:rsidR="00DA068D" w:rsidRPr="00DF0A55" w:rsidRDefault="00DA068D" w:rsidP="00DF0A55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F0A55">
              <w:rPr>
                <w:rFonts w:eastAsia="Times New Roman" w:cstheme="minorHAnsi"/>
                <w:lang w:eastAsia="pl-PL"/>
              </w:rPr>
              <w:t>miejsce i data</w:t>
            </w:r>
          </w:p>
        </w:tc>
        <w:tc>
          <w:tcPr>
            <w:tcW w:w="7513" w:type="dxa"/>
          </w:tcPr>
          <w:p w14:paraId="1C13D8D1" w14:textId="77777777" w:rsidR="00DA068D" w:rsidRPr="00DF0A55" w:rsidRDefault="00DA068D" w:rsidP="00DF0A55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F0A55">
              <w:rPr>
                <w:rFonts w:eastAsia="Times New Roman" w:cstheme="minorHAnsi"/>
                <w:lang w:eastAsia="pl-PL"/>
              </w:rPr>
              <w:t>……………………………………..…………………….……………………………………..</w:t>
            </w:r>
          </w:p>
          <w:p w14:paraId="7C6C574C" w14:textId="77777777" w:rsidR="00DA068D" w:rsidRPr="00DF0A55" w:rsidRDefault="00DA068D" w:rsidP="00DF0A55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DF0A55">
              <w:rPr>
                <w:rFonts w:eastAsia="Times New Roman" w:cstheme="minorHAnsi"/>
                <w:lang w:eastAsia="pl-PL"/>
              </w:rPr>
              <w:t xml:space="preserve">Imię, nazwisko (podpis, </w:t>
            </w:r>
            <w:r w:rsidR="002127DD" w:rsidRPr="00DF0A55">
              <w:rPr>
                <w:rFonts w:eastAsia="Times New Roman" w:cstheme="minorHAnsi"/>
                <w:lang w:eastAsia="pl-PL"/>
              </w:rPr>
              <w:t>pieczątka) *</w:t>
            </w:r>
          </w:p>
          <w:p w14:paraId="40718A5D" w14:textId="4C137536" w:rsidR="00F41FFB" w:rsidRPr="00DF0A55" w:rsidRDefault="00F41FFB" w:rsidP="00DF0A55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14:paraId="2CD459B1" w14:textId="12BF2924" w:rsidR="00DA068D" w:rsidRPr="00DF0A55" w:rsidRDefault="00DA068D" w:rsidP="00DF0A55">
      <w:pPr>
        <w:spacing w:after="0" w:line="240" w:lineRule="auto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*</w:t>
      </w:r>
      <w:r w:rsidRPr="00DF0A55">
        <w:rPr>
          <w:rFonts w:eastAsia="Times New Roman" w:cstheme="minorHAnsi"/>
          <w:b/>
          <w:i/>
          <w:lang w:eastAsia="pl-PL"/>
        </w:rPr>
        <w:t xml:space="preserve"> Podpis osoby figurującej lub osób figurujących w rejestrach do zaciągania zobowiązań w imieniu Oferenta lub we właściwym upoważnieniu.</w:t>
      </w:r>
      <w:r w:rsidRPr="00DF0A55">
        <w:rPr>
          <w:rFonts w:eastAsia="Times New Roman" w:cstheme="minorHAnsi"/>
          <w:lang w:eastAsia="pl-PL"/>
        </w:rPr>
        <w:t xml:space="preserve"> </w:t>
      </w:r>
    </w:p>
    <w:p w14:paraId="4FEAFF72" w14:textId="77777777" w:rsidR="00DA068D" w:rsidRPr="00DF0A55" w:rsidRDefault="00DA068D" w:rsidP="00DF0A55">
      <w:pPr>
        <w:spacing w:after="0" w:line="240" w:lineRule="auto"/>
        <w:rPr>
          <w:rFonts w:eastAsia="Times New Roman" w:cstheme="minorHAnsi"/>
          <w:lang w:eastAsia="pl-PL"/>
        </w:rPr>
        <w:sectPr w:rsidR="00DA068D" w:rsidRPr="00DF0A55" w:rsidSect="00B82229">
          <w:pgSz w:w="16838" w:h="11906" w:orient="landscape"/>
          <w:pgMar w:top="1417" w:right="1245" w:bottom="1133" w:left="1135" w:header="426" w:footer="393" w:gutter="0"/>
          <w:cols w:space="708"/>
          <w:docGrid w:linePitch="360"/>
        </w:sectPr>
      </w:pPr>
    </w:p>
    <w:p w14:paraId="7C56C7A3" w14:textId="2835A8C2" w:rsidR="001D16F6" w:rsidRPr="00DF0A55" w:rsidRDefault="00834E41" w:rsidP="00DF0A55">
      <w:pPr>
        <w:tabs>
          <w:tab w:val="left" w:pos="0"/>
          <w:tab w:val="left" w:pos="7200"/>
        </w:tabs>
        <w:spacing w:after="0"/>
        <w:rPr>
          <w:rFonts w:cstheme="minorHAnsi"/>
          <w:b/>
          <w:bCs/>
        </w:rPr>
      </w:pPr>
      <w:r w:rsidRPr="00DF0A55">
        <w:rPr>
          <w:rFonts w:cstheme="minorHAnsi"/>
          <w:b/>
        </w:rPr>
        <w:lastRenderedPageBreak/>
        <w:t xml:space="preserve">Załącznik nr 2 </w:t>
      </w:r>
      <w:r w:rsidR="00F3125F" w:rsidRPr="00DF0A55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DF0A55">
        <w:rPr>
          <w:rFonts w:cstheme="minorHAnsi"/>
          <w:b/>
          <w:bCs/>
        </w:rPr>
        <w:t>FEDS.08.01-IZ.00-0009/23/</w:t>
      </w:r>
      <w:r w:rsidR="00A444EB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</w:p>
    <w:p w14:paraId="118FC09C" w14:textId="2A82AAD2" w:rsidR="00834E41" w:rsidRPr="00DF0A55" w:rsidRDefault="00834E41" w:rsidP="00DF0A55">
      <w:pPr>
        <w:tabs>
          <w:tab w:val="left" w:pos="0"/>
          <w:tab w:val="left" w:pos="7200"/>
        </w:tabs>
        <w:spacing w:after="0"/>
        <w:rPr>
          <w:rFonts w:cstheme="minorHAnsi"/>
          <w:b/>
        </w:rPr>
      </w:pPr>
      <w:r w:rsidRPr="00DF0A55">
        <w:rPr>
          <w:rFonts w:cstheme="minorHAnsi"/>
          <w:b/>
        </w:rPr>
        <w:t>Oświadczenie Oferenta o braku powiązań osobowych</w:t>
      </w:r>
      <w:r w:rsidR="00F3125F" w:rsidRPr="00DF0A55">
        <w:rPr>
          <w:rFonts w:cstheme="minorHAnsi"/>
          <w:b/>
        </w:rPr>
        <w:t xml:space="preserve"> i kapitałowych z Zamawiającym.</w:t>
      </w:r>
    </w:p>
    <w:p w14:paraId="52DCDB91" w14:textId="77777777" w:rsidR="00834E41" w:rsidRPr="00DF0A55" w:rsidRDefault="00834E41" w:rsidP="00DF0A55">
      <w:pPr>
        <w:spacing w:after="0"/>
        <w:jc w:val="both"/>
        <w:rPr>
          <w:rFonts w:cstheme="minorHAnsi"/>
          <w:b/>
        </w:rPr>
      </w:pPr>
    </w:p>
    <w:p w14:paraId="7DE01AAB" w14:textId="77777777" w:rsidR="00834E41" w:rsidRPr="00DF0A55" w:rsidRDefault="00834E41" w:rsidP="00DF0A55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96C1FE3" w14:textId="77777777" w:rsidR="00834E41" w:rsidRPr="00DF0A55" w:rsidRDefault="00834E41" w:rsidP="00DF0A55">
      <w:pPr>
        <w:spacing w:after="0"/>
        <w:jc w:val="both"/>
        <w:rPr>
          <w:rFonts w:cstheme="minorHAnsi"/>
          <w:b/>
        </w:rPr>
      </w:pPr>
    </w:p>
    <w:p w14:paraId="6410146A" w14:textId="77777777" w:rsidR="00834E41" w:rsidRPr="00DF0A55" w:rsidRDefault="00834E41" w:rsidP="00DF0A55">
      <w:pPr>
        <w:spacing w:after="0"/>
        <w:jc w:val="center"/>
        <w:rPr>
          <w:rFonts w:cstheme="minorHAnsi"/>
          <w:b/>
        </w:rPr>
      </w:pPr>
      <w:r w:rsidRPr="00DF0A55">
        <w:rPr>
          <w:rFonts w:cstheme="minorHAnsi"/>
          <w:b/>
        </w:rPr>
        <w:t>OŚWIADCZENIE</w:t>
      </w:r>
    </w:p>
    <w:p w14:paraId="57EC1540" w14:textId="77777777" w:rsidR="00834E41" w:rsidRPr="00DF0A55" w:rsidRDefault="00834E41" w:rsidP="00DF0A55">
      <w:pPr>
        <w:spacing w:after="0"/>
        <w:jc w:val="both"/>
        <w:rPr>
          <w:rFonts w:cstheme="minorHAnsi"/>
          <w:b/>
          <w:color w:val="FF0000"/>
        </w:rPr>
      </w:pPr>
    </w:p>
    <w:p w14:paraId="16F823ED" w14:textId="3887A47B" w:rsidR="00834E41" w:rsidRPr="00DF0A55" w:rsidRDefault="00834E41" w:rsidP="00DF0A55">
      <w:pPr>
        <w:spacing w:after="0"/>
        <w:jc w:val="both"/>
        <w:rPr>
          <w:rFonts w:cstheme="minorHAnsi"/>
        </w:rPr>
      </w:pPr>
      <w:r w:rsidRPr="00DF0A55">
        <w:rPr>
          <w:rFonts w:cstheme="minorHAnsi"/>
        </w:rPr>
        <w:t xml:space="preserve">Ja, niżej podpisany/a przystępując do postępowania ofertowego w ramach Zapytania ofertowego </w:t>
      </w:r>
      <w:r w:rsidRPr="00DF0A55">
        <w:rPr>
          <w:rFonts w:cstheme="minorHAnsi"/>
        </w:rPr>
        <w:br/>
      </w:r>
      <w:r w:rsidRPr="00DF0A55">
        <w:rPr>
          <w:rFonts w:cstheme="minorHAnsi"/>
          <w:b/>
          <w:bCs/>
        </w:rPr>
        <w:t>nr</w:t>
      </w:r>
      <w:r w:rsidRPr="00DF0A55">
        <w:rPr>
          <w:rFonts w:cstheme="minorHAnsi"/>
        </w:rPr>
        <w:t xml:space="preserve"> </w:t>
      </w:r>
      <w:r w:rsidR="00F41A56" w:rsidRPr="00DF0A55">
        <w:rPr>
          <w:rFonts w:cstheme="minorHAnsi"/>
          <w:b/>
          <w:bCs/>
        </w:rPr>
        <w:t>FEDS.08.01-IZ.00-</w:t>
      </w:r>
      <w:r w:rsidR="006451E3" w:rsidRPr="00DF0A55">
        <w:rPr>
          <w:rFonts w:cstheme="minorHAnsi"/>
          <w:b/>
          <w:bCs/>
        </w:rPr>
        <w:t>00</w:t>
      </w:r>
      <w:r w:rsidR="005F3C55" w:rsidRPr="00DF0A55">
        <w:rPr>
          <w:rFonts w:cstheme="minorHAnsi"/>
          <w:b/>
          <w:bCs/>
        </w:rPr>
        <w:t>09</w:t>
      </w:r>
      <w:r w:rsidR="006451E3" w:rsidRPr="00DF0A55">
        <w:rPr>
          <w:rFonts w:cstheme="minorHAnsi"/>
          <w:b/>
          <w:bCs/>
        </w:rPr>
        <w:t>/</w:t>
      </w:r>
      <w:r w:rsidR="00F41A56" w:rsidRPr="00DF0A55">
        <w:rPr>
          <w:rFonts w:cstheme="minorHAnsi"/>
          <w:b/>
          <w:bCs/>
        </w:rPr>
        <w:t>23/</w:t>
      </w:r>
      <w:r w:rsidR="00A444EB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Pr="00DF0A55">
        <w:rPr>
          <w:rFonts w:cstheme="minorHAnsi"/>
          <w:b/>
          <w:bCs/>
        </w:rPr>
        <w:t xml:space="preserve">, </w:t>
      </w:r>
      <w:r w:rsidRPr="00DF0A55">
        <w:rPr>
          <w:rFonts w:cstheme="minorHAnsi"/>
        </w:rPr>
        <w:t>oświadczam, że nie jestem powiązany kapitałowo lub osobowo z</w:t>
      </w:r>
      <w:r w:rsidRPr="00DF0A55">
        <w:rPr>
          <w:rFonts w:cstheme="minorHAnsi"/>
        </w:rPr>
        <w:br/>
        <w:t xml:space="preserve"> Zamawiającym. </w:t>
      </w:r>
    </w:p>
    <w:p w14:paraId="4886EF3F" w14:textId="77777777" w:rsidR="00834E41" w:rsidRPr="00DF0A55" w:rsidRDefault="00834E41" w:rsidP="00DF0A55">
      <w:pPr>
        <w:spacing w:after="0"/>
        <w:jc w:val="both"/>
        <w:rPr>
          <w:rFonts w:cstheme="minorHAnsi"/>
        </w:rPr>
      </w:pPr>
    </w:p>
    <w:p w14:paraId="7B952DE8" w14:textId="77777777" w:rsidR="00834E41" w:rsidRPr="00DF0A55" w:rsidRDefault="00834E41" w:rsidP="00DF0A55">
      <w:pPr>
        <w:spacing w:after="0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Zamówienia nie mogą być udzielane podmiotom powiązanym osobowo lub kapitałowo z Zamawiającym. W tym celu osoby wykonujące czynności związane z przygotowaniem oraz przeprowadzeniem postępowania ofertowego powinny złożyć oświadczenie o braku istnienia lub braku wpływu powiązań na bezstronność postępowania. Przez takie powiązania rozumie się:</w:t>
      </w:r>
    </w:p>
    <w:p w14:paraId="250F1E4F" w14:textId="77777777" w:rsidR="00834E41" w:rsidRPr="00DF0A55" w:rsidRDefault="00834E41" w:rsidP="00DF0A55">
      <w:pPr>
        <w:spacing w:after="0"/>
        <w:jc w:val="both"/>
        <w:rPr>
          <w:rFonts w:cstheme="minorHAnsi"/>
          <w:bCs/>
        </w:rPr>
      </w:pPr>
    </w:p>
    <w:p w14:paraId="500A8E72" w14:textId="77777777" w:rsidR="00834E41" w:rsidRPr="00DF0A55" w:rsidRDefault="00834E41" w:rsidP="00DF0A55">
      <w:pPr>
        <w:spacing w:after="0"/>
        <w:ind w:left="284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 xml:space="preserve">•       uczestniczeniu w spółce jako wspólnik spółki cywilnej lub spółki osobowej, </w:t>
      </w:r>
    </w:p>
    <w:p w14:paraId="40078BC6" w14:textId="77777777" w:rsidR="00834E41" w:rsidRPr="00DF0A55" w:rsidRDefault="00834E41" w:rsidP="00DF0A55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 xml:space="preserve">posiadanie co najmniej 10% udziałów lub akcji (o ile niższy próg nie wynika z przepisów prawa), </w:t>
      </w:r>
    </w:p>
    <w:p w14:paraId="7C12EB3B" w14:textId="77777777" w:rsidR="003009D5" w:rsidRPr="00DF0A55" w:rsidRDefault="00834E41" w:rsidP="00DF0A55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pełnieniu funkcji członka organu nadzorczego lub zarządzającego, prokurenta, pełnomocnika,</w:t>
      </w:r>
    </w:p>
    <w:p w14:paraId="0E0CA056" w14:textId="77777777" w:rsidR="003009D5" w:rsidRPr="00DF0A55" w:rsidRDefault="00834E41" w:rsidP="00DF0A55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EFDF82" w14:textId="156FABA2" w:rsidR="00834E41" w:rsidRPr="00DF0A55" w:rsidRDefault="00834E41" w:rsidP="00DF0A55">
      <w:pPr>
        <w:pStyle w:val="Akapitzlist"/>
        <w:numPr>
          <w:ilvl w:val="0"/>
          <w:numId w:val="32"/>
        </w:numPr>
        <w:spacing w:after="0"/>
        <w:ind w:left="709" w:hanging="426"/>
        <w:jc w:val="both"/>
        <w:rPr>
          <w:rFonts w:cstheme="minorHAnsi"/>
          <w:bCs/>
        </w:rPr>
      </w:pPr>
      <w:r w:rsidRPr="00DF0A55">
        <w:rPr>
          <w:rFonts w:cstheme="minorHAnsi"/>
          <w:bCs/>
        </w:rPr>
        <w:t>pozostawanie z wykonawcą w takim stosunku prawnym lub faktycznym, że istnieje uzasadniona wątpliwość co do bezstronności lub niezależności w związku z postępowaniem o udzielenie zamówienia.</w:t>
      </w:r>
    </w:p>
    <w:p w14:paraId="558FDC00" w14:textId="77777777" w:rsidR="007D0D80" w:rsidRPr="00DF0A55" w:rsidRDefault="007D0D80" w:rsidP="00DF0A55">
      <w:pPr>
        <w:pStyle w:val="Akapitzlist"/>
        <w:numPr>
          <w:ilvl w:val="0"/>
          <w:numId w:val="32"/>
        </w:numPr>
        <w:spacing w:after="0"/>
        <w:rPr>
          <w:rFonts w:cstheme="minorHAnsi"/>
        </w:rPr>
      </w:pPr>
      <w:r w:rsidRPr="00DF0A55">
        <w:rPr>
          <w:rFonts w:cstheme="minorHAnsi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2E0EAE08" w14:textId="77777777" w:rsidR="007D0D80" w:rsidRPr="00DF0A55" w:rsidRDefault="007D0D80" w:rsidP="00DF0A55">
      <w:pPr>
        <w:pStyle w:val="Akapitzlist"/>
        <w:spacing w:after="0"/>
        <w:ind w:left="709"/>
        <w:jc w:val="both"/>
        <w:rPr>
          <w:rFonts w:cstheme="minorHAnsi"/>
          <w:bCs/>
        </w:rPr>
      </w:pPr>
    </w:p>
    <w:p w14:paraId="0E5E70DF" w14:textId="77777777" w:rsidR="00834E41" w:rsidRPr="00DF0A55" w:rsidRDefault="00834E41" w:rsidP="00DF0A55">
      <w:pPr>
        <w:spacing w:after="0"/>
        <w:jc w:val="both"/>
        <w:rPr>
          <w:rFonts w:cstheme="minorHAnsi"/>
        </w:rPr>
      </w:pPr>
    </w:p>
    <w:p w14:paraId="60C73567" w14:textId="77777777" w:rsidR="00BD616C" w:rsidRPr="00DF0A55" w:rsidRDefault="00BD616C" w:rsidP="00DF0A55">
      <w:pPr>
        <w:spacing w:after="0"/>
        <w:jc w:val="both"/>
        <w:rPr>
          <w:rFonts w:cstheme="minorHAnsi"/>
        </w:rPr>
      </w:pPr>
    </w:p>
    <w:p w14:paraId="4600FAFF" w14:textId="77777777" w:rsidR="00BD616C" w:rsidRPr="00DF0A55" w:rsidRDefault="00BD616C" w:rsidP="00DF0A55">
      <w:pPr>
        <w:spacing w:after="0"/>
        <w:jc w:val="both"/>
        <w:rPr>
          <w:rFonts w:cstheme="minorHAnsi"/>
        </w:rPr>
      </w:pPr>
    </w:p>
    <w:p w14:paraId="581CCB31" w14:textId="77777777" w:rsidR="00834E41" w:rsidRPr="00DF0A55" w:rsidRDefault="00834E41" w:rsidP="00DF0A55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</w:rPr>
      </w:pPr>
    </w:p>
    <w:p w14:paraId="49682983" w14:textId="77777777" w:rsidR="00834E41" w:rsidRPr="00DF0A55" w:rsidRDefault="00834E41" w:rsidP="00DF0A55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3C0D6AD8" w14:textId="77777777" w:rsidR="00834E41" w:rsidRPr="00DF0A55" w:rsidRDefault="00834E41" w:rsidP="00DF0A55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DF0A55">
        <w:rPr>
          <w:rFonts w:cstheme="minorHAnsi"/>
        </w:rPr>
        <w:t>………………………………...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DF0A55" w14:paraId="62DF99EE" w14:textId="77777777" w:rsidTr="00451E6E">
        <w:tc>
          <w:tcPr>
            <w:tcW w:w="4570" w:type="dxa"/>
            <w:hideMark/>
          </w:tcPr>
          <w:p w14:paraId="69C8BBA7" w14:textId="77777777" w:rsidR="00834E41" w:rsidRPr="00DF0A55" w:rsidRDefault="00834E41" w:rsidP="00DF0A55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Miejsce i data</w:t>
            </w:r>
          </w:p>
        </w:tc>
        <w:tc>
          <w:tcPr>
            <w:tcW w:w="4680" w:type="dxa"/>
            <w:hideMark/>
          </w:tcPr>
          <w:p w14:paraId="54D3F80B" w14:textId="77777777" w:rsidR="00834E41" w:rsidRPr="00DF0A55" w:rsidRDefault="00834E41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(Imię, nazwisko, podpis, pieczątka)*</w:t>
            </w:r>
          </w:p>
        </w:tc>
      </w:tr>
    </w:tbl>
    <w:p w14:paraId="4AA47784" w14:textId="77777777" w:rsidR="00F3125F" w:rsidRPr="00DF0A55" w:rsidRDefault="00F3125F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5F7CA06A" w14:textId="71837562" w:rsidR="00834E41" w:rsidRPr="00DF0A55" w:rsidRDefault="00834E41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  <w:sectPr w:rsidR="00834E41" w:rsidRPr="00DF0A55" w:rsidSect="00B82229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  <w:r w:rsidRPr="00DF0A55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DF0A55">
        <w:rPr>
          <w:rFonts w:eastAsia="Times New Roman" w:cstheme="minorHAnsi"/>
          <w:b/>
          <w:i/>
          <w:lang w:eastAsia="pl-PL"/>
        </w:rPr>
        <w:t>Oferenta</w:t>
      </w:r>
      <w:r w:rsidR="00F3125F" w:rsidRPr="00DF0A55">
        <w:rPr>
          <w:rFonts w:eastAsia="Times New Roman" w:cstheme="minorHAnsi"/>
          <w:b/>
          <w:i/>
        </w:rPr>
        <w:t xml:space="preserve"> lub we właściwym upoważnie</w:t>
      </w:r>
      <w:r w:rsidR="007B0403" w:rsidRPr="00DF0A55">
        <w:rPr>
          <w:rFonts w:eastAsia="Times New Roman" w:cstheme="minorHAnsi"/>
          <w:b/>
          <w:i/>
        </w:rPr>
        <w:t>niem</w:t>
      </w:r>
    </w:p>
    <w:p w14:paraId="68AE6D00" w14:textId="798BB756" w:rsidR="00815BF8" w:rsidRPr="00DF0A55" w:rsidRDefault="00815BF8" w:rsidP="00DF0A55">
      <w:pPr>
        <w:spacing w:after="0"/>
        <w:rPr>
          <w:rFonts w:cstheme="minorHAnsi"/>
          <w:b/>
        </w:rPr>
      </w:pPr>
      <w:r w:rsidRPr="00DF0A55">
        <w:rPr>
          <w:rFonts w:cstheme="minorHAnsi"/>
          <w:b/>
        </w:rPr>
        <w:lastRenderedPageBreak/>
        <w:t xml:space="preserve">Załącznik nr 3 </w:t>
      </w:r>
      <w:bookmarkStart w:id="23" w:name="_Hlk162334691"/>
      <w:r w:rsidR="005A4F8F" w:rsidRPr="00DF0A55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DF0A55">
        <w:rPr>
          <w:rFonts w:cstheme="minorHAnsi"/>
          <w:b/>
          <w:bCs/>
        </w:rPr>
        <w:t>FEDS.08.01-IZ.00-0009/23/</w:t>
      </w:r>
      <w:r w:rsidR="00A444EB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="00322A66" w:rsidRPr="00DF0A55">
        <w:rPr>
          <w:rFonts w:cstheme="minorHAnsi"/>
          <w:b/>
        </w:rPr>
        <w:t xml:space="preserve"> </w:t>
      </w:r>
      <w:r w:rsidRPr="00DF0A55">
        <w:rPr>
          <w:rFonts w:cstheme="minorHAnsi"/>
          <w:b/>
        </w:rPr>
        <w:t xml:space="preserve">Oświadczenie Oferenta o spełnianiu warunków udziału w </w:t>
      </w:r>
      <w:r w:rsidR="005A4F8F" w:rsidRPr="00DF0A55">
        <w:rPr>
          <w:rFonts w:cstheme="minorHAnsi"/>
          <w:b/>
        </w:rPr>
        <w:t>postępowaniu.</w:t>
      </w:r>
    </w:p>
    <w:bookmarkEnd w:id="23"/>
    <w:p w14:paraId="1F054F53" w14:textId="77777777" w:rsidR="005A4F8F" w:rsidRPr="00DF0A55" w:rsidRDefault="005A4F8F" w:rsidP="00DF0A55">
      <w:pPr>
        <w:spacing w:after="0"/>
        <w:jc w:val="center"/>
        <w:rPr>
          <w:rFonts w:cstheme="minorHAnsi"/>
          <w:b/>
        </w:rPr>
      </w:pPr>
    </w:p>
    <w:p w14:paraId="01350FB1" w14:textId="77777777" w:rsidR="00F3125F" w:rsidRPr="00DF0A55" w:rsidRDefault="00F3125F" w:rsidP="00DF0A55">
      <w:pPr>
        <w:spacing w:after="0"/>
        <w:rPr>
          <w:rFonts w:cstheme="minorHAnsi"/>
          <w:b/>
        </w:rPr>
      </w:pPr>
    </w:p>
    <w:p w14:paraId="6BA79B51" w14:textId="77777777" w:rsidR="00F3125F" w:rsidRPr="00DF0A55" w:rsidRDefault="00F3125F" w:rsidP="00DF0A55">
      <w:pPr>
        <w:spacing w:after="0"/>
        <w:jc w:val="center"/>
        <w:rPr>
          <w:rFonts w:cstheme="minorHAnsi"/>
          <w:b/>
        </w:rPr>
      </w:pPr>
    </w:p>
    <w:p w14:paraId="275CB003" w14:textId="77777777" w:rsidR="00815BF8" w:rsidRPr="00DF0A55" w:rsidRDefault="00815BF8" w:rsidP="00DF0A55">
      <w:pPr>
        <w:spacing w:after="0"/>
        <w:jc w:val="center"/>
        <w:rPr>
          <w:rFonts w:cstheme="minorHAnsi"/>
          <w:b/>
        </w:rPr>
      </w:pPr>
      <w:r w:rsidRPr="00DF0A55">
        <w:rPr>
          <w:rFonts w:cstheme="minorHAnsi"/>
          <w:b/>
        </w:rPr>
        <w:t>OŚWIADCZENIE</w:t>
      </w:r>
    </w:p>
    <w:p w14:paraId="29D93164" w14:textId="77777777" w:rsidR="00815BF8" w:rsidRPr="00DF0A55" w:rsidRDefault="00815BF8" w:rsidP="00DF0A55">
      <w:pPr>
        <w:spacing w:after="0"/>
        <w:jc w:val="both"/>
        <w:rPr>
          <w:rFonts w:cstheme="minorHAnsi"/>
          <w:b/>
        </w:rPr>
      </w:pPr>
    </w:p>
    <w:p w14:paraId="17FE5E1A" w14:textId="77777777" w:rsidR="00F3125F" w:rsidRPr="00DF0A55" w:rsidRDefault="00F3125F" w:rsidP="00DF0A55">
      <w:pPr>
        <w:spacing w:after="0"/>
        <w:jc w:val="both"/>
        <w:rPr>
          <w:rFonts w:cstheme="minorHAnsi"/>
          <w:b/>
        </w:rPr>
      </w:pPr>
    </w:p>
    <w:p w14:paraId="0C489C0D" w14:textId="77777777" w:rsidR="00815BF8" w:rsidRPr="00DF0A55" w:rsidRDefault="00815BF8" w:rsidP="00DF0A55">
      <w:pPr>
        <w:spacing w:after="0"/>
        <w:jc w:val="both"/>
        <w:rPr>
          <w:rFonts w:cstheme="minorHAnsi"/>
        </w:rPr>
      </w:pPr>
    </w:p>
    <w:p w14:paraId="58976694" w14:textId="675BA04D" w:rsidR="00815BF8" w:rsidRPr="00DF0A55" w:rsidRDefault="00815BF8" w:rsidP="00DF0A55">
      <w:pPr>
        <w:spacing w:after="0"/>
        <w:jc w:val="both"/>
        <w:rPr>
          <w:rFonts w:cstheme="minorHAnsi"/>
        </w:rPr>
      </w:pPr>
      <w:r w:rsidRPr="00DF0A55">
        <w:rPr>
          <w:rFonts w:cstheme="minorHAnsi"/>
        </w:rPr>
        <w:t>Ja, niżej podpisany/a przystępując do postępowania ofertowego w ramach Zapytania ofertowego nr</w:t>
      </w:r>
      <w:r w:rsidRPr="00DF0A55">
        <w:rPr>
          <w:rFonts w:cstheme="minorHAnsi"/>
          <w:b/>
        </w:rPr>
        <w:t xml:space="preserve"> </w:t>
      </w:r>
      <w:r w:rsidR="00F41A56" w:rsidRPr="00DF0A55">
        <w:rPr>
          <w:rFonts w:cstheme="minorHAnsi"/>
          <w:b/>
          <w:bCs/>
        </w:rPr>
        <w:t>FEDS.08.01-IZ.00-0</w:t>
      </w:r>
      <w:r w:rsidR="00F55EAB" w:rsidRPr="00DF0A55">
        <w:rPr>
          <w:rFonts w:cstheme="minorHAnsi"/>
          <w:b/>
          <w:bCs/>
        </w:rPr>
        <w:t>0</w:t>
      </w:r>
      <w:r w:rsidR="006451E3" w:rsidRPr="00DF0A55">
        <w:rPr>
          <w:rFonts w:cstheme="minorHAnsi"/>
          <w:b/>
          <w:bCs/>
        </w:rPr>
        <w:t>0</w:t>
      </w:r>
      <w:r w:rsidR="00F55EAB" w:rsidRPr="00DF0A55">
        <w:rPr>
          <w:rFonts w:cstheme="minorHAnsi"/>
          <w:b/>
          <w:bCs/>
        </w:rPr>
        <w:t>9</w:t>
      </w:r>
      <w:r w:rsidR="00F41A56" w:rsidRPr="00DF0A55">
        <w:rPr>
          <w:rFonts w:cstheme="minorHAnsi"/>
          <w:b/>
          <w:bCs/>
        </w:rPr>
        <w:t>/23/</w:t>
      </w:r>
      <w:r w:rsidR="00A444EB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Pr="00DF0A55">
        <w:rPr>
          <w:rFonts w:cstheme="minorHAnsi"/>
          <w:b/>
          <w:bCs/>
        </w:rPr>
        <w:t xml:space="preserve">, </w:t>
      </w:r>
      <w:r w:rsidRPr="00DF0A55">
        <w:rPr>
          <w:rFonts w:cstheme="minorHAnsi"/>
        </w:rPr>
        <w:t xml:space="preserve">oświadczam, iż spełniam warunki udziału w postępowaniu, </w:t>
      </w:r>
      <w:bookmarkStart w:id="24" w:name="_Hlk162521953"/>
      <w:r w:rsidRPr="00DF0A55">
        <w:rPr>
          <w:rFonts w:cstheme="minorHAnsi"/>
        </w:rPr>
        <w:t xml:space="preserve">wskazane w rozdziale </w:t>
      </w:r>
      <w:r w:rsidRPr="00DF0A55">
        <w:rPr>
          <w:rFonts w:cstheme="minorHAnsi"/>
          <w:i/>
        </w:rPr>
        <w:t>6 WYMAGANIA WOBEC WYKONAWCY - WARUNKI UDZIAŁU W POSTĘPOWANIU</w:t>
      </w:r>
      <w:bookmarkEnd w:id="24"/>
      <w:r w:rsidRPr="00DF0A55">
        <w:rPr>
          <w:rFonts w:cstheme="minorHAnsi"/>
          <w:i/>
        </w:rPr>
        <w:t>, tj.</w:t>
      </w:r>
      <w:r w:rsidRPr="00DF0A55">
        <w:rPr>
          <w:rFonts w:cstheme="minorHAnsi"/>
        </w:rPr>
        <w:t xml:space="preserve"> posiadam niezbędną wiedzę i doświadczenie i dysponuję potencjałem technicznym i osobami zdolnymi do realizacji zamówienia. </w:t>
      </w:r>
    </w:p>
    <w:p w14:paraId="6E77E5BF" w14:textId="1F7886A0" w:rsidR="00815BF8" w:rsidRPr="00DF0A55" w:rsidRDefault="00F3125F" w:rsidP="00DF0A55">
      <w:pPr>
        <w:spacing w:after="0"/>
        <w:jc w:val="both"/>
        <w:rPr>
          <w:rFonts w:cstheme="minorHAnsi"/>
        </w:rPr>
      </w:pPr>
      <w:r w:rsidRPr="00DF0A55">
        <w:rPr>
          <w:rFonts w:cstheme="minorHAnsi"/>
        </w:rPr>
        <w:t xml:space="preserve"> </w:t>
      </w:r>
    </w:p>
    <w:p w14:paraId="08B5C3B4" w14:textId="77777777" w:rsidR="00815BF8" w:rsidRPr="00DF0A55" w:rsidRDefault="00815BF8" w:rsidP="00DF0A55">
      <w:pPr>
        <w:spacing w:after="0"/>
        <w:jc w:val="both"/>
        <w:rPr>
          <w:rFonts w:cstheme="minorHAnsi"/>
        </w:rPr>
      </w:pPr>
    </w:p>
    <w:p w14:paraId="3A690CE0" w14:textId="77777777" w:rsidR="00A444EB" w:rsidRPr="00DF0A55" w:rsidRDefault="00A444EB" w:rsidP="00DF0A55">
      <w:pPr>
        <w:spacing w:after="0"/>
        <w:jc w:val="both"/>
        <w:rPr>
          <w:rFonts w:cstheme="minorHAnsi"/>
        </w:rPr>
      </w:pPr>
    </w:p>
    <w:p w14:paraId="3DC8738A" w14:textId="77777777" w:rsidR="00A444EB" w:rsidRPr="00DF0A55" w:rsidRDefault="00A444EB" w:rsidP="00DF0A55">
      <w:pPr>
        <w:spacing w:after="0"/>
        <w:jc w:val="both"/>
        <w:rPr>
          <w:rFonts w:cstheme="minorHAnsi"/>
        </w:rPr>
      </w:pPr>
    </w:p>
    <w:p w14:paraId="402198D9" w14:textId="1B71F7BD" w:rsidR="00815BF8" w:rsidRPr="00DF0A55" w:rsidRDefault="00815BF8" w:rsidP="00DF0A55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bookmarkStart w:id="25" w:name="_Hlk162343873"/>
      <w:r w:rsidRPr="00DF0A55">
        <w:rPr>
          <w:rFonts w:cstheme="minorHAnsi"/>
        </w:rPr>
        <w:t>………………………………...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="00395AE4" w:rsidRPr="00DF0A55">
        <w:rPr>
          <w:rFonts w:cstheme="minorHAnsi"/>
        </w:rPr>
        <w:t xml:space="preserve">              </w:t>
      </w:r>
      <w:r w:rsidRPr="00DF0A55">
        <w:rPr>
          <w:rFonts w:cstheme="minorHAnsi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DF0A55" w14:paraId="07F73F69" w14:textId="77777777" w:rsidTr="00451E6E">
        <w:tc>
          <w:tcPr>
            <w:tcW w:w="4570" w:type="dxa"/>
            <w:hideMark/>
          </w:tcPr>
          <w:p w14:paraId="718259F7" w14:textId="77777777" w:rsidR="00815BF8" w:rsidRPr="00DF0A55" w:rsidRDefault="00815BF8" w:rsidP="00DF0A55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</w:t>
            </w:r>
            <w:r w:rsidR="00F3125F" w:rsidRPr="00DF0A55">
              <w:rPr>
                <w:rFonts w:cstheme="minorHAnsi"/>
              </w:rPr>
              <w:t xml:space="preserve">                  Miejsce i data</w:t>
            </w:r>
          </w:p>
          <w:p w14:paraId="20EB7286" w14:textId="117D8E7E" w:rsidR="00A36067" w:rsidRPr="00DF0A55" w:rsidRDefault="00A36067" w:rsidP="00DF0A55">
            <w:pPr>
              <w:tabs>
                <w:tab w:val="left" w:pos="804"/>
              </w:tabs>
              <w:rPr>
                <w:rFonts w:cstheme="minorHAnsi"/>
              </w:rPr>
            </w:pPr>
          </w:p>
          <w:p w14:paraId="63F1891B" w14:textId="407719E3" w:rsidR="00A36067" w:rsidRPr="00DF0A55" w:rsidRDefault="00A36067" w:rsidP="00DF0A55">
            <w:pPr>
              <w:rPr>
                <w:rFonts w:cstheme="minorHAnsi"/>
              </w:rPr>
            </w:pPr>
          </w:p>
        </w:tc>
        <w:tc>
          <w:tcPr>
            <w:tcW w:w="4680" w:type="dxa"/>
            <w:hideMark/>
          </w:tcPr>
          <w:p w14:paraId="4425CD90" w14:textId="77777777" w:rsidR="00815BF8" w:rsidRPr="00DF0A55" w:rsidRDefault="00815BF8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     (Imię, nazwisko, podpis, pieczątka)*</w:t>
            </w:r>
          </w:p>
          <w:p w14:paraId="794BF7B5" w14:textId="77777777" w:rsidR="00815BF8" w:rsidRPr="00DF0A55" w:rsidRDefault="00815BF8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19B353CD" w14:textId="77777777" w:rsidR="00815BF8" w:rsidRPr="00DF0A55" w:rsidRDefault="00815BF8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6B15628D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2E72B1B0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01176729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9DD488A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3934BC43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37272B89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4BDEE66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356FB1C5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1903B001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3D83DD3F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06CB8D49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9F7E35D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5DA4951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623B7CCB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1F2F65D1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861D63E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C650820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2AF59A5A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2B2F49A9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0299F80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FC4B004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17A1695D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2653DB72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26AD842" w14:textId="77777777" w:rsidR="005A4F8F" w:rsidRPr="00DF0A55" w:rsidRDefault="005A4F8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3348541F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bookmarkStart w:id="26" w:name="_Hlk162343893"/>
      <w:bookmarkEnd w:id="25"/>
      <w:r w:rsidRPr="00DF0A55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DF0A55">
        <w:rPr>
          <w:rFonts w:eastAsia="Times New Roman" w:cstheme="minorHAnsi"/>
          <w:b/>
          <w:i/>
          <w:lang w:eastAsia="pl-PL"/>
        </w:rPr>
        <w:t>Oferenta</w:t>
      </w:r>
      <w:r w:rsidRPr="00DF0A55">
        <w:rPr>
          <w:rFonts w:eastAsia="Times New Roman" w:cstheme="minorHAnsi"/>
          <w:b/>
          <w:i/>
        </w:rPr>
        <w:t xml:space="preserve"> lub we właściwym upoważnieniu.</w:t>
      </w:r>
    </w:p>
    <w:p w14:paraId="321469D3" w14:textId="3E2F3D92" w:rsidR="00834E41" w:rsidRPr="00DF0A55" w:rsidRDefault="00834E41" w:rsidP="00DF0A55">
      <w:pPr>
        <w:spacing w:after="0"/>
        <w:rPr>
          <w:rFonts w:cstheme="minorHAnsi"/>
          <w:b/>
          <w:bCs/>
        </w:rPr>
      </w:pPr>
      <w:bookmarkStart w:id="27" w:name="_Hlk162334801"/>
      <w:bookmarkEnd w:id="26"/>
      <w:r w:rsidRPr="00DF0A55">
        <w:rPr>
          <w:rFonts w:cstheme="minorHAnsi"/>
          <w:b/>
        </w:rPr>
        <w:lastRenderedPageBreak/>
        <w:t>Załącznik nr 4</w:t>
      </w:r>
      <w:r w:rsidR="00A62BAB" w:rsidRPr="00DF0A55">
        <w:rPr>
          <w:rFonts w:cstheme="minorHAnsi"/>
          <w:b/>
        </w:rPr>
        <w:t>A</w:t>
      </w:r>
      <w:r w:rsidR="005A4F8F" w:rsidRPr="00DF0A55">
        <w:rPr>
          <w:rFonts w:cstheme="minorHAnsi"/>
          <w:b/>
        </w:rPr>
        <w:t xml:space="preserve"> </w:t>
      </w:r>
      <w:r w:rsidR="005A4F8F" w:rsidRPr="00DF0A55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DF0A55">
        <w:rPr>
          <w:rFonts w:cstheme="minorHAnsi"/>
          <w:b/>
          <w:bCs/>
        </w:rPr>
        <w:t>FEDS.08.01-IZ.00-0009/23/</w:t>
      </w:r>
      <w:r w:rsidR="00A444EB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="00A444EB" w:rsidRPr="00DF0A55">
        <w:rPr>
          <w:rFonts w:cstheme="minorHAnsi"/>
          <w:b/>
          <w:bCs/>
        </w:rPr>
        <w:t xml:space="preserve"> -</w:t>
      </w:r>
      <w:r w:rsidR="00322A66" w:rsidRPr="00DF0A55">
        <w:rPr>
          <w:rFonts w:cstheme="minorHAnsi"/>
          <w:b/>
          <w:bCs/>
        </w:rPr>
        <w:t xml:space="preserve"> </w:t>
      </w:r>
      <w:r w:rsidRPr="00DF0A55">
        <w:rPr>
          <w:rFonts w:cstheme="minorHAnsi"/>
          <w:b/>
        </w:rPr>
        <w:t>Oświadczenie Oferenta o spełnianiu warunków udziału w postępowaniu - Wykaz wykonanych usług</w:t>
      </w:r>
      <w:r w:rsidR="005A4F8F" w:rsidRPr="00DF0A55">
        <w:rPr>
          <w:rFonts w:cstheme="minorHAnsi"/>
          <w:b/>
        </w:rPr>
        <w:t>.</w:t>
      </w:r>
    </w:p>
    <w:bookmarkEnd w:id="27"/>
    <w:p w14:paraId="529AAE0F" w14:textId="77777777" w:rsidR="00834E41" w:rsidRPr="00DF0A55" w:rsidRDefault="00834E41" w:rsidP="00DF0A55">
      <w:pPr>
        <w:spacing w:after="0"/>
        <w:rPr>
          <w:rFonts w:cstheme="minorHAnsi"/>
          <w:b/>
        </w:rPr>
      </w:pPr>
    </w:p>
    <w:p w14:paraId="1314603A" w14:textId="77777777" w:rsidR="00834E41" w:rsidRPr="00DF0A55" w:rsidRDefault="00834E41" w:rsidP="00DF0A55">
      <w:pPr>
        <w:spacing w:after="0"/>
        <w:ind w:left="1276" w:hanging="1276"/>
        <w:rPr>
          <w:rFonts w:cstheme="minorHAnsi"/>
          <w:b/>
        </w:rPr>
      </w:pPr>
    </w:p>
    <w:p w14:paraId="0FBC3E55" w14:textId="77777777" w:rsidR="00834E41" w:rsidRPr="00DF0A55" w:rsidRDefault="00834E41" w:rsidP="00DF0A5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DF0A55">
        <w:rPr>
          <w:rFonts w:eastAsia="Times New Roman" w:cstheme="minorHAnsi"/>
          <w:b/>
          <w:bCs/>
          <w:lang w:eastAsia="pl-PL"/>
        </w:rPr>
        <w:t>WYKAZ WYKONYWANYCH USŁUG**</w:t>
      </w:r>
    </w:p>
    <w:p w14:paraId="43AFEB44" w14:textId="77777777" w:rsidR="00834E41" w:rsidRPr="00DF0A55" w:rsidRDefault="00834E41" w:rsidP="00DF0A5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4EE165DF" w14:textId="77777777" w:rsidR="00834E41" w:rsidRPr="00DF0A55" w:rsidRDefault="00834E41" w:rsidP="00DF0A55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80DF181" w14:textId="77777777" w:rsidR="00834E41" w:rsidRPr="00DF0A55" w:rsidRDefault="00834E41" w:rsidP="00DF0A55">
      <w:pPr>
        <w:spacing w:after="0" w:line="240" w:lineRule="auto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Ja niżej podpisany/-a …………………………………………………………………………………………………………………………………………………………………………</w:t>
      </w:r>
    </w:p>
    <w:p w14:paraId="09F6C55F" w14:textId="77777777" w:rsidR="00834E41" w:rsidRPr="00DF0A55" w:rsidRDefault="00834E41" w:rsidP="00DF0A55">
      <w:pPr>
        <w:spacing w:after="0" w:line="240" w:lineRule="auto"/>
        <w:rPr>
          <w:rFonts w:eastAsia="Times New Roman" w:cstheme="minorHAnsi"/>
          <w:lang w:eastAsia="pl-PL"/>
        </w:rPr>
      </w:pPr>
    </w:p>
    <w:p w14:paraId="5AFE8961" w14:textId="77777777" w:rsidR="00834E41" w:rsidRPr="00DF0A55" w:rsidRDefault="00834E41" w:rsidP="00DF0A55">
      <w:pPr>
        <w:spacing w:after="0" w:line="240" w:lineRule="auto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Działając w imieniu i na rzecz Wykonawcy: ………………………………………………………………………………………………………………….…………………………………………………….</w:t>
      </w:r>
    </w:p>
    <w:p w14:paraId="71E92D18" w14:textId="77777777" w:rsidR="00834E41" w:rsidRPr="00DF0A55" w:rsidRDefault="00834E41" w:rsidP="00DF0A55">
      <w:pPr>
        <w:spacing w:after="0" w:line="240" w:lineRule="auto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ab/>
      </w:r>
      <w:r w:rsidRPr="00DF0A55">
        <w:rPr>
          <w:rFonts w:eastAsia="Times New Roman" w:cstheme="minorHAnsi"/>
          <w:lang w:eastAsia="pl-PL"/>
        </w:rPr>
        <w:tab/>
      </w:r>
      <w:r w:rsidRPr="00DF0A55">
        <w:rPr>
          <w:rFonts w:eastAsia="Times New Roman" w:cstheme="minorHAnsi"/>
          <w:lang w:eastAsia="pl-PL"/>
        </w:rPr>
        <w:tab/>
      </w:r>
      <w:r w:rsidRPr="00DF0A55">
        <w:rPr>
          <w:rFonts w:eastAsia="Times New Roman" w:cstheme="minorHAnsi"/>
          <w:lang w:eastAsia="pl-PL"/>
        </w:rPr>
        <w:tab/>
      </w:r>
      <w:r w:rsidRPr="00DF0A55">
        <w:rPr>
          <w:rFonts w:eastAsia="Times New Roman" w:cstheme="minorHAnsi"/>
          <w:lang w:eastAsia="pl-PL"/>
        </w:rPr>
        <w:tab/>
      </w:r>
    </w:p>
    <w:p w14:paraId="1973F046" w14:textId="77777777" w:rsidR="00834E41" w:rsidRPr="00DF0A55" w:rsidRDefault="00834E41" w:rsidP="00DF0A55">
      <w:pPr>
        <w:spacing w:after="0" w:line="240" w:lineRule="auto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>Adres siedziby: …………………………………………………………………………………………………………………………………………………………...............</w:t>
      </w:r>
      <w:r w:rsidRPr="00DF0A55">
        <w:rPr>
          <w:rFonts w:eastAsia="Times New Roman" w:cstheme="minorHAnsi"/>
          <w:lang w:eastAsia="pl-PL"/>
        </w:rPr>
        <w:tab/>
      </w:r>
      <w:r w:rsidRPr="00DF0A55">
        <w:rPr>
          <w:rFonts w:eastAsia="Times New Roman" w:cstheme="minorHAnsi"/>
          <w:lang w:eastAsia="pl-PL"/>
        </w:rPr>
        <w:tab/>
        <w:t xml:space="preserve"> </w:t>
      </w:r>
      <w:r w:rsidRPr="00DF0A55">
        <w:rPr>
          <w:rFonts w:eastAsia="Times New Roman" w:cstheme="minorHAnsi"/>
          <w:lang w:eastAsia="pl-PL"/>
        </w:rPr>
        <w:tab/>
      </w:r>
    </w:p>
    <w:p w14:paraId="0FD57F54" w14:textId="77777777" w:rsidR="00834E41" w:rsidRPr="00DF0A55" w:rsidRDefault="00834E41" w:rsidP="00DF0A55">
      <w:pPr>
        <w:spacing w:after="0" w:line="240" w:lineRule="auto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b/>
          <w:bCs/>
          <w:lang w:eastAsia="pl-PL"/>
        </w:rPr>
        <w:tab/>
      </w:r>
      <w:r w:rsidRPr="00DF0A55">
        <w:rPr>
          <w:rFonts w:eastAsia="Times New Roman" w:cstheme="minorHAnsi"/>
          <w:b/>
          <w:bCs/>
          <w:lang w:eastAsia="pl-PL"/>
        </w:rPr>
        <w:tab/>
      </w:r>
      <w:r w:rsidRPr="00DF0A55">
        <w:rPr>
          <w:rFonts w:eastAsia="Times New Roman" w:cstheme="minorHAnsi"/>
          <w:b/>
          <w:bCs/>
          <w:lang w:eastAsia="pl-PL"/>
        </w:rPr>
        <w:tab/>
      </w:r>
    </w:p>
    <w:p w14:paraId="534C9274" w14:textId="66148D54" w:rsidR="00834E41" w:rsidRPr="00DF0A55" w:rsidRDefault="00834E41" w:rsidP="00DF0A5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Oświadczam/y, iż w okresie </w:t>
      </w:r>
      <w:r w:rsidRPr="00DF0A55">
        <w:rPr>
          <w:rFonts w:eastAsia="Times New Roman" w:cstheme="minorHAnsi"/>
          <w:b/>
          <w:lang w:eastAsia="pl-PL"/>
        </w:rPr>
        <w:t>ostatnich 3 lat</w:t>
      </w:r>
      <w:r w:rsidRPr="00DF0A55">
        <w:rPr>
          <w:rFonts w:eastAsia="Times New Roman" w:cstheme="minorHAnsi"/>
          <w:lang w:eastAsia="pl-PL"/>
        </w:rPr>
        <w:t xml:space="preserve"> przed upływem terminu składania ofert, a jeżeli okres działalności jest krótszy – do tego okresu zrealizowaliśmy następujące kursy</w:t>
      </w:r>
      <w:r w:rsidR="00A444EB" w:rsidRPr="00DF0A55">
        <w:rPr>
          <w:rFonts w:eastAsia="Times New Roman" w:cstheme="minorHAnsi"/>
          <w:lang w:eastAsia="pl-PL"/>
        </w:rPr>
        <w:t xml:space="preserve"> </w:t>
      </w:r>
      <w:r w:rsidR="008D7835" w:rsidRPr="00DF0A55">
        <w:rPr>
          <w:rFonts w:eastAsia="Times New Roman" w:cstheme="minorHAnsi"/>
          <w:lang w:eastAsia="pl-PL"/>
        </w:rPr>
        <w:t>(</w:t>
      </w:r>
      <w:r w:rsidR="008D7835" w:rsidRPr="00DF0A55">
        <w:rPr>
          <w:rFonts w:cstheme="minorHAnsi"/>
        </w:rPr>
        <w:t xml:space="preserve">wskazane w rozdziale </w:t>
      </w:r>
      <w:r w:rsidR="008D7835" w:rsidRPr="00DF0A55">
        <w:rPr>
          <w:rFonts w:cstheme="minorHAnsi"/>
          <w:i/>
        </w:rPr>
        <w:t>6 WYMAGANIA WOBEC WYKONAWCY - WARUNKI UDZIAŁU W POSTĘPOWANIU)</w:t>
      </w:r>
      <w:r w:rsidR="00A444EB" w:rsidRPr="00DF0A55">
        <w:rPr>
          <w:rFonts w:cstheme="minorHAnsi"/>
          <w:i/>
        </w:rPr>
        <w:t>.</w:t>
      </w:r>
    </w:p>
    <w:tbl>
      <w:tblPr>
        <w:tblW w:w="93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5"/>
        <w:gridCol w:w="1357"/>
        <w:gridCol w:w="1189"/>
        <w:gridCol w:w="1633"/>
        <w:gridCol w:w="1659"/>
        <w:gridCol w:w="2014"/>
      </w:tblGrid>
      <w:tr w:rsidR="001D16F6" w:rsidRPr="00DF0A55" w14:paraId="7966C5F9" w14:textId="2C58F564" w:rsidTr="001D16F6">
        <w:trPr>
          <w:trHeight w:hRule="exact" w:val="1908"/>
          <w:jc w:val="center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9B53EB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</w:p>
          <w:p w14:paraId="50EF27CD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Lp.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1D6BD9E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Nazwa kursu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634F738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Liczba godzin kursu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721FB82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</w:p>
          <w:p w14:paraId="50C14B27" w14:textId="20065F9E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 xml:space="preserve">Branża dotycząca realizacji szkolenia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8FCE840" w14:textId="6C09D871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 xml:space="preserve">Data wykonania od-do </w:t>
            </w:r>
            <w:r w:rsidRPr="00DF0A55">
              <w:rPr>
                <w:rFonts w:eastAsia="Times New Roman" w:cstheme="minorHAnsi"/>
              </w:rPr>
              <w:br/>
              <w:t>(m-c, rok)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53FB65F" w14:textId="18B0ADAF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Czy szkolenie realizowane dla osób dorosłych</w:t>
            </w:r>
          </w:p>
          <w:p w14:paraId="152580CF" w14:textId="117428FC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DF0A55">
              <w:rPr>
                <w:rFonts w:eastAsia="Times New Roman" w:cstheme="minorHAnsi"/>
              </w:rPr>
              <w:t>TAK/NIE</w:t>
            </w:r>
          </w:p>
        </w:tc>
      </w:tr>
      <w:tr w:rsidR="001D16F6" w:rsidRPr="00DF0A55" w14:paraId="6F983180" w14:textId="5FEC9B72" w:rsidTr="001D16F6">
        <w:trPr>
          <w:trHeight w:hRule="exact" w:val="810"/>
          <w:jc w:val="center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5E2C8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0BF92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134A1AB3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15F147D9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209A0047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973BE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37EE9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A1298" w14:textId="226D0AC9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0D44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  <w:tr w:rsidR="001D16F6" w:rsidRPr="00DF0A55" w14:paraId="52674FD8" w14:textId="0E3CEBE7" w:rsidTr="001D16F6">
        <w:trPr>
          <w:trHeight w:hRule="exact" w:val="782"/>
          <w:jc w:val="center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FE500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94F86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7101EF2A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42F10140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9BC55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4664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AD8AF" w14:textId="54688BD5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B6FA9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  <w:tr w:rsidR="001D16F6" w:rsidRPr="00DF0A55" w14:paraId="01503E74" w14:textId="012C7BC2" w:rsidTr="001D16F6">
        <w:trPr>
          <w:trHeight w:hRule="exact" w:val="813"/>
          <w:jc w:val="center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EF9FE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7C57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58B5AB9A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27090F8A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1C797C69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69AA3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A73AC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75EE5" w14:textId="499E4644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1D852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  <w:tr w:rsidR="001D16F6" w:rsidRPr="00DF0A55" w14:paraId="3B671A2D" w14:textId="35D2F53E" w:rsidTr="001D16F6">
        <w:trPr>
          <w:trHeight w:hRule="exact" w:val="813"/>
          <w:jc w:val="center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EF7F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DA518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347E8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8657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0A992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2A72" w14:textId="77777777" w:rsidR="001D16F6" w:rsidRPr="00DF0A55" w:rsidRDefault="001D16F6" w:rsidP="00DF0A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</w:tbl>
    <w:p w14:paraId="390A4531" w14:textId="640C860B" w:rsidR="00834E41" w:rsidRPr="00DF0A55" w:rsidRDefault="00834E41" w:rsidP="00DF0A55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F0A55">
        <w:rPr>
          <w:rFonts w:eastAsia="Times New Roman" w:cstheme="minorHAnsi"/>
          <w:lang w:eastAsia="pl-PL"/>
        </w:rPr>
        <w:t xml:space="preserve">  </w:t>
      </w:r>
    </w:p>
    <w:p w14:paraId="45677C02" w14:textId="77777777" w:rsidR="00A444EB" w:rsidRPr="00DF0A55" w:rsidRDefault="00A444EB" w:rsidP="00DF0A55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0D3C45" w14:textId="77777777" w:rsidR="00834E41" w:rsidRPr="00DF0A55" w:rsidRDefault="00834E41" w:rsidP="00DF0A55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DF0A55">
        <w:rPr>
          <w:rFonts w:cstheme="minorHAnsi"/>
        </w:rPr>
        <w:t>………………………………...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34E41" w:rsidRPr="00DF0A55" w14:paraId="5E16DFEF" w14:textId="77777777" w:rsidTr="00451E6E">
        <w:tc>
          <w:tcPr>
            <w:tcW w:w="4570" w:type="dxa"/>
            <w:hideMark/>
          </w:tcPr>
          <w:p w14:paraId="48CE0A3E" w14:textId="77777777" w:rsidR="00834E41" w:rsidRPr="00DF0A55" w:rsidRDefault="00834E41" w:rsidP="00DF0A55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      Miejsce i data</w:t>
            </w:r>
          </w:p>
        </w:tc>
        <w:tc>
          <w:tcPr>
            <w:tcW w:w="4680" w:type="dxa"/>
            <w:hideMark/>
          </w:tcPr>
          <w:p w14:paraId="236BCAEF" w14:textId="77777777" w:rsidR="00834E41" w:rsidRPr="00DF0A55" w:rsidRDefault="00834E41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     (Imię, nazwisko, podpis, pieczątka)*</w:t>
            </w:r>
          </w:p>
          <w:p w14:paraId="79550791" w14:textId="77777777" w:rsidR="00834E41" w:rsidRPr="00DF0A55" w:rsidRDefault="00834E41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33F7069" w14:textId="77777777" w:rsidR="00815BF8" w:rsidRPr="00DF0A55" w:rsidRDefault="00815BF8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78C97CD5" w14:textId="77777777" w:rsidR="00815BF8" w:rsidRPr="00DF0A55" w:rsidRDefault="00815BF8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E103039" w14:textId="77777777" w:rsidR="00834E41" w:rsidRPr="00DF0A55" w:rsidRDefault="00834E41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37606128" w14:textId="5A1E48F9" w:rsidR="00834E41" w:rsidRPr="00DF0A55" w:rsidRDefault="00834E41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r w:rsidRPr="00DF0A55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DF0A55">
        <w:rPr>
          <w:rFonts w:eastAsia="Times New Roman" w:cstheme="minorHAnsi"/>
          <w:b/>
          <w:i/>
          <w:lang w:eastAsia="pl-PL"/>
        </w:rPr>
        <w:t>Oferenta</w:t>
      </w:r>
      <w:r w:rsidRPr="00DF0A55">
        <w:rPr>
          <w:rFonts w:eastAsia="Times New Roman" w:cstheme="minorHAnsi"/>
          <w:b/>
          <w:i/>
        </w:rPr>
        <w:t xml:space="preserve"> lub we właściwym upoważnieniu.</w:t>
      </w:r>
    </w:p>
    <w:p w14:paraId="79CDA164" w14:textId="10063B51" w:rsidR="00834E41" w:rsidRPr="00DF0A55" w:rsidRDefault="00834E41" w:rsidP="00DF0A55">
      <w:pPr>
        <w:spacing w:after="0"/>
        <w:rPr>
          <w:rFonts w:cstheme="minorHAnsi"/>
          <w:b/>
        </w:rPr>
      </w:pPr>
      <w:r w:rsidRPr="00DF0A55">
        <w:rPr>
          <w:rFonts w:cstheme="minorHAnsi"/>
          <w:b/>
        </w:rPr>
        <w:t>**Na potwierdzenie prawidłowego Wykonania usługi przedkładam referencje/protokół odbioru/inny dokument potwierdzający należyte wykonanie usługi</w:t>
      </w:r>
      <w:r w:rsidR="00815BF8" w:rsidRPr="00DF0A55">
        <w:rPr>
          <w:rFonts w:cstheme="minorHAnsi"/>
          <w:b/>
        </w:rPr>
        <w:t>.</w:t>
      </w:r>
    </w:p>
    <w:p w14:paraId="685A5F11" w14:textId="77777777" w:rsidR="00A444EB" w:rsidRPr="00DF0A55" w:rsidRDefault="00A444EB" w:rsidP="00DF0A55">
      <w:pPr>
        <w:spacing w:after="0"/>
        <w:rPr>
          <w:rFonts w:cstheme="minorHAnsi"/>
          <w:b/>
        </w:rPr>
      </w:pPr>
    </w:p>
    <w:p w14:paraId="078DAFA4" w14:textId="5390CB88" w:rsidR="00A62BAB" w:rsidRPr="00DF0A55" w:rsidRDefault="00BA4500" w:rsidP="00DF0A55">
      <w:pPr>
        <w:tabs>
          <w:tab w:val="left" w:pos="1524"/>
        </w:tabs>
        <w:spacing w:after="0"/>
        <w:rPr>
          <w:rFonts w:cstheme="minorHAnsi"/>
          <w:b/>
        </w:rPr>
      </w:pPr>
      <w:r w:rsidRPr="00DF0A55">
        <w:rPr>
          <w:rFonts w:cstheme="minorHAnsi"/>
          <w:b/>
          <w:bCs/>
        </w:rPr>
        <w:t>Załącznik nr 4</w:t>
      </w:r>
      <w:r w:rsidR="00A62BAB" w:rsidRPr="00DF0A55">
        <w:rPr>
          <w:rFonts w:cstheme="minorHAnsi"/>
          <w:b/>
          <w:bCs/>
        </w:rPr>
        <w:t xml:space="preserve">B </w:t>
      </w:r>
      <w:r w:rsidR="00A62BAB" w:rsidRPr="00DF0A55">
        <w:rPr>
          <w:rFonts w:eastAsia="Times New Roman" w:cstheme="minorHAnsi"/>
          <w:b/>
          <w:color w:val="000000"/>
          <w:lang w:eastAsia="pl-PL"/>
        </w:rPr>
        <w:t xml:space="preserve">do </w:t>
      </w:r>
      <w:bookmarkStart w:id="28" w:name="_Hlk165902807"/>
      <w:r w:rsidR="00A62BAB" w:rsidRPr="00DF0A55">
        <w:rPr>
          <w:rFonts w:eastAsia="Times New Roman" w:cstheme="minorHAnsi"/>
          <w:b/>
          <w:color w:val="000000"/>
          <w:lang w:eastAsia="pl-PL"/>
        </w:rPr>
        <w:t xml:space="preserve">Zapytania ofertowego nr </w:t>
      </w:r>
      <w:r w:rsidR="00BC5406" w:rsidRPr="00DF0A55">
        <w:rPr>
          <w:rFonts w:cstheme="minorHAnsi"/>
          <w:b/>
          <w:bCs/>
        </w:rPr>
        <w:t>FEDS.08.01-IZ.00-0009/23/</w:t>
      </w:r>
      <w:r w:rsidR="00A444EB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="00322A66" w:rsidRPr="00DF0A55">
        <w:rPr>
          <w:rFonts w:cstheme="minorHAnsi"/>
          <w:b/>
        </w:rPr>
        <w:t xml:space="preserve">- </w:t>
      </w:r>
      <w:r w:rsidRPr="00DF0A55">
        <w:rPr>
          <w:rFonts w:cstheme="minorHAnsi"/>
          <w:b/>
          <w:bCs/>
        </w:rPr>
        <w:t>O</w:t>
      </w:r>
      <w:r w:rsidR="00A62BAB" w:rsidRPr="00DF0A55">
        <w:rPr>
          <w:rFonts w:cstheme="minorHAnsi"/>
          <w:b/>
          <w:bCs/>
        </w:rPr>
        <w:t xml:space="preserve">świadczenie odnośnie </w:t>
      </w:r>
      <w:r w:rsidRPr="00DF0A55">
        <w:rPr>
          <w:rFonts w:cstheme="minorHAnsi"/>
          <w:b/>
          <w:bCs/>
        </w:rPr>
        <w:t>potencjału kadrowego wykonawcy.</w:t>
      </w:r>
    </w:p>
    <w:bookmarkEnd w:id="28"/>
    <w:p w14:paraId="6197D302" w14:textId="77777777" w:rsidR="00A62BAB" w:rsidRPr="00DF0A55" w:rsidRDefault="00A62BAB" w:rsidP="00DF0A55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C0B9198" w14:textId="77777777" w:rsidR="005A4F8F" w:rsidRPr="00DF0A55" w:rsidRDefault="005A4F8F" w:rsidP="00DF0A55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02DD31E4" w14:textId="77777777" w:rsidR="005A4F8F" w:rsidRPr="00DF0A55" w:rsidRDefault="005A4F8F" w:rsidP="00DF0A55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14:paraId="1886E8EB" w14:textId="77777777" w:rsidR="00A62BAB" w:rsidRPr="00DF0A55" w:rsidRDefault="00A62BAB" w:rsidP="00DF0A55">
      <w:pPr>
        <w:spacing w:after="0" w:line="240" w:lineRule="auto"/>
        <w:jc w:val="center"/>
        <w:rPr>
          <w:rFonts w:cstheme="minorHAnsi"/>
          <w:b/>
        </w:rPr>
      </w:pPr>
      <w:r w:rsidRPr="00DF0A55">
        <w:rPr>
          <w:rFonts w:cstheme="minorHAnsi"/>
          <w:b/>
        </w:rPr>
        <w:t>OŚWIADCZENIE</w:t>
      </w:r>
    </w:p>
    <w:p w14:paraId="0AA23626" w14:textId="77777777" w:rsidR="00A62BAB" w:rsidRPr="00DF0A55" w:rsidRDefault="00A62BAB" w:rsidP="00DF0A55">
      <w:pPr>
        <w:spacing w:after="0" w:line="240" w:lineRule="auto"/>
        <w:jc w:val="both"/>
        <w:rPr>
          <w:rFonts w:cstheme="minorHAnsi"/>
          <w:b/>
        </w:rPr>
      </w:pPr>
    </w:p>
    <w:p w14:paraId="0C03FAD1" w14:textId="77777777" w:rsidR="00A62BAB" w:rsidRPr="00DF0A55" w:rsidRDefault="00A62BAB" w:rsidP="00DF0A55">
      <w:pPr>
        <w:spacing w:after="0" w:line="240" w:lineRule="auto"/>
        <w:jc w:val="both"/>
        <w:rPr>
          <w:rFonts w:cstheme="minorHAnsi"/>
          <w:b/>
        </w:rPr>
      </w:pPr>
    </w:p>
    <w:p w14:paraId="268E91B7" w14:textId="5DC6858E" w:rsidR="00A60627" w:rsidRPr="00DF0A55" w:rsidRDefault="00A62BAB" w:rsidP="00DF0A55">
      <w:pPr>
        <w:autoSpaceDE w:val="0"/>
        <w:autoSpaceDN w:val="0"/>
        <w:adjustRightInd w:val="0"/>
        <w:spacing w:after="0"/>
        <w:contextualSpacing/>
        <w:jc w:val="both"/>
        <w:rPr>
          <w:rFonts w:cstheme="minorHAnsi"/>
          <w:u w:val="single"/>
        </w:rPr>
      </w:pPr>
      <w:r w:rsidRPr="00DF0A55">
        <w:rPr>
          <w:rFonts w:cstheme="minorHAnsi"/>
        </w:rPr>
        <w:t xml:space="preserve">Ja, niżej podpisany/a przystępując do postępowania ofertowego w ramach Zapytania ofertowego </w:t>
      </w:r>
      <w:r w:rsidRPr="00DF0A55">
        <w:rPr>
          <w:rFonts w:cstheme="minorHAnsi"/>
        </w:rPr>
        <w:br/>
        <w:t xml:space="preserve">nr </w:t>
      </w:r>
      <w:r w:rsidR="00BC5406" w:rsidRPr="00DF0A55">
        <w:rPr>
          <w:rFonts w:cstheme="minorHAnsi"/>
          <w:b/>
          <w:bCs/>
        </w:rPr>
        <w:t>FEDS.08.01-IZ.00-0009/23/</w:t>
      </w:r>
      <w:r w:rsidR="000547A6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Pr="00DF0A55">
        <w:rPr>
          <w:rFonts w:cstheme="minorHAnsi"/>
        </w:rPr>
        <w:t xml:space="preserve">, uwzględniając zapisy rozdziału 6  WYMAGANIA WOBEC WYKONAWCY - WARUNKI UDZIAŁU W POSTĘPOWANIU, pkt. </w:t>
      </w:r>
      <w:r w:rsidR="00712910" w:rsidRPr="00DF0A55">
        <w:rPr>
          <w:rFonts w:cstheme="minorHAnsi"/>
        </w:rPr>
        <w:t>3</w:t>
      </w:r>
      <w:r w:rsidRPr="00DF0A55">
        <w:rPr>
          <w:rFonts w:cstheme="minorHAnsi"/>
        </w:rPr>
        <w:t xml:space="preserve">, niniejszym oświadczam,  iż dysponuję osobami zdolnymi do wykonania zamówienia oraz oświadczam, iż zagwarantuję do przeprowadzenia zamówienia odpowiednią kadrę trenerską (dydaktyczną) - </w:t>
      </w:r>
      <w:r w:rsidR="0014392E" w:rsidRPr="00DF0A55">
        <w:rPr>
          <w:rFonts w:eastAsia="Times New Roman" w:cstheme="minorHAnsi"/>
          <w:lang w:eastAsia="pl-PL"/>
        </w:rPr>
        <w:t xml:space="preserve">każdy z trenerów realizujących zamówienie będzie posiadał zrealizowane w </w:t>
      </w:r>
      <w:bookmarkStart w:id="29" w:name="_Hlk169769214"/>
      <w:r w:rsidR="0014392E" w:rsidRPr="00DF0A55">
        <w:rPr>
          <w:rFonts w:eastAsia="Times New Roman" w:cstheme="minorHAnsi"/>
          <w:lang w:eastAsia="pl-PL"/>
        </w:rPr>
        <w:t>ostatnich 3 latach liczonych od dnia wszczęcia przedmiotowego postępowania co najmniej 2 szkolenia zbieżne i odpowiadające zakresowi tematycznemu opisanemu w przedmiocie zamówienia (tabela nr 1)</w:t>
      </w:r>
      <w:r w:rsidR="00E15173" w:rsidRPr="00DF0A55">
        <w:rPr>
          <w:rFonts w:eastAsia="Times New Roman" w:cstheme="minorHAnsi"/>
          <w:lang w:eastAsia="pl-PL"/>
        </w:rPr>
        <w:t>.</w:t>
      </w:r>
      <w:bookmarkEnd w:id="29"/>
    </w:p>
    <w:p w14:paraId="239AC103" w14:textId="4678E84F" w:rsidR="0014392E" w:rsidRPr="00DF0A55" w:rsidRDefault="0014392E" w:rsidP="00DF0A55">
      <w:pPr>
        <w:widowControl w:val="0"/>
        <w:suppressAutoHyphens/>
        <w:spacing w:after="0"/>
        <w:jc w:val="both"/>
        <w:rPr>
          <w:rFonts w:eastAsia="Times New Roman" w:cstheme="minorHAnsi"/>
          <w:lang w:eastAsia="pl-PL"/>
        </w:rPr>
      </w:pPr>
    </w:p>
    <w:p w14:paraId="547A2518" w14:textId="02EB5FD1" w:rsidR="00A62BAB" w:rsidRPr="00DF0A55" w:rsidRDefault="00A62BAB" w:rsidP="00DF0A55">
      <w:pPr>
        <w:spacing w:after="0" w:line="240" w:lineRule="auto"/>
        <w:jc w:val="both"/>
        <w:rPr>
          <w:rFonts w:cstheme="minorHAnsi"/>
          <w:u w:val="single"/>
        </w:rPr>
      </w:pPr>
    </w:p>
    <w:p w14:paraId="6CEDE3C8" w14:textId="77777777" w:rsidR="00A62BAB" w:rsidRPr="00DF0A55" w:rsidRDefault="00A62BAB" w:rsidP="00DF0A55">
      <w:pPr>
        <w:spacing w:after="0"/>
        <w:jc w:val="both"/>
        <w:rPr>
          <w:rFonts w:cstheme="minorHAnsi"/>
          <w:u w:val="single"/>
        </w:rPr>
      </w:pPr>
    </w:p>
    <w:p w14:paraId="7D48563B" w14:textId="77777777" w:rsidR="00A62BAB" w:rsidRPr="00DF0A55" w:rsidRDefault="00A62BAB" w:rsidP="00DF0A55">
      <w:pPr>
        <w:spacing w:after="0"/>
        <w:jc w:val="both"/>
        <w:rPr>
          <w:rFonts w:cstheme="minorHAnsi"/>
          <w:u w:val="single"/>
        </w:rPr>
      </w:pPr>
    </w:p>
    <w:p w14:paraId="5B2108E6" w14:textId="77777777" w:rsidR="00A62BAB" w:rsidRPr="00DF0A55" w:rsidRDefault="00A62BAB" w:rsidP="00DF0A55">
      <w:pPr>
        <w:spacing w:after="0"/>
        <w:jc w:val="both"/>
        <w:rPr>
          <w:rFonts w:cstheme="minorHAnsi"/>
          <w:u w:val="single"/>
        </w:rPr>
      </w:pPr>
    </w:p>
    <w:p w14:paraId="1D5F35F3" w14:textId="77777777" w:rsidR="00A62BAB" w:rsidRPr="00DF0A55" w:rsidRDefault="00A62BAB" w:rsidP="00DF0A55">
      <w:pPr>
        <w:spacing w:after="0"/>
        <w:jc w:val="both"/>
        <w:rPr>
          <w:rFonts w:cstheme="minorHAnsi"/>
          <w:u w:val="single"/>
        </w:rPr>
      </w:pPr>
    </w:p>
    <w:p w14:paraId="68A56F4F" w14:textId="77777777" w:rsidR="00A62BAB" w:rsidRPr="00DF0A55" w:rsidRDefault="00A62BAB" w:rsidP="00DF0A55">
      <w:pPr>
        <w:spacing w:after="0"/>
        <w:jc w:val="both"/>
        <w:rPr>
          <w:rFonts w:cstheme="minorHAnsi"/>
          <w:u w:val="single"/>
        </w:rPr>
      </w:pPr>
    </w:p>
    <w:p w14:paraId="2DAC2735" w14:textId="77777777" w:rsidR="00A62BAB" w:rsidRPr="00DF0A55" w:rsidRDefault="00A62BAB" w:rsidP="00DF0A55">
      <w:pPr>
        <w:spacing w:after="0"/>
        <w:jc w:val="both"/>
        <w:rPr>
          <w:rFonts w:cstheme="minorHAnsi"/>
          <w:u w:val="single"/>
        </w:rPr>
      </w:pPr>
    </w:p>
    <w:p w14:paraId="4068D93F" w14:textId="77777777" w:rsidR="00A62BAB" w:rsidRPr="00DF0A55" w:rsidRDefault="00A62BAB" w:rsidP="00DF0A55">
      <w:pPr>
        <w:spacing w:after="0"/>
        <w:jc w:val="both"/>
        <w:rPr>
          <w:rFonts w:cstheme="minorHAnsi"/>
          <w:u w:val="single"/>
        </w:rPr>
      </w:pPr>
    </w:p>
    <w:p w14:paraId="11631A2F" w14:textId="77777777" w:rsidR="00A62BAB" w:rsidRPr="00DF0A55" w:rsidRDefault="00A62BAB" w:rsidP="00DF0A55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DF0A55">
        <w:rPr>
          <w:rFonts w:cstheme="minorHAnsi"/>
        </w:rPr>
        <w:t>……………………………...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A62BAB" w:rsidRPr="00DF0A55" w14:paraId="0DC6CA3F" w14:textId="77777777" w:rsidTr="00451E6E">
        <w:tc>
          <w:tcPr>
            <w:tcW w:w="4570" w:type="dxa"/>
            <w:hideMark/>
          </w:tcPr>
          <w:p w14:paraId="21F03DD0" w14:textId="77777777" w:rsidR="00A62BAB" w:rsidRPr="00DF0A55" w:rsidRDefault="00A62BAB" w:rsidP="00DF0A55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Miejsce i data</w:t>
            </w:r>
          </w:p>
        </w:tc>
        <w:tc>
          <w:tcPr>
            <w:tcW w:w="4680" w:type="dxa"/>
            <w:hideMark/>
          </w:tcPr>
          <w:p w14:paraId="18802C02" w14:textId="77777777" w:rsidR="00A62BAB" w:rsidRPr="00DF0A55" w:rsidRDefault="00A62BAB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Imię, nazwisko, podpis, pieczątka**</w:t>
            </w:r>
          </w:p>
          <w:p w14:paraId="0824FB3B" w14:textId="77777777" w:rsidR="00A62BAB" w:rsidRPr="00DF0A55" w:rsidRDefault="00A62BAB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21B04535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25BBE47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49F49DE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3DE1733D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D0EAE60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74449BB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61CD4EE4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C58775E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8E81244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A116842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8D9969A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6E7357A0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59F5927B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3D014E2D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7620F7D9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69D1486D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5287370" w14:textId="77777777" w:rsidR="00563BD7" w:rsidRPr="00DF0A55" w:rsidRDefault="00563BD7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E499520" w14:textId="47C49C36" w:rsidR="00A62BAB" w:rsidRPr="00DF0A55" w:rsidRDefault="00A62BAB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  <w:sectPr w:rsidR="00A62BAB" w:rsidRPr="00DF0A55" w:rsidSect="00B82229">
          <w:pgSz w:w="11906" w:h="16838"/>
          <w:pgMar w:top="1245" w:right="1133" w:bottom="709" w:left="1417" w:header="426" w:footer="46" w:gutter="0"/>
          <w:cols w:space="708"/>
          <w:docGrid w:linePitch="360"/>
        </w:sectPr>
      </w:pPr>
      <w:r w:rsidRPr="00DF0A55">
        <w:rPr>
          <w:rFonts w:eastAsia="Times New Roman" w:cstheme="minorHAnsi"/>
          <w:b/>
          <w:i/>
        </w:rPr>
        <w:t xml:space="preserve">** Podpis osoby figurującej lub osób figurujących w rejestrach do zaciągania zobowiązań w imieniu </w:t>
      </w:r>
      <w:r w:rsidRPr="00DF0A55">
        <w:rPr>
          <w:rFonts w:eastAsia="Times New Roman" w:cstheme="minorHAnsi"/>
          <w:b/>
          <w:i/>
          <w:lang w:eastAsia="pl-PL"/>
        </w:rPr>
        <w:t>Oferenta</w:t>
      </w:r>
      <w:r w:rsidRPr="00DF0A55">
        <w:rPr>
          <w:rFonts w:eastAsia="Times New Roman" w:cstheme="minorHAnsi"/>
          <w:b/>
          <w:i/>
        </w:rPr>
        <w:t xml:space="preserve"> lub we właściwym upoważnieni</w:t>
      </w:r>
      <w:r w:rsidR="00BA4500" w:rsidRPr="00DF0A55">
        <w:rPr>
          <w:rFonts w:eastAsia="Times New Roman" w:cstheme="minorHAnsi"/>
          <w:b/>
          <w:i/>
        </w:rPr>
        <w:t>u</w:t>
      </w:r>
    </w:p>
    <w:p w14:paraId="10DF6C5C" w14:textId="77777777" w:rsidR="002B45FA" w:rsidRPr="00DF0A55" w:rsidRDefault="002B45FA" w:rsidP="00DF0A55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bookmarkStart w:id="30" w:name="_Hlk162335712"/>
    </w:p>
    <w:p w14:paraId="0A8AE2B8" w14:textId="76866E17" w:rsidR="00815BF8" w:rsidRPr="00DF0A55" w:rsidRDefault="00D76505" w:rsidP="00DF0A55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DF0A55">
        <w:rPr>
          <w:rFonts w:eastAsia="Times New Roman" w:cstheme="minorHAnsi"/>
          <w:b/>
          <w:color w:val="000000"/>
          <w:lang w:eastAsia="pl-PL"/>
        </w:rPr>
        <w:t>Załącznik nr</w:t>
      </w:r>
      <w:r w:rsidR="00544FBE" w:rsidRPr="00DF0A55">
        <w:rPr>
          <w:rFonts w:eastAsia="Times New Roman" w:cstheme="minorHAnsi"/>
          <w:b/>
          <w:color w:val="000000"/>
          <w:lang w:eastAsia="pl-PL"/>
        </w:rPr>
        <w:t xml:space="preserve"> </w:t>
      </w:r>
      <w:r w:rsidR="003009D5" w:rsidRPr="00DF0A55">
        <w:rPr>
          <w:rFonts w:eastAsia="Times New Roman" w:cstheme="minorHAnsi"/>
          <w:b/>
          <w:color w:val="000000"/>
          <w:lang w:eastAsia="pl-PL"/>
        </w:rPr>
        <w:t>5</w:t>
      </w:r>
      <w:r w:rsidRPr="00DF0A55">
        <w:rPr>
          <w:rFonts w:eastAsia="Times New Roman" w:cstheme="minorHAnsi"/>
          <w:b/>
          <w:color w:val="000000"/>
          <w:lang w:eastAsia="pl-PL"/>
        </w:rPr>
        <w:t xml:space="preserve"> </w:t>
      </w:r>
      <w:r w:rsidR="00BA4500" w:rsidRPr="00DF0A55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DF0A55">
        <w:rPr>
          <w:rFonts w:cstheme="minorHAnsi"/>
          <w:b/>
          <w:bCs/>
        </w:rPr>
        <w:t>FEDS.08.01-IZ.00-0009/23/</w:t>
      </w:r>
      <w:r w:rsidR="00A444EB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="007B0403" w:rsidRPr="00DF0A55">
        <w:rPr>
          <w:rFonts w:cstheme="minorHAnsi"/>
          <w:b/>
          <w:bCs/>
        </w:rPr>
        <w:t xml:space="preserve"> </w:t>
      </w:r>
      <w:r w:rsidR="00322A66" w:rsidRPr="00DF0A55">
        <w:rPr>
          <w:rFonts w:eastAsia="Times New Roman" w:cstheme="minorHAnsi"/>
          <w:b/>
          <w:color w:val="000000"/>
          <w:lang w:eastAsia="pl-PL"/>
        </w:rPr>
        <w:t xml:space="preserve">- </w:t>
      </w:r>
      <w:r w:rsidR="00815BF8" w:rsidRPr="00DF0A55">
        <w:rPr>
          <w:rFonts w:eastAsia="Times New Roman" w:cstheme="minorHAnsi"/>
          <w:b/>
          <w:color w:val="000000"/>
          <w:lang w:eastAsia="pl-PL"/>
        </w:rPr>
        <w:t>Oświadczenie Oferenta o spełnianiu warunków udziału w postępowaniu dot. COVID19</w:t>
      </w:r>
      <w:r w:rsidR="005A4F8F" w:rsidRPr="00DF0A55">
        <w:rPr>
          <w:rFonts w:eastAsia="Times New Roman" w:cstheme="minorHAnsi"/>
          <w:b/>
          <w:color w:val="000000"/>
          <w:lang w:eastAsia="pl-PL"/>
        </w:rPr>
        <w:t>.</w:t>
      </w:r>
    </w:p>
    <w:p w14:paraId="0D285F93" w14:textId="77777777" w:rsidR="00815BF8" w:rsidRPr="00DF0A55" w:rsidRDefault="00815BF8" w:rsidP="00DF0A55">
      <w:pPr>
        <w:spacing w:after="0" w:line="240" w:lineRule="auto"/>
        <w:jc w:val="center"/>
        <w:rPr>
          <w:rFonts w:eastAsia="Times New Roman" w:cstheme="minorHAnsi"/>
          <w:color w:val="000000"/>
          <w:lang w:eastAsia="pl-PL"/>
        </w:rPr>
      </w:pPr>
    </w:p>
    <w:bookmarkEnd w:id="30"/>
    <w:p w14:paraId="60E73CC1" w14:textId="77777777" w:rsidR="00815BF8" w:rsidRPr="00DF0A55" w:rsidRDefault="00815BF8" w:rsidP="00DF0A55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</w:p>
    <w:p w14:paraId="2212945A" w14:textId="77777777" w:rsidR="00815BF8" w:rsidRPr="00DF0A55" w:rsidRDefault="00815BF8" w:rsidP="00DF0A55">
      <w:pPr>
        <w:spacing w:after="0" w:line="240" w:lineRule="auto"/>
        <w:jc w:val="both"/>
        <w:rPr>
          <w:rFonts w:eastAsia="Times New Roman" w:cstheme="minorHAnsi"/>
          <w:b/>
          <w:color w:val="000000"/>
          <w:lang w:eastAsia="pl-PL"/>
        </w:rPr>
      </w:pPr>
    </w:p>
    <w:p w14:paraId="3E0385F4" w14:textId="79691BF7" w:rsidR="00815BF8" w:rsidRPr="00DF0A55" w:rsidRDefault="00BA4500" w:rsidP="00DF0A55">
      <w:pPr>
        <w:jc w:val="center"/>
        <w:rPr>
          <w:rFonts w:cstheme="minorHAnsi"/>
          <w:b/>
        </w:rPr>
      </w:pPr>
      <w:r w:rsidRPr="00DF0A55">
        <w:rPr>
          <w:rFonts w:cstheme="minorHAnsi"/>
          <w:b/>
        </w:rPr>
        <w:t>OŚWIADCZENIE</w:t>
      </w:r>
    </w:p>
    <w:p w14:paraId="2836BBDB" w14:textId="77777777" w:rsidR="00815BF8" w:rsidRPr="00DF0A55" w:rsidRDefault="00815BF8" w:rsidP="00DF0A55">
      <w:pPr>
        <w:tabs>
          <w:tab w:val="left" w:pos="284"/>
        </w:tabs>
        <w:spacing w:after="0"/>
        <w:jc w:val="center"/>
        <w:rPr>
          <w:rFonts w:eastAsia="Times New Roman" w:cstheme="minorHAnsi"/>
          <w:b/>
          <w:color w:val="000000"/>
          <w:lang w:eastAsia="pl-PL"/>
        </w:rPr>
      </w:pPr>
    </w:p>
    <w:p w14:paraId="56D18EB5" w14:textId="77777777" w:rsidR="00815BF8" w:rsidRPr="00DF0A55" w:rsidRDefault="00815BF8" w:rsidP="00DF0A55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405CA0E7" w14:textId="76126616" w:rsidR="00815BF8" w:rsidRPr="00DF0A55" w:rsidRDefault="005A4F8F" w:rsidP="00DF0A55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ab/>
      </w:r>
      <w:r w:rsidR="00815BF8" w:rsidRPr="00DF0A55">
        <w:rPr>
          <w:rFonts w:eastAsia="Times New Roman" w:cstheme="minorHAnsi"/>
          <w:color w:val="000000"/>
          <w:lang w:eastAsia="pl-PL"/>
        </w:rPr>
        <w:t xml:space="preserve">Ja niżej podpisany informuję, że wdrożyłem/wdrożyłam (lub wdrożę jeśli konieczność nastąpi) wszystkie obowiązujące w obecnym okresie zasady/przepisy bezpieczeństwa, które wynikają z nałożonego przepisami prawa reżimu sanitarnego określonego dla branży w której działa - mającego na celu zapobieganie, przeciwdziałanie i zwalczanie COVID-19, </w:t>
      </w:r>
      <w:r w:rsidR="005D1F8F" w:rsidRPr="00DF0A55">
        <w:rPr>
          <w:rFonts w:eastAsia="Times New Roman" w:cstheme="minorHAnsi"/>
          <w:color w:val="000000"/>
          <w:lang w:eastAsia="pl-PL"/>
        </w:rPr>
        <w:br/>
      </w:r>
      <w:r w:rsidR="00815BF8" w:rsidRPr="00DF0A55">
        <w:rPr>
          <w:rFonts w:eastAsia="Times New Roman" w:cstheme="minorHAnsi"/>
          <w:color w:val="000000"/>
          <w:lang w:eastAsia="pl-PL"/>
        </w:rPr>
        <w:t>z uwzględnieniem przepisów regulujących funkcjonowanie jednostek systemu oświaty w przedmiotowym zakresie. Wdrożone wymagania reżimu sanitarnego stosowane będą wobec wszystkich pracowników, współpracowników oraz uczestników wszystkich szkoleń zawodowych/ warsztatów/zajęć.</w:t>
      </w:r>
    </w:p>
    <w:p w14:paraId="3C958E04" w14:textId="3AE34481" w:rsidR="00815BF8" w:rsidRPr="00DF0A55" w:rsidRDefault="00815BF8" w:rsidP="00DF0A55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 xml:space="preserve">W przypadku pojawienia się dodatkowych wytycznych i obostrzeń dla branży, w której działam oraz jednostek systemu oświaty - zobowiązuje się dostosować do nich, a w przypadku, kiedy nie będzie to możliwe-wstrzymać realizację zadań wynikających </w:t>
      </w:r>
      <w:r w:rsidR="005D1F8F" w:rsidRPr="00DF0A55">
        <w:rPr>
          <w:rFonts w:eastAsia="Times New Roman" w:cstheme="minorHAnsi"/>
          <w:color w:val="000000"/>
          <w:lang w:eastAsia="pl-PL"/>
        </w:rPr>
        <w:br/>
      </w:r>
      <w:r w:rsidRPr="00DF0A55">
        <w:rPr>
          <w:rFonts w:eastAsia="Times New Roman" w:cstheme="minorHAnsi"/>
          <w:color w:val="000000"/>
          <w:lang w:eastAsia="pl-PL"/>
        </w:rPr>
        <w:t>z niniejszego zamówienia i poinformować o tym Zamawiającego.</w:t>
      </w:r>
    </w:p>
    <w:p w14:paraId="50760FF6" w14:textId="77777777" w:rsidR="00815BF8" w:rsidRPr="00DF0A55" w:rsidRDefault="00815BF8" w:rsidP="00DF0A55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15CB9859" w14:textId="72B68BB3" w:rsidR="00815BF8" w:rsidRPr="00DF0A55" w:rsidRDefault="005A4F8F" w:rsidP="00DF0A55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  <w:r w:rsidRPr="00DF0A55">
        <w:rPr>
          <w:rFonts w:eastAsia="Times New Roman" w:cstheme="minorHAnsi"/>
          <w:color w:val="000000"/>
          <w:lang w:eastAsia="pl-PL"/>
        </w:rPr>
        <w:tab/>
      </w:r>
      <w:r w:rsidR="00815BF8" w:rsidRPr="00DF0A55">
        <w:rPr>
          <w:rFonts w:eastAsia="Times New Roman" w:cstheme="minorHAnsi"/>
          <w:color w:val="000000"/>
          <w:lang w:eastAsia="pl-PL"/>
        </w:rPr>
        <w:t>W trakcie realizowanych szkoleń zobowiązuję się zapewnić dla uczestników szkolenia oraz trenera co najmniej w postaci maseczki zasłaniającej usta i nos, przyłbicy (jeśli będzie wymagana), jednorazowych rękawiczek oraz płynu dezynfekującego w ilości umożliwiającej skorzystanie z niego przez każdego uczestnika szkolenia i trenera – jeśli będą wymagane</w:t>
      </w:r>
      <w:r w:rsidRPr="00DF0A55">
        <w:rPr>
          <w:rFonts w:eastAsia="Times New Roman" w:cstheme="minorHAnsi"/>
          <w:color w:val="000000"/>
          <w:lang w:eastAsia="pl-PL"/>
        </w:rPr>
        <w:t>.</w:t>
      </w:r>
    </w:p>
    <w:p w14:paraId="265CA49D" w14:textId="77777777" w:rsidR="00815BF8" w:rsidRPr="00DF0A55" w:rsidRDefault="00815BF8" w:rsidP="00DF0A55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39823492" w14:textId="77777777" w:rsidR="00815BF8" w:rsidRPr="00DF0A55" w:rsidRDefault="00815BF8" w:rsidP="00DF0A55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30E1BC9A" w14:textId="77777777" w:rsidR="00815BF8" w:rsidRPr="00DF0A55" w:rsidRDefault="00815BF8" w:rsidP="00DF0A55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lang w:eastAsia="pl-PL"/>
        </w:rPr>
      </w:pPr>
    </w:p>
    <w:p w14:paraId="314449FD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23D74E5F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6CFD291B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0605D4D0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31C261B6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5CC87523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2C1D17E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15E655BA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073716D" w14:textId="7B4BFA4F" w:rsidR="00815BF8" w:rsidRPr="00DF0A55" w:rsidRDefault="0013231B" w:rsidP="00DF0A55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</w:rPr>
      </w:pPr>
      <w:r w:rsidRPr="00DF0A55">
        <w:rPr>
          <w:rFonts w:cstheme="minorHAnsi"/>
        </w:rPr>
        <w:t xml:space="preserve">  </w:t>
      </w:r>
    </w:p>
    <w:p w14:paraId="27D3268F" w14:textId="2CCE992B" w:rsidR="00815BF8" w:rsidRPr="00DF0A55" w:rsidRDefault="0013231B" w:rsidP="00DF0A55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DF0A55">
        <w:rPr>
          <w:rFonts w:cstheme="minorHAnsi"/>
        </w:rPr>
        <w:t xml:space="preserve"> </w:t>
      </w:r>
      <w:r w:rsidR="00815BF8" w:rsidRPr="00DF0A55">
        <w:rPr>
          <w:rFonts w:cstheme="minorHAnsi"/>
        </w:rPr>
        <w:t>………………………………...</w:t>
      </w:r>
      <w:r w:rsidR="00815BF8" w:rsidRPr="00DF0A55">
        <w:rPr>
          <w:rFonts w:cstheme="minorHAnsi"/>
        </w:rPr>
        <w:tab/>
      </w:r>
      <w:r w:rsidR="00815BF8" w:rsidRPr="00DF0A55">
        <w:rPr>
          <w:rFonts w:cstheme="minorHAnsi"/>
        </w:rPr>
        <w:tab/>
      </w:r>
      <w:r w:rsidR="00815BF8" w:rsidRPr="00DF0A55">
        <w:rPr>
          <w:rFonts w:cstheme="minorHAnsi"/>
        </w:rPr>
        <w:tab/>
      </w:r>
      <w:r w:rsidR="00815BF8" w:rsidRPr="00DF0A55">
        <w:rPr>
          <w:rFonts w:cstheme="minorHAnsi"/>
        </w:rPr>
        <w:tab/>
      </w:r>
      <w:r w:rsidR="00815BF8" w:rsidRPr="00DF0A55">
        <w:rPr>
          <w:rFonts w:cstheme="minorHAnsi"/>
        </w:rPr>
        <w:tab/>
      </w:r>
      <w:r w:rsidRPr="00DF0A55">
        <w:rPr>
          <w:rFonts w:cstheme="minorHAnsi"/>
        </w:rPr>
        <w:t xml:space="preserve">               </w:t>
      </w:r>
      <w:r w:rsidR="00815BF8" w:rsidRPr="00DF0A55">
        <w:rPr>
          <w:rFonts w:cstheme="minorHAnsi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15BF8" w:rsidRPr="00DF0A55" w14:paraId="7316A1F3" w14:textId="77777777" w:rsidTr="00451E6E">
        <w:tc>
          <w:tcPr>
            <w:tcW w:w="4570" w:type="dxa"/>
            <w:hideMark/>
          </w:tcPr>
          <w:p w14:paraId="6A7B0C1F" w14:textId="77777777" w:rsidR="00815BF8" w:rsidRPr="00DF0A55" w:rsidRDefault="00815BF8" w:rsidP="00DF0A55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0D8CE8BE" w14:textId="77777777" w:rsidR="00815BF8" w:rsidRPr="00DF0A55" w:rsidRDefault="00815BF8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      (Imię, nazwisko, podpis, pieczątka)*</w:t>
            </w:r>
          </w:p>
          <w:p w14:paraId="71C96E94" w14:textId="77777777" w:rsidR="00815BF8" w:rsidRPr="00DF0A55" w:rsidRDefault="00815BF8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7A40E63" w14:textId="77777777" w:rsidR="00815BF8" w:rsidRPr="00DF0A55" w:rsidRDefault="00815BF8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BC8D816" w14:textId="77777777" w:rsidR="00815BF8" w:rsidRPr="00DF0A55" w:rsidRDefault="00815BF8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5062D7BA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7AFAE44A" w14:textId="77777777" w:rsidR="00BA4500" w:rsidRPr="00DF0A55" w:rsidRDefault="00BA4500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64FDEF0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r w:rsidRPr="00DF0A55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DF0A55">
        <w:rPr>
          <w:rFonts w:eastAsia="Times New Roman" w:cstheme="minorHAnsi"/>
          <w:b/>
          <w:i/>
          <w:lang w:eastAsia="pl-PL"/>
        </w:rPr>
        <w:t>Oferenta</w:t>
      </w:r>
      <w:r w:rsidRPr="00DF0A55">
        <w:rPr>
          <w:rFonts w:eastAsia="Times New Roman" w:cstheme="minorHAnsi"/>
          <w:b/>
          <w:i/>
        </w:rPr>
        <w:t xml:space="preserve"> lub we właściwym upoważnieniu.</w:t>
      </w:r>
    </w:p>
    <w:p w14:paraId="79DC3813" w14:textId="77777777" w:rsidR="0089136F" w:rsidRPr="00DF0A55" w:rsidRDefault="0089136F" w:rsidP="00DF0A55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lang w:eastAsia="pl-PL"/>
        </w:rPr>
      </w:pPr>
    </w:p>
    <w:p w14:paraId="3658F388" w14:textId="77777777" w:rsidR="00322A66" w:rsidRPr="00DF0A55" w:rsidRDefault="00322A66" w:rsidP="00DF0A55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lang w:eastAsia="pl-PL"/>
        </w:rPr>
      </w:pPr>
    </w:p>
    <w:p w14:paraId="155A8058" w14:textId="4076D6F5" w:rsidR="00815BF8" w:rsidRPr="00DF0A55" w:rsidRDefault="00815BF8" w:rsidP="00DF0A55">
      <w:pPr>
        <w:tabs>
          <w:tab w:val="left" w:pos="7200"/>
        </w:tabs>
        <w:spacing w:after="0"/>
        <w:rPr>
          <w:rFonts w:cstheme="minorHAnsi"/>
          <w:b/>
          <w:bCs/>
        </w:rPr>
      </w:pPr>
      <w:r w:rsidRPr="00DF0A55">
        <w:rPr>
          <w:rFonts w:eastAsia="Times New Roman" w:cstheme="minorHAnsi"/>
          <w:b/>
          <w:color w:val="000000"/>
          <w:lang w:eastAsia="pl-PL"/>
        </w:rPr>
        <w:t xml:space="preserve">Załącznik nr </w:t>
      </w:r>
      <w:r w:rsidR="003009D5" w:rsidRPr="00DF0A55">
        <w:rPr>
          <w:rFonts w:eastAsia="Times New Roman" w:cstheme="minorHAnsi"/>
          <w:b/>
          <w:color w:val="000000"/>
          <w:lang w:eastAsia="pl-PL"/>
        </w:rPr>
        <w:t>6</w:t>
      </w:r>
      <w:r w:rsidR="00BA4500" w:rsidRPr="00DF0A55">
        <w:rPr>
          <w:rFonts w:eastAsia="Times New Roman" w:cstheme="minorHAnsi"/>
          <w:b/>
          <w:color w:val="000000"/>
          <w:lang w:eastAsia="pl-PL"/>
        </w:rPr>
        <w:t xml:space="preserve"> </w:t>
      </w:r>
      <w:r w:rsidRPr="00DF0A55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="00BC5406" w:rsidRPr="00DF0A55">
        <w:rPr>
          <w:rFonts w:cstheme="minorHAnsi"/>
          <w:b/>
          <w:bCs/>
        </w:rPr>
        <w:t>FEDS.08.01-IZ.00-0009/23/</w:t>
      </w:r>
      <w:r w:rsidR="00A444EB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="00A444EB" w:rsidRPr="00DF0A55">
        <w:rPr>
          <w:rFonts w:cstheme="minorHAnsi"/>
          <w:b/>
          <w:bCs/>
        </w:rPr>
        <w:t xml:space="preserve"> </w:t>
      </w:r>
      <w:r w:rsidR="00322A66" w:rsidRPr="00DF0A55">
        <w:rPr>
          <w:rFonts w:cstheme="minorHAnsi"/>
          <w:b/>
          <w:bCs/>
        </w:rPr>
        <w:t xml:space="preserve">- </w:t>
      </w:r>
      <w:r w:rsidR="00BA4500" w:rsidRPr="00DF0A55">
        <w:rPr>
          <w:rFonts w:eastAsia="Times New Roman" w:cstheme="minorHAnsi"/>
          <w:b/>
          <w:lang w:eastAsia="pl-PL"/>
        </w:rPr>
        <w:t>U</w:t>
      </w:r>
      <w:r w:rsidRPr="00DF0A55">
        <w:rPr>
          <w:rFonts w:eastAsia="Times New Roman" w:cstheme="minorHAnsi"/>
          <w:b/>
          <w:lang w:eastAsia="pl-PL"/>
        </w:rPr>
        <w:t>poważnienie do przetwarzania danych osobowych Oferenta</w:t>
      </w:r>
      <w:r w:rsidR="00BA4500" w:rsidRPr="00DF0A55">
        <w:rPr>
          <w:rFonts w:eastAsia="Times New Roman" w:cstheme="minorHAnsi"/>
          <w:b/>
          <w:lang w:eastAsia="pl-PL"/>
        </w:rPr>
        <w:t xml:space="preserve"> </w:t>
      </w:r>
      <w:r w:rsidRPr="00DF0A55">
        <w:rPr>
          <w:rFonts w:eastAsia="Times New Roman" w:cstheme="minorHAnsi"/>
          <w:b/>
          <w:lang w:eastAsia="pl-PL"/>
        </w:rPr>
        <w:t>/ upoważnienie do przetwarzania danych osobowych</w:t>
      </w:r>
      <w:r w:rsidR="00BA4500" w:rsidRPr="00DF0A55">
        <w:rPr>
          <w:rFonts w:eastAsia="Times New Roman" w:cstheme="minorHAnsi"/>
          <w:b/>
          <w:lang w:eastAsia="pl-PL"/>
        </w:rPr>
        <w:t>.</w:t>
      </w:r>
    </w:p>
    <w:p w14:paraId="3F4A2F76" w14:textId="77777777" w:rsidR="005A4F8F" w:rsidRPr="00DF0A55" w:rsidRDefault="005A4F8F" w:rsidP="00DF0A55">
      <w:pPr>
        <w:tabs>
          <w:tab w:val="left" w:pos="7200"/>
        </w:tabs>
        <w:spacing w:after="0"/>
        <w:rPr>
          <w:rFonts w:eastAsia="Times New Roman" w:cstheme="minorHAnsi"/>
          <w:b/>
          <w:lang w:eastAsia="pl-PL"/>
        </w:rPr>
      </w:pPr>
    </w:p>
    <w:p w14:paraId="4BFA767A" w14:textId="77777777" w:rsidR="00815BF8" w:rsidRPr="00DF0A55" w:rsidRDefault="00815BF8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lang w:eastAsia="pl-PL"/>
        </w:rPr>
      </w:pPr>
    </w:p>
    <w:p w14:paraId="629FFD3C" w14:textId="77777777" w:rsidR="00815BF8" w:rsidRPr="00DF0A55" w:rsidRDefault="00815BF8" w:rsidP="00DF0A55">
      <w:pPr>
        <w:jc w:val="center"/>
        <w:rPr>
          <w:rFonts w:cstheme="minorHAnsi"/>
          <w:b/>
        </w:rPr>
      </w:pPr>
      <w:r w:rsidRPr="00DF0A55">
        <w:rPr>
          <w:rFonts w:cstheme="minorHAnsi"/>
          <w:b/>
        </w:rPr>
        <w:t>OŚWIADCZENIE</w:t>
      </w:r>
    </w:p>
    <w:p w14:paraId="4268DB4F" w14:textId="77777777" w:rsidR="0013231B" w:rsidRPr="00DF0A55" w:rsidRDefault="0013231B" w:rsidP="00DF0A55">
      <w:pPr>
        <w:jc w:val="center"/>
        <w:rPr>
          <w:rFonts w:cstheme="minorHAnsi"/>
          <w:b/>
        </w:rPr>
      </w:pPr>
    </w:p>
    <w:p w14:paraId="2EC2DB9D" w14:textId="59F7705B" w:rsidR="00815BF8" w:rsidRPr="00DF0A55" w:rsidRDefault="00815BF8" w:rsidP="00DF0A55">
      <w:pPr>
        <w:suppressAutoHyphens/>
        <w:spacing w:after="120" w:line="240" w:lineRule="auto"/>
        <w:jc w:val="both"/>
        <w:rPr>
          <w:rFonts w:cstheme="minorHAnsi"/>
          <w:b/>
          <w:bCs/>
          <w:lang w:eastAsia="ar-SA"/>
        </w:rPr>
      </w:pPr>
      <w:r w:rsidRPr="00DF0A55">
        <w:rPr>
          <w:rFonts w:cstheme="minorHAnsi"/>
          <w:lang w:eastAsia="ar-SA"/>
        </w:rPr>
        <w:t xml:space="preserve">Zgodnie z art. 13 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 </w:t>
      </w:r>
      <w:r w:rsidRPr="00DF0A55">
        <w:rPr>
          <w:rFonts w:eastAsia="Mincho" w:cstheme="minorHAnsi"/>
        </w:rPr>
        <w:t>(Dz. Urz. UE L 119 z 04.05.2016, str.1),</w:t>
      </w:r>
      <w:r w:rsidRPr="00DF0A55">
        <w:rPr>
          <w:rFonts w:cstheme="minorHAnsi"/>
        </w:rPr>
        <w:t xml:space="preserve"> </w:t>
      </w:r>
      <w:r w:rsidRPr="00DF0A55">
        <w:rPr>
          <w:rFonts w:cstheme="minorHAnsi"/>
          <w:lang w:eastAsia="ar-SA"/>
        </w:rPr>
        <w:t xml:space="preserve">oraz w związku ze złożeniem oferty w ramach postępowania </w:t>
      </w:r>
      <w:r w:rsidRPr="00DF0A55">
        <w:rPr>
          <w:rFonts w:cstheme="minorHAnsi"/>
          <w:b/>
          <w:bCs/>
          <w:lang w:eastAsia="ar-SA"/>
        </w:rPr>
        <w:t>nr</w:t>
      </w:r>
      <w:r w:rsidRPr="00DF0A55">
        <w:rPr>
          <w:rFonts w:cstheme="minorHAnsi"/>
          <w:b/>
          <w:bCs/>
        </w:rPr>
        <w:t xml:space="preserve"> </w:t>
      </w:r>
      <w:r w:rsidR="00F41A56" w:rsidRPr="00DF0A55">
        <w:rPr>
          <w:rFonts w:cstheme="minorHAnsi"/>
          <w:b/>
          <w:bCs/>
        </w:rPr>
        <w:t>FEDS.08.01-IZ.00-00</w:t>
      </w:r>
      <w:r w:rsidR="005A0FB4" w:rsidRPr="00DF0A55">
        <w:rPr>
          <w:rFonts w:cstheme="minorHAnsi"/>
          <w:b/>
          <w:bCs/>
        </w:rPr>
        <w:t>09</w:t>
      </w:r>
      <w:r w:rsidR="00F41A56" w:rsidRPr="00DF0A55">
        <w:rPr>
          <w:rFonts w:cstheme="minorHAnsi"/>
          <w:b/>
          <w:bCs/>
        </w:rPr>
        <w:t>/23/</w:t>
      </w:r>
      <w:r w:rsidR="00A444EB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="00093996" w:rsidRPr="00DF0A55">
        <w:rPr>
          <w:rFonts w:cstheme="minorHAnsi"/>
          <w:b/>
          <w:bCs/>
        </w:rPr>
        <w:t xml:space="preserve"> </w:t>
      </w:r>
      <w:r w:rsidRPr="00DF0A55">
        <w:rPr>
          <w:rFonts w:cstheme="minorHAnsi"/>
          <w:b/>
          <w:bCs/>
          <w:lang w:eastAsia="ar-SA"/>
        </w:rPr>
        <w:t>przyjmuję do wiadomości, iż:</w:t>
      </w:r>
    </w:p>
    <w:p w14:paraId="046FD055" w14:textId="77777777" w:rsidR="00815BF8" w:rsidRPr="00DF0A55" w:rsidRDefault="00815BF8" w:rsidP="00DF0A55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Odrębnym administratorem moich danych jest:</w:t>
      </w:r>
    </w:p>
    <w:p w14:paraId="50980C7E" w14:textId="77777777" w:rsidR="00815BF8" w:rsidRPr="00DF0A55" w:rsidRDefault="00815BF8" w:rsidP="00DF0A55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Marszałek Województwa Dolnośląskiego z siedzibą we Wrocławiu, ul. Wybrzeże J. Słowackiego 12-14, 50-411 Wrocław.</w:t>
      </w:r>
    </w:p>
    <w:p w14:paraId="74241FC7" w14:textId="77777777" w:rsidR="00815BF8" w:rsidRPr="00DF0A55" w:rsidRDefault="00815BF8" w:rsidP="00DF0A55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lang w:eastAsia="ar-SA"/>
        </w:rPr>
      </w:pPr>
      <w:r w:rsidRPr="00DF0A55">
        <w:rPr>
          <w:rFonts w:eastAsia="Arial" w:cstheme="minorHAnsi"/>
          <w:color w:val="000000"/>
        </w:rPr>
        <w:t>Minister właściwy ds. rozwoju regionalnego, mającego siedzibę przy ul. Wspólnej 2/4, 00-926 Warszawa</w:t>
      </w:r>
    </w:p>
    <w:p w14:paraId="28E4059D" w14:textId="5F702B89" w:rsidR="00815BF8" w:rsidRPr="00DF0A55" w:rsidRDefault="00815BF8" w:rsidP="00DF0A55">
      <w:pPr>
        <w:numPr>
          <w:ilvl w:val="0"/>
          <w:numId w:val="41"/>
        </w:numPr>
        <w:suppressAutoHyphens/>
        <w:spacing w:after="0" w:line="240" w:lineRule="auto"/>
        <w:ind w:left="1134"/>
        <w:jc w:val="both"/>
        <w:rPr>
          <w:rFonts w:eastAsia="Calibri" w:cstheme="minorHAnsi"/>
          <w:lang w:eastAsia="ar-SA"/>
        </w:rPr>
      </w:pPr>
      <w:r w:rsidRPr="00DF0A55">
        <w:rPr>
          <w:rFonts w:eastAsia="SimSun" w:cstheme="minorHAnsi"/>
          <w:color w:val="000000"/>
          <w:kern w:val="3"/>
        </w:rPr>
        <w:t xml:space="preserve">Unia Producentów i Pracodawców Przemysłu Mięsnego z siedzibą </w:t>
      </w:r>
      <w:r w:rsidR="009E1909" w:rsidRPr="00DF0A55">
        <w:rPr>
          <w:rFonts w:eastAsia="SimSun" w:cstheme="minorHAnsi"/>
          <w:color w:val="000000"/>
          <w:kern w:val="3"/>
        </w:rPr>
        <w:t>ul. Solec 18, lok U51</w:t>
      </w:r>
      <w:r w:rsidRPr="00DF0A55">
        <w:rPr>
          <w:rFonts w:eastAsia="SimSun" w:cstheme="minorHAnsi"/>
          <w:color w:val="000000"/>
          <w:kern w:val="3"/>
        </w:rPr>
        <w:t>, 00-4</w:t>
      </w:r>
      <w:r w:rsidR="009E1909" w:rsidRPr="00DF0A55">
        <w:rPr>
          <w:rFonts w:eastAsia="SimSun" w:cstheme="minorHAnsi"/>
          <w:color w:val="000000"/>
          <w:kern w:val="3"/>
        </w:rPr>
        <w:t>410</w:t>
      </w:r>
      <w:r w:rsidRPr="00DF0A55">
        <w:rPr>
          <w:rFonts w:eastAsia="SimSun" w:cstheme="minorHAnsi"/>
          <w:color w:val="000000"/>
          <w:kern w:val="3"/>
        </w:rPr>
        <w:t>Warszawa</w:t>
      </w:r>
    </w:p>
    <w:p w14:paraId="4EB8164D" w14:textId="77777777" w:rsidR="00815BF8" w:rsidRPr="00DF0A55" w:rsidRDefault="00815BF8" w:rsidP="00DF0A55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DF0A55">
        <w:rPr>
          <w:rFonts w:eastAsia="Calibri" w:cstheme="minorHAnsi"/>
          <w:color w:val="00000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073C5FA4" w14:textId="77777777" w:rsidR="00815BF8" w:rsidRPr="00DF0A55" w:rsidRDefault="00815BF8" w:rsidP="00DF0A55">
      <w:pPr>
        <w:suppressAutoHyphens/>
        <w:spacing w:after="0" w:line="240" w:lineRule="auto"/>
        <w:ind w:left="709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322DDDFC" w14:textId="77777777" w:rsidR="00815BF8" w:rsidRPr="00DF0A55" w:rsidRDefault="00815BF8" w:rsidP="00DF0A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DF0A55">
        <w:rPr>
          <w:rFonts w:eastAsia="Calibri" w:cstheme="minorHAnsi"/>
          <w:lang w:eastAsia="ar-SA"/>
        </w:rPr>
        <w:t xml:space="preserve">Państwa dane osobowe będą przetwarzane w związku z tym, że: </w:t>
      </w:r>
    </w:p>
    <w:p w14:paraId="24A9EA5C" w14:textId="77777777" w:rsidR="00815BF8" w:rsidRPr="00DF0A55" w:rsidRDefault="00815BF8" w:rsidP="00DF0A55">
      <w:pPr>
        <w:numPr>
          <w:ilvl w:val="0"/>
          <w:numId w:val="34"/>
        </w:numPr>
        <w:suppressAutoHyphens/>
        <w:spacing w:after="0" w:line="240" w:lineRule="auto"/>
        <w:ind w:left="993" w:hanging="294"/>
        <w:contextualSpacing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25908EC9" w14:textId="77777777" w:rsidR="00815BF8" w:rsidRPr="00DF0A55" w:rsidRDefault="00815BF8" w:rsidP="00DF0A55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5C273CF" w14:textId="77777777" w:rsidR="00815BF8" w:rsidRPr="00DF0A55" w:rsidRDefault="00815BF8" w:rsidP="00DF0A55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7FE1AE47" w14:textId="77777777" w:rsidR="00815BF8" w:rsidRPr="00DF0A55" w:rsidRDefault="00815BF8" w:rsidP="00DF0A55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0FE7D115" w14:textId="77777777" w:rsidR="00815BF8" w:rsidRPr="00DF0A55" w:rsidRDefault="00815BF8" w:rsidP="00DF0A55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lang w:eastAsia="ar-SA"/>
        </w:rPr>
      </w:pPr>
      <w:r w:rsidRPr="00DF0A55">
        <w:rPr>
          <w:rFonts w:eastAsia="Calibri" w:cstheme="minorHAnsi"/>
          <w:bCs/>
          <w:lang w:eastAsia="ar-SA"/>
        </w:rPr>
        <w:t>ustawa z 14 czerwca 1960 r. - Kodeks postępowania administracyjnego,</w:t>
      </w:r>
    </w:p>
    <w:p w14:paraId="4B4CCCB3" w14:textId="77777777" w:rsidR="00815BF8" w:rsidRPr="00DF0A55" w:rsidRDefault="00815BF8" w:rsidP="00DF0A55">
      <w:pPr>
        <w:numPr>
          <w:ilvl w:val="0"/>
          <w:numId w:val="33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lang w:eastAsia="ar-SA"/>
        </w:rPr>
      </w:pPr>
      <w:r w:rsidRPr="00DF0A55">
        <w:rPr>
          <w:rFonts w:eastAsia="Calibri" w:cstheme="minorHAnsi"/>
          <w:bCs/>
          <w:lang w:eastAsia="ar-SA"/>
        </w:rPr>
        <w:t xml:space="preserve">ustawa z 27 sierpnia 2009 r. o finansach publicznych. </w:t>
      </w:r>
    </w:p>
    <w:p w14:paraId="5C55C019" w14:textId="77777777" w:rsidR="00815BF8" w:rsidRPr="00DF0A55" w:rsidRDefault="00815BF8" w:rsidP="00DF0A55">
      <w:pPr>
        <w:numPr>
          <w:ilvl w:val="0"/>
          <w:numId w:val="39"/>
        </w:numPr>
        <w:tabs>
          <w:tab w:val="left" w:pos="851"/>
        </w:tabs>
        <w:suppressAutoHyphens/>
        <w:spacing w:after="0" w:line="240" w:lineRule="auto"/>
        <w:ind w:left="993" w:hanging="354"/>
        <w:contextualSpacing/>
        <w:jc w:val="both"/>
        <w:rPr>
          <w:rFonts w:eastAsia="Calibri" w:cstheme="minorHAnsi"/>
          <w:bCs/>
          <w:lang w:eastAsia="ar-SA"/>
        </w:rPr>
      </w:pPr>
      <w:r w:rsidRPr="00DF0A55">
        <w:rPr>
          <w:rFonts w:eastAsia="Calibri" w:cstheme="minorHAnsi"/>
          <w:bCs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60B76D73" w14:textId="77777777" w:rsidR="00815BF8" w:rsidRPr="00DF0A55" w:rsidRDefault="00815BF8" w:rsidP="00DF0A55">
      <w:pPr>
        <w:numPr>
          <w:ilvl w:val="0"/>
          <w:numId w:val="39"/>
        </w:numPr>
        <w:tabs>
          <w:tab w:val="left" w:pos="851"/>
        </w:tabs>
        <w:suppressAutoHyphens/>
        <w:spacing w:after="0" w:line="240" w:lineRule="auto"/>
        <w:ind w:left="993"/>
        <w:contextualSpacing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bCs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77EEC3F8" w14:textId="77777777" w:rsidR="00815BF8" w:rsidRPr="00DF0A55" w:rsidRDefault="00815BF8" w:rsidP="00DF0A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DF0A55">
        <w:rPr>
          <w:rFonts w:eastAsia="Calibri" w:cstheme="minorHAnsi"/>
          <w:bCs/>
          <w:lang w:eastAsia="ar-SA"/>
        </w:rPr>
        <w:lastRenderedPageBreak/>
        <w:t>Zakres danych, które możemy przetwarzać został określony w art. 87 ust.2 ustawy wdrożeniowej.</w:t>
      </w:r>
    </w:p>
    <w:p w14:paraId="1DE0F037" w14:textId="77777777" w:rsidR="00815BF8" w:rsidRPr="00DF0A55" w:rsidRDefault="00815BF8" w:rsidP="00DF0A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DF0A55">
        <w:rPr>
          <w:rFonts w:eastAsia="Calibri" w:cstheme="minorHAnsi"/>
          <w:lang w:eastAsia="ar-SA"/>
        </w:rPr>
        <w:t>Dane pozyskujemy bezpośrednio od osób, których one dotyczą, z systemu teleinformatycznego, lub z rejestrów publicznych, o których mowa w art. 92 ust. 2 ustawy wdrożeniowej.</w:t>
      </w:r>
    </w:p>
    <w:p w14:paraId="596C2FD7" w14:textId="77777777" w:rsidR="00815BF8" w:rsidRPr="00DF0A55" w:rsidRDefault="00815BF8" w:rsidP="00DF0A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DF0A55">
        <w:rPr>
          <w:rFonts w:eastAsia="Calibri" w:cstheme="minorHAnsi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26743E59" w14:textId="00011487" w:rsidR="00815BF8" w:rsidRPr="00DF0A55" w:rsidRDefault="0031609E" w:rsidP="00DF0A55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 xml:space="preserve"> </w:t>
      </w:r>
      <w:r w:rsidR="00815BF8" w:rsidRPr="00DF0A55">
        <w:rPr>
          <w:rFonts w:eastAsia="Calibri" w:cstheme="minorHAnsi"/>
          <w:lang w:eastAsia="ar-SA"/>
        </w:rPr>
        <w:t>podmiotom, którym zleciliśmy wykonywanie zadań w FEDS 2021-2027,</w:t>
      </w:r>
    </w:p>
    <w:p w14:paraId="54889DBE" w14:textId="5A2CB3F8" w:rsidR="00815BF8" w:rsidRPr="00DF0A55" w:rsidRDefault="0031609E" w:rsidP="00DF0A55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 xml:space="preserve"> </w:t>
      </w:r>
      <w:r w:rsidR="00815BF8" w:rsidRPr="00DF0A55">
        <w:rPr>
          <w:rFonts w:eastAsia="Calibri" w:cstheme="minorHAnsi"/>
          <w:lang w:eastAsia="ar-SA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181871D2" w14:textId="447D33F1" w:rsidR="00815BF8" w:rsidRPr="00DF0A55" w:rsidRDefault="0031609E" w:rsidP="00DF0A55">
      <w:pPr>
        <w:numPr>
          <w:ilvl w:val="0"/>
          <w:numId w:val="35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 xml:space="preserve"> </w:t>
      </w:r>
      <w:r w:rsidR="00815BF8" w:rsidRPr="00DF0A55">
        <w:rPr>
          <w:rFonts w:eastAsia="Calibri" w:cstheme="minorHAnsi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7CD33910" w14:textId="77777777" w:rsidR="00815BF8" w:rsidRPr="00DF0A55" w:rsidRDefault="00815BF8" w:rsidP="00DF0A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DF0A55">
        <w:rPr>
          <w:rFonts w:eastAsia="Calibri" w:cstheme="minorHAnsi"/>
          <w:lang w:eastAsia="ar-SA"/>
        </w:rPr>
        <w:t xml:space="preserve">Dane osobowe są przechowywane przez okres niezbędny do realizacji celów określonych w punkcie II. </w:t>
      </w:r>
    </w:p>
    <w:p w14:paraId="4E41085B" w14:textId="77777777" w:rsidR="00815BF8" w:rsidRPr="00DF0A55" w:rsidRDefault="00815BF8" w:rsidP="00DF0A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DF0A55">
        <w:rPr>
          <w:rFonts w:eastAsia="Calibri" w:cstheme="minorHAnsi"/>
          <w:lang w:eastAsia="ar-SA"/>
        </w:rPr>
        <w:t xml:space="preserve">Przysługują Państwu następujące prawa: </w:t>
      </w:r>
    </w:p>
    <w:p w14:paraId="2FEA7A7A" w14:textId="77777777" w:rsidR="00815BF8" w:rsidRPr="00DF0A55" w:rsidRDefault="00815BF8" w:rsidP="00DF0A55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 xml:space="preserve">prawo dostępu do swoich danych oraz otrzymania ich kopii (art. 15 RODO), </w:t>
      </w:r>
    </w:p>
    <w:p w14:paraId="516977FB" w14:textId="77777777" w:rsidR="00815BF8" w:rsidRPr="00DF0A55" w:rsidRDefault="00815BF8" w:rsidP="00DF0A55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 xml:space="preserve">prawo do sprostowania swoich danych (art. 16 RODO),  </w:t>
      </w:r>
    </w:p>
    <w:p w14:paraId="562CB3F8" w14:textId="77777777" w:rsidR="00815BF8" w:rsidRPr="00DF0A55" w:rsidRDefault="00815BF8" w:rsidP="00DF0A55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prawo do usunięcia swoich danych (art. 17 RODO) - jeśli nie zaistniały okoliczności, o których mowa w art. 17 ust. 3 RODO,</w:t>
      </w:r>
    </w:p>
    <w:p w14:paraId="0C011E7E" w14:textId="77777777" w:rsidR="00815BF8" w:rsidRPr="00DF0A55" w:rsidRDefault="00815BF8" w:rsidP="00DF0A55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prawo do żądania od administratora ograniczenia przetwarzania swoich danych (art. 18 RODO),</w:t>
      </w:r>
    </w:p>
    <w:p w14:paraId="21FB82BF" w14:textId="77777777" w:rsidR="00815BF8" w:rsidRPr="00DF0A55" w:rsidRDefault="00815BF8" w:rsidP="00DF0A55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48D38AFD" w14:textId="290954B9" w:rsidR="00815BF8" w:rsidRPr="00DF0A55" w:rsidRDefault="00815BF8" w:rsidP="00DF0A55">
      <w:pPr>
        <w:numPr>
          <w:ilvl w:val="0"/>
          <w:numId w:val="36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687EF30" w14:textId="77777777" w:rsidR="00815BF8" w:rsidRPr="00DF0A55" w:rsidRDefault="00815BF8" w:rsidP="00DF0A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DF0A55">
        <w:rPr>
          <w:rFonts w:eastAsia="Calibri" w:cstheme="minorHAnsi"/>
          <w:lang w:eastAsia="ar-SA"/>
        </w:rPr>
        <w:t>Dane osobowe nie będą podlegały zautomatyzowanemu podejmowaniu decyzji, w tym profilowaniu.</w:t>
      </w:r>
    </w:p>
    <w:p w14:paraId="57EFF820" w14:textId="77777777" w:rsidR="00815BF8" w:rsidRPr="00DF0A55" w:rsidRDefault="00815BF8" w:rsidP="00DF0A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/>
          <w:lang w:eastAsia="ar-SA"/>
        </w:rPr>
      </w:pPr>
      <w:r w:rsidRPr="00DF0A55">
        <w:rPr>
          <w:rFonts w:eastAsia="Calibri" w:cstheme="minorHAnsi"/>
          <w:lang w:eastAsia="ar-SA"/>
        </w:rPr>
        <w:t>Państwa dane osobowe nie będą przekazywane do państwa trzeciego.</w:t>
      </w:r>
    </w:p>
    <w:p w14:paraId="2C0ECED9" w14:textId="77777777" w:rsidR="00815BF8" w:rsidRPr="00DF0A55" w:rsidRDefault="00815BF8" w:rsidP="00DF0A55">
      <w:pPr>
        <w:numPr>
          <w:ilvl w:val="0"/>
          <w:numId w:val="40"/>
        </w:numPr>
        <w:suppressAutoHyphens/>
        <w:spacing w:after="0" w:line="240" w:lineRule="auto"/>
        <w:jc w:val="both"/>
        <w:rPr>
          <w:rFonts w:eastAsia="Calibri" w:cstheme="minorHAnsi"/>
          <w:bCs/>
          <w:lang w:eastAsia="ar-SA"/>
        </w:rPr>
      </w:pPr>
      <w:r w:rsidRPr="00DF0A55">
        <w:rPr>
          <w:rFonts w:eastAsia="Calibri" w:cstheme="minorHAnsi"/>
          <w:bCs/>
          <w:lang w:eastAsia="ar-SA"/>
        </w:rPr>
        <w:t>KONTAKT Z ADMINISTRATOREM DANYCH I INSPEKTOREM OCHRONY DANYCH</w:t>
      </w:r>
    </w:p>
    <w:p w14:paraId="4F2231E6" w14:textId="77777777" w:rsidR="00815BF8" w:rsidRPr="00DF0A55" w:rsidRDefault="00815BF8" w:rsidP="00DF0A55">
      <w:pPr>
        <w:suppressAutoHyphens/>
        <w:spacing w:after="0" w:line="240" w:lineRule="auto"/>
        <w:ind w:left="142" w:firstLine="567"/>
        <w:jc w:val="both"/>
        <w:rPr>
          <w:rFonts w:eastAsia="Calibri" w:cstheme="minorHAnsi"/>
          <w:bCs/>
          <w:lang w:eastAsia="ar-SA"/>
        </w:rPr>
      </w:pPr>
      <w:r w:rsidRPr="00DF0A55">
        <w:rPr>
          <w:rFonts w:eastAsia="Calibri" w:cstheme="minorHAnsi"/>
          <w:bCs/>
          <w:lang w:eastAsia="ar-SA"/>
        </w:rPr>
        <w:t>W przypadku:</w:t>
      </w:r>
    </w:p>
    <w:p w14:paraId="6DE120F0" w14:textId="77777777" w:rsidR="00815BF8" w:rsidRPr="00DF0A55" w:rsidRDefault="00815BF8" w:rsidP="00DF0A55">
      <w:pPr>
        <w:suppressAutoHyphens/>
        <w:spacing w:after="0" w:line="240" w:lineRule="auto"/>
        <w:ind w:left="993" w:hanging="284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1.   Marszałek Województwa Dolnośląskiego kontakt w następujący sposób do Inspektora Ochrony Danych:</w:t>
      </w:r>
    </w:p>
    <w:p w14:paraId="70B995F7" w14:textId="77777777" w:rsidR="00815BF8" w:rsidRPr="00DF0A55" w:rsidRDefault="00815BF8" w:rsidP="00DF0A55">
      <w:pPr>
        <w:pStyle w:val="Akapitzlist"/>
        <w:numPr>
          <w:ilvl w:val="0"/>
          <w:numId w:val="37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pocztą tradycyjną (ul. Wybrzeże J. Słowackiego 12-14, 50-411 Wrocław),</w:t>
      </w:r>
    </w:p>
    <w:p w14:paraId="1ABB0B76" w14:textId="77777777" w:rsidR="00815BF8" w:rsidRPr="00DF0A55" w:rsidRDefault="00815BF8" w:rsidP="00DF0A55">
      <w:pPr>
        <w:pStyle w:val="Akapitzlist"/>
        <w:numPr>
          <w:ilvl w:val="0"/>
          <w:numId w:val="37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 xml:space="preserve">elektronicznie (adres e-mail: </w:t>
      </w:r>
      <w:hyperlink r:id="rId16" w:history="1">
        <w:r w:rsidRPr="00DF0A55">
          <w:rPr>
            <w:rFonts w:eastAsia="Calibri" w:cstheme="minorHAnsi"/>
            <w:color w:val="0000FF"/>
            <w:u w:val="single"/>
            <w:lang w:eastAsia="ar-SA"/>
          </w:rPr>
          <w:t>inspektor@umwd.pl</w:t>
        </w:r>
      </w:hyperlink>
      <w:r w:rsidRPr="00DF0A55">
        <w:rPr>
          <w:rFonts w:eastAsia="Calibri" w:cstheme="minorHAnsi"/>
          <w:color w:val="0000FF"/>
          <w:u w:val="single"/>
          <w:lang w:eastAsia="ar-SA"/>
        </w:rPr>
        <w:t>)</w:t>
      </w:r>
      <w:r w:rsidRPr="00DF0A55">
        <w:rPr>
          <w:rFonts w:eastAsia="Calibri" w:cstheme="minorHAnsi"/>
          <w:lang w:eastAsia="ar-SA"/>
        </w:rPr>
        <w:t>.</w:t>
      </w:r>
    </w:p>
    <w:p w14:paraId="14B3628B" w14:textId="77777777" w:rsidR="00815BF8" w:rsidRPr="00DF0A55" w:rsidRDefault="00815BF8" w:rsidP="00DF0A55">
      <w:pPr>
        <w:pStyle w:val="Akapitzlist"/>
        <w:numPr>
          <w:ilvl w:val="0"/>
          <w:numId w:val="34"/>
        </w:numPr>
        <w:suppressAutoHyphens/>
        <w:spacing w:after="0" w:line="240" w:lineRule="auto"/>
        <w:ind w:left="993" w:hanging="284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Minister właściwy ds. rozwoju regionalnego kontakt w następujący sposób do Inspektora Ochrony Danych:</w:t>
      </w:r>
    </w:p>
    <w:p w14:paraId="40D83C92" w14:textId="0BF5B435" w:rsidR="00815BF8" w:rsidRPr="00DF0A55" w:rsidRDefault="00815BF8" w:rsidP="00DF0A55">
      <w:pPr>
        <w:pStyle w:val="Akapitzlist"/>
        <w:numPr>
          <w:ilvl w:val="0"/>
          <w:numId w:val="38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lang w:eastAsia="ar-SA"/>
        </w:rPr>
      </w:pPr>
      <w:r w:rsidRPr="00DF0A55">
        <w:rPr>
          <w:rFonts w:eastAsia="Calibri" w:cstheme="minorHAnsi"/>
          <w:lang w:eastAsia="ar-SA"/>
        </w:rPr>
        <w:t>elektronicznie (</w:t>
      </w:r>
      <w:hyperlink r:id="rId17" w:history="1">
        <w:r w:rsidR="00521A2E" w:rsidRPr="00DF0A55">
          <w:rPr>
            <w:rStyle w:val="Hipercze"/>
            <w:rFonts w:eastAsia="Calibri" w:cstheme="minorHAnsi"/>
            <w:lang w:eastAsia="ar-SA"/>
          </w:rPr>
          <w:t>iod@mfipr.gov.pl</w:t>
        </w:r>
      </w:hyperlink>
      <w:r w:rsidRPr="00DF0A55">
        <w:rPr>
          <w:rFonts w:eastAsia="Calibri" w:cstheme="minorHAnsi"/>
          <w:lang w:eastAsia="ar-SA"/>
        </w:rPr>
        <w:t>)</w:t>
      </w:r>
    </w:p>
    <w:p w14:paraId="7207E58F" w14:textId="5C53633D" w:rsidR="00815BF8" w:rsidRPr="00DF0A55" w:rsidRDefault="00815BF8" w:rsidP="00DF0A55">
      <w:pPr>
        <w:pStyle w:val="Akapitzlist"/>
        <w:numPr>
          <w:ilvl w:val="0"/>
          <w:numId w:val="34"/>
        </w:numPr>
        <w:suppressAutoHyphens/>
        <w:spacing w:after="0" w:line="240" w:lineRule="auto"/>
        <w:ind w:left="993" w:hanging="284"/>
        <w:jc w:val="both"/>
        <w:rPr>
          <w:rFonts w:cstheme="minorHAnsi"/>
          <w:bCs/>
          <w:lang w:eastAsia="ar-SA"/>
        </w:rPr>
      </w:pPr>
      <w:r w:rsidRPr="00DF0A55">
        <w:rPr>
          <w:rFonts w:eastAsia="Calibri" w:cstheme="minorHAnsi"/>
          <w:lang w:eastAsia="ar-SA"/>
        </w:rPr>
        <w:t xml:space="preserve">Unia Producentów i Pracodawców Przemysłu Mięsnego z siedzibą </w:t>
      </w:r>
      <w:r w:rsidR="00A3524B" w:rsidRPr="00DF0A55">
        <w:rPr>
          <w:rFonts w:eastAsia="Calibri" w:cstheme="minorHAnsi"/>
          <w:lang w:eastAsia="ar-SA"/>
        </w:rPr>
        <w:t>UL. Solec 18, lok. U51</w:t>
      </w:r>
      <w:r w:rsidRPr="00DF0A55">
        <w:rPr>
          <w:rFonts w:eastAsia="Calibri" w:cstheme="minorHAnsi"/>
          <w:lang w:eastAsia="ar-SA"/>
        </w:rPr>
        <w:t>, 00-4</w:t>
      </w:r>
      <w:r w:rsidR="00A3524B" w:rsidRPr="00DF0A55">
        <w:rPr>
          <w:rFonts w:eastAsia="Calibri" w:cstheme="minorHAnsi"/>
          <w:lang w:eastAsia="ar-SA"/>
        </w:rPr>
        <w:t>10</w:t>
      </w:r>
      <w:r w:rsidRPr="00DF0A55">
        <w:rPr>
          <w:rFonts w:eastAsia="Calibri" w:cstheme="minorHAnsi"/>
          <w:lang w:eastAsia="ar-SA"/>
        </w:rPr>
        <w:t xml:space="preserve"> Warszawa</w:t>
      </w:r>
      <w:r w:rsidR="00220056" w:rsidRPr="00DF0A55">
        <w:rPr>
          <w:rFonts w:eastAsia="Calibri" w:cstheme="minorHAnsi"/>
          <w:lang w:eastAsia="ar-SA"/>
        </w:rPr>
        <w:t>, e</w:t>
      </w:r>
      <w:r w:rsidRPr="00DF0A55">
        <w:rPr>
          <w:rFonts w:eastAsia="Calibri" w:cstheme="minorHAnsi"/>
          <w:lang w:eastAsia="ar-SA"/>
        </w:rPr>
        <w:t>lektronicznie (</w:t>
      </w:r>
      <w:hyperlink r:id="rId18" w:history="1">
        <w:r w:rsidRPr="00DF0A55">
          <w:rPr>
            <w:rStyle w:val="Hipercze"/>
            <w:rFonts w:eastAsia="Calibri" w:cstheme="minorHAnsi"/>
            <w:lang w:eastAsia="ar-SA"/>
          </w:rPr>
          <w:t>biuro@upemi.pl</w:t>
        </w:r>
      </w:hyperlink>
      <w:r w:rsidRPr="00DF0A55">
        <w:rPr>
          <w:rStyle w:val="Hipercze"/>
          <w:rFonts w:eastAsia="Calibri" w:cstheme="minorHAnsi"/>
          <w:lang w:eastAsia="ar-SA"/>
        </w:rPr>
        <w:t>)</w:t>
      </w:r>
    </w:p>
    <w:p w14:paraId="5475EC2E" w14:textId="77777777" w:rsidR="00815BF8" w:rsidRPr="00DF0A55" w:rsidRDefault="00815BF8" w:rsidP="00DF0A55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2"/>
          <w:szCs w:val="22"/>
          <w:lang w:val="pl-PL"/>
        </w:rPr>
      </w:pPr>
    </w:p>
    <w:p w14:paraId="4AF28A49" w14:textId="77777777" w:rsidR="00815BF8" w:rsidRPr="00DF0A55" w:rsidRDefault="00815BF8" w:rsidP="00DF0A55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2"/>
          <w:szCs w:val="22"/>
          <w:lang w:val="pl-PL"/>
        </w:rPr>
      </w:pPr>
    </w:p>
    <w:p w14:paraId="5FD7A0FB" w14:textId="77777777" w:rsidR="0013231B" w:rsidRPr="00DF0A55" w:rsidRDefault="0013231B" w:rsidP="00DF0A55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DF0A55">
        <w:rPr>
          <w:rFonts w:cstheme="minorHAnsi"/>
        </w:rPr>
        <w:t>………………………………...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13231B" w:rsidRPr="00DF0A55" w14:paraId="318B5951" w14:textId="77777777" w:rsidTr="00A04DA9">
        <w:tc>
          <w:tcPr>
            <w:tcW w:w="4570" w:type="dxa"/>
            <w:hideMark/>
          </w:tcPr>
          <w:p w14:paraId="6E47A136" w14:textId="77777777" w:rsidR="0013231B" w:rsidRPr="00DF0A55" w:rsidRDefault="0013231B" w:rsidP="00DF0A55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4D008143" w14:textId="2EF43197" w:rsidR="0013231B" w:rsidRPr="00DF0A55" w:rsidRDefault="0013231B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                         Czytelny podpis </w:t>
            </w:r>
          </w:p>
          <w:p w14:paraId="276BCFDE" w14:textId="77777777" w:rsidR="0013231B" w:rsidRPr="00DF0A55" w:rsidRDefault="0013231B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6E123A08" w14:textId="77777777" w:rsidR="0013231B" w:rsidRPr="00DF0A55" w:rsidRDefault="0013231B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C494290" w14:textId="77777777" w:rsidR="0013231B" w:rsidRPr="00DF0A55" w:rsidRDefault="0013231B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  <w:tr w:rsidR="0013231B" w:rsidRPr="00DF0A55" w14:paraId="4D4D70FB" w14:textId="77777777" w:rsidTr="00A04DA9">
        <w:tc>
          <w:tcPr>
            <w:tcW w:w="4570" w:type="dxa"/>
          </w:tcPr>
          <w:p w14:paraId="45464579" w14:textId="77777777" w:rsidR="0013231B" w:rsidRPr="00DF0A55" w:rsidRDefault="0013231B" w:rsidP="00DF0A55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</w:p>
        </w:tc>
        <w:tc>
          <w:tcPr>
            <w:tcW w:w="4680" w:type="dxa"/>
          </w:tcPr>
          <w:p w14:paraId="33E402D5" w14:textId="77777777" w:rsidR="0013231B" w:rsidRPr="00DF0A55" w:rsidRDefault="0013231B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2B284CA4" w14:textId="77777777" w:rsidR="00BD616C" w:rsidRPr="00DF0A55" w:rsidRDefault="00BD616C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r w:rsidRPr="00DF0A55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DF0A55">
        <w:rPr>
          <w:rFonts w:eastAsia="Times New Roman" w:cstheme="minorHAnsi"/>
          <w:b/>
          <w:i/>
          <w:lang w:eastAsia="pl-PL"/>
        </w:rPr>
        <w:t>Oferenta</w:t>
      </w:r>
      <w:r w:rsidRPr="00DF0A55">
        <w:rPr>
          <w:rFonts w:eastAsia="Times New Roman" w:cstheme="minorHAnsi"/>
          <w:b/>
          <w:i/>
        </w:rPr>
        <w:t xml:space="preserve"> lub we właściwym upoważnieniu.</w:t>
      </w:r>
    </w:p>
    <w:p w14:paraId="65131739" w14:textId="77777777" w:rsidR="00262E6F" w:rsidRPr="00DF0A55" w:rsidRDefault="00262E6F" w:rsidP="00DF0A55">
      <w:pPr>
        <w:pStyle w:val="Text"/>
        <w:spacing w:after="0" w:line="276" w:lineRule="auto"/>
        <w:ind w:firstLine="0"/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</w:pPr>
    </w:p>
    <w:p w14:paraId="1013DBB2" w14:textId="45E7C5CD" w:rsidR="00262E6F" w:rsidRPr="00DF0A55" w:rsidRDefault="00262E6F" w:rsidP="00DF0A55">
      <w:pPr>
        <w:tabs>
          <w:tab w:val="left" w:pos="7200"/>
        </w:tabs>
        <w:jc w:val="both"/>
        <w:rPr>
          <w:rFonts w:eastAsia="Times New Roman" w:cstheme="minorHAnsi"/>
          <w:b/>
          <w:lang w:eastAsia="pl-PL"/>
        </w:rPr>
      </w:pPr>
      <w:r w:rsidRPr="00DF0A55">
        <w:rPr>
          <w:rFonts w:cstheme="minorHAnsi"/>
          <w:b/>
          <w:bCs/>
        </w:rPr>
        <w:t xml:space="preserve">Zał. 7 - </w:t>
      </w:r>
      <w:r w:rsidRPr="00DF0A55">
        <w:rPr>
          <w:rFonts w:eastAsia="Times New Roman" w:cstheme="minorHAnsi"/>
          <w:b/>
          <w:bCs/>
          <w:color w:val="000000"/>
          <w:lang w:eastAsia="pl-PL"/>
        </w:rPr>
        <w:t>do</w:t>
      </w:r>
      <w:r w:rsidRPr="00DF0A55">
        <w:rPr>
          <w:rFonts w:eastAsia="Times New Roman" w:cstheme="minorHAnsi"/>
          <w:b/>
          <w:color w:val="000000"/>
          <w:lang w:eastAsia="pl-PL"/>
        </w:rPr>
        <w:t xml:space="preserve"> Zapytania ofertowego nr </w:t>
      </w:r>
      <w:r w:rsidRPr="00DF0A55">
        <w:rPr>
          <w:rFonts w:cstheme="minorHAnsi"/>
          <w:b/>
          <w:bCs/>
        </w:rPr>
        <w:t>FEDS.08.01-IZ.00-00</w:t>
      </w:r>
      <w:r w:rsidR="001E4F05" w:rsidRPr="00DF0A55">
        <w:rPr>
          <w:rFonts w:cstheme="minorHAnsi"/>
          <w:b/>
          <w:bCs/>
        </w:rPr>
        <w:t>09</w:t>
      </w:r>
      <w:r w:rsidRPr="00DF0A55">
        <w:rPr>
          <w:rFonts w:cstheme="minorHAnsi"/>
          <w:b/>
          <w:bCs/>
        </w:rPr>
        <w:t>/23/</w:t>
      </w:r>
      <w:r w:rsidR="0031609E" w:rsidRPr="00DF0A55">
        <w:rPr>
          <w:rFonts w:cstheme="minorHAnsi"/>
          <w:b/>
          <w:bCs/>
        </w:rPr>
        <w:t>2</w:t>
      </w:r>
      <w:r w:rsidR="001D16F6" w:rsidRPr="00DF0A55">
        <w:rPr>
          <w:rFonts w:cstheme="minorHAnsi"/>
          <w:b/>
          <w:bCs/>
        </w:rPr>
        <w:t>6</w:t>
      </w:r>
      <w:r w:rsidRPr="00DF0A55">
        <w:rPr>
          <w:rFonts w:cstheme="minorHAnsi"/>
          <w:b/>
          <w:bCs/>
        </w:rPr>
        <w:t xml:space="preserve"> </w:t>
      </w:r>
      <w:r w:rsidRPr="00DF0A55">
        <w:rPr>
          <w:rFonts w:eastAsia="Times New Roman" w:cstheme="minorHAnsi"/>
          <w:b/>
          <w:lang w:eastAsia="pl-PL"/>
        </w:rPr>
        <w:t xml:space="preserve"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  </w:t>
      </w:r>
    </w:p>
    <w:p w14:paraId="64DFF369" w14:textId="77777777" w:rsidR="00262E6F" w:rsidRPr="00DF0A55" w:rsidRDefault="00262E6F" w:rsidP="00DF0A55">
      <w:pPr>
        <w:rPr>
          <w:rFonts w:cstheme="minorHAnsi"/>
        </w:rPr>
      </w:pPr>
    </w:p>
    <w:p w14:paraId="7E89E260" w14:textId="77777777" w:rsidR="00262E6F" w:rsidRPr="00DF0A55" w:rsidRDefault="00262E6F" w:rsidP="00DF0A55">
      <w:pPr>
        <w:rPr>
          <w:rFonts w:cstheme="minorHAnsi"/>
          <w:b/>
          <w:bCs/>
        </w:rPr>
      </w:pPr>
    </w:p>
    <w:p w14:paraId="0ABE77E9" w14:textId="77777777" w:rsidR="00262E6F" w:rsidRPr="00DF0A55" w:rsidRDefault="00262E6F" w:rsidP="00DF0A55">
      <w:pPr>
        <w:jc w:val="center"/>
        <w:rPr>
          <w:rFonts w:cstheme="minorHAnsi"/>
          <w:b/>
          <w:bCs/>
        </w:rPr>
      </w:pPr>
      <w:r w:rsidRPr="00DF0A55">
        <w:rPr>
          <w:rFonts w:cstheme="minorHAnsi"/>
          <w:b/>
          <w:bCs/>
        </w:rPr>
        <w:t>OŚWIADCZENIE</w:t>
      </w:r>
    </w:p>
    <w:p w14:paraId="480AE303" w14:textId="77777777" w:rsidR="00262E6F" w:rsidRPr="00DF0A55" w:rsidRDefault="00262E6F" w:rsidP="00DF0A55">
      <w:pPr>
        <w:rPr>
          <w:rFonts w:cstheme="minorHAnsi"/>
          <w:b/>
          <w:bCs/>
        </w:rPr>
      </w:pPr>
    </w:p>
    <w:p w14:paraId="64B3BADC" w14:textId="77777777" w:rsidR="00262E6F" w:rsidRPr="00DF0A55" w:rsidRDefault="00262E6F" w:rsidP="00DF0A55">
      <w:pPr>
        <w:spacing w:before="100" w:beforeAutospacing="1" w:after="100" w:afterAutospacing="1"/>
        <w:jc w:val="both"/>
        <w:rPr>
          <w:rFonts w:cstheme="minorHAnsi"/>
          <w:lang w:eastAsia="pl-PL"/>
        </w:rPr>
      </w:pPr>
      <w:r w:rsidRPr="00DF0A55">
        <w:rPr>
          <w:rFonts w:cstheme="minorHAnsi"/>
          <w:lang w:eastAsia="pl-PL"/>
        </w:rPr>
        <w:t>Ustawa z dnia 13 kwietnia 2022 r. o szczególnych rozwiązaniach w zakresie przeciwdziałania wspieraniu agresji na Ukrainę oraz służących ochronie bezpieczeństwa narodowego (Dz. U. 2022 poz. 835) wprowadza wymóg wykluczenia z postępowania o udzielenie zamówienia publicznego (bez względu na wartość zamówienia) wykonawców wskazanych w art. 7 ust. 1 tej ustawy.</w:t>
      </w:r>
    </w:p>
    <w:p w14:paraId="5E1482C8" w14:textId="77777777" w:rsidR="00262E6F" w:rsidRPr="00DF0A55" w:rsidRDefault="00262E6F" w:rsidP="00DF0A55">
      <w:pPr>
        <w:spacing w:before="100" w:beforeAutospacing="1" w:after="100" w:afterAutospacing="1"/>
        <w:jc w:val="both"/>
        <w:rPr>
          <w:rFonts w:cstheme="minorHAnsi"/>
          <w:lang w:eastAsia="pl-PL"/>
        </w:rPr>
      </w:pPr>
      <w:r w:rsidRPr="00DF0A55">
        <w:rPr>
          <w:rFonts w:cstheme="minorHAnsi"/>
          <w:lang w:eastAsia="pl-PL"/>
        </w:rPr>
        <w:t>Zamawiający w związku z wskazaną powyżej ustawą zobowiązany jest, bez względu na wartość zamówienia, żądać od Wykonawców oświadczenia potwierdzającego, że nie podlegają wykluczeniu z postępowania o zamówienie publiczne na podstawie art. 7 ust. 1 ww. Ustawy.</w:t>
      </w:r>
    </w:p>
    <w:p w14:paraId="19372A02" w14:textId="427A05AF" w:rsidR="00262E6F" w:rsidRPr="00DF0A55" w:rsidRDefault="00262E6F" w:rsidP="00DF0A55">
      <w:pPr>
        <w:spacing w:before="100" w:beforeAutospacing="1" w:after="100" w:afterAutospacing="1"/>
        <w:jc w:val="both"/>
        <w:rPr>
          <w:rFonts w:cstheme="minorHAnsi"/>
          <w:lang w:eastAsia="pl-PL"/>
        </w:rPr>
      </w:pPr>
      <w:r w:rsidRPr="00DF0A55">
        <w:rPr>
          <w:rFonts w:cstheme="minorHAnsi"/>
        </w:rPr>
        <w:t xml:space="preserve">Oświadczam, </w:t>
      </w:r>
      <w:r w:rsidRPr="00DF0A55">
        <w:rPr>
          <w:rFonts w:cstheme="minorHAnsi"/>
          <w:lang w:eastAsia="ar-SA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7453524F" w14:textId="77777777" w:rsidR="00262E6F" w:rsidRPr="00DF0A55" w:rsidRDefault="00262E6F" w:rsidP="00DF0A55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</w:pPr>
    </w:p>
    <w:p w14:paraId="3B899AC2" w14:textId="77777777" w:rsidR="00262E6F" w:rsidRPr="00DF0A55" w:rsidRDefault="00262E6F" w:rsidP="00DF0A55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</w:pPr>
    </w:p>
    <w:p w14:paraId="2902DA45" w14:textId="77777777" w:rsidR="00262E6F" w:rsidRPr="00DF0A55" w:rsidRDefault="00262E6F" w:rsidP="00DF0A55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DF0A55">
        <w:rPr>
          <w:rFonts w:cstheme="minorHAnsi"/>
        </w:rPr>
        <w:t>………………………………...</w:t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</w:r>
      <w:r w:rsidRPr="00DF0A55">
        <w:rPr>
          <w:rFonts w:cstheme="minorHAnsi"/>
        </w:rPr>
        <w:tab/>
        <w:t xml:space="preserve">               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262E6F" w:rsidRPr="00DF0A55" w14:paraId="45098EF0" w14:textId="77777777" w:rsidTr="00262E6F">
        <w:tc>
          <w:tcPr>
            <w:tcW w:w="4570" w:type="dxa"/>
            <w:hideMark/>
          </w:tcPr>
          <w:p w14:paraId="6D7C6214" w14:textId="2EEC5D65" w:rsidR="00262E6F" w:rsidRPr="00DF0A55" w:rsidRDefault="00262E6F" w:rsidP="00DF0A55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  Miejsce i data</w:t>
            </w:r>
          </w:p>
        </w:tc>
        <w:tc>
          <w:tcPr>
            <w:tcW w:w="4680" w:type="dxa"/>
          </w:tcPr>
          <w:p w14:paraId="57CB9160" w14:textId="77777777" w:rsidR="00262E6F" w:rsidRPr="00DF0A55" w:rsidRDefault="00262E6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DF0A55">
              <w:rPr>
                <w:rFonts w:cstheme="minorHAnsi"/>
              </w:rPr>
              <w:t xml:space="preserve">                                             Czytelny podpis </w:t>
            </w:r>
          </w:p>
          <w:p w14:paraId="3794F04F" w14:textId="77777777" w:rsidR="00262E6F" w:rsidRPr="00DF0A55" w:rsidRDefault="00262E6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67D3D7C5" w14:textId="77777777" w:rsidR="00262E6F" w:rsidRPr="00DF0A55" w:rsidRDefault="00262E6F" w:rsidP="00DF0A55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402F3C0F" w14:textId="77777777" w:rsidR="00262E6F" w:rsidRPr="00DF0A55" w:rsidRDefault="00262E6F" w:rsidP="00DF0A55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2"/>
          <w:szCs w:val="22"/>
        </w:rPr>
      </w:pPr>
    </w:p>
    <w:p w14:paraId="0CC528D1" w14:textId="77777777" w:rsidR="00BD616C" w:rsidRPr="00DF0A55" w:rsidRDefault="00BD616C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735FB53B" w14:textId="77777777" w:rsidR="00BD616C" w:rsidRPr="00DF0A55" w:rsidRDefault="00BD616C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</w:p>
    <w:p w14:paraId="4410FF3A" w14:textId="02BBA2C3" w:rsidR="00BD616C" w:rsidRPr="00C42F58" w:rsidRDefault="00BD616C" w:rsidP="00DF0A55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r w:rsidRPr="00DF0A55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DF0A55">
        <w:rPr>
          <w:rFonts w:eastAsia="Times New Roman" w:cstheme="minorHAnsi"/>
          <w:b/>
          <w:i/>
          <w:lang w:eastAsia="pl-PL"/>
        </w:rPr>
        <w:t>Oferenta</w:t>
      </w:r>
      <w:r w:rsidRPr="00DF0A55">
        <w:rPr>
          <w:rFonts w:eastAsia="Times New Roman" w:cstheme="minorHAnsi"/>
          <w:b/>
          <w:i/>
        </w:rPr>
        <w:t xml:space="preserve"> lub we właściwym upoważnieniu.</w:t>
      </w:r>
    </w:p>
    <w:p w14:paraId="7CBBD0F3" w14:textId="77777777" w:rsidR="00262E6F" w:rsidRPr="00C42F58" w:rsidRDefault="00262E6F" w:rsidP="00DF0A55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2"/>
          <w:szCs w:val="22"/>
          <w:lang w:val="pl-PL"/>
        </w:rPr>
      </w:pPr>
    </w:p>
    <w:sectPr w:rsidR="00262E6F" w:rsidRPr="00C42F58" w:rsidSect="00B82229">
      <w:pgSz w:w="11906" w:h="16838"/>
      <w:pgMar w:top="1245" w:right="1133" w:bottom="1135" w:left="1417" w:header="426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034C0" w14:textId="77777777" w:rsidR="00A659EA" w:rsidRDefault="00A659EA" w:rsidP="00AA1F65">
      <w:pPr>
        <w:spacing w:after="0" w:line="240" w:lineRule="auto"/>
      </w:pPr>
      <w:r>
        <w:separator/>
      </w:r>
    </w:p>
  </w:endnote>
  <w:endnote w:type="continuationSeparator" w:id="0">
    <w:p w14:paraId="29FA84D1" w14:textId="77777777" w:rsidR="00A659EA" w:rsidRDefault="00A659EA" w:rsidP="00AA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altName w:val="Calibri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8308428"/>
      <w:docPartObj>
        <w:docPartGallery w:val="Page Numbers (Bottom of Page)"/>
        <w:docPartUnique/>
      </w:docPartObj>
    </w:sdtPr>
    <w:sdtContent>
      <w:p w14:paraId="2F2E0BF9" w14:textId="2002DE1E" w:rsidR="00D5251A" w:rsidRDefault="00D525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445">
          <w:rPr>
            <w:noProof/>
          </w:rPr>
          <w:t>55</w:t>
        </w:r>
        <w:r>
          <w:fldChar w:fldCharType="end"/>
        </w:r>
      </w:p>
    </w:sdtContent>
  </w:sdt>
  <w:p w14:paraId="2EF12117" w14:textId="6A527DD9" w:rsidR="00D5251A" w:rsidRDefault="00D5251A" w:rsidP="001E6905">
    <w:pPr>
      <w:pStyle w:val="Stopka"/>
      <w:tabs>
        <w:tab w:val="clear" w:pos="4536"/>
        <w:tab w:val="clear" w:pos="9072"/>
        <w:tab w:val="left" w:pos="2545"/>
      </w:tabs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AFA5E" w14:textId="77777777" w:rsidR="00A659EA" w:rsidRDefault="00A659EA" w:rsidP="00AA1F65">
      <w:pPr>
        <w:spacing w:after="0" w:line="240" w:lineRule="auto"/>
      </w:pPr>
      <w:r>
        <w:separator/>
      </w:r>
    </w:p>
  </w:footnote>
  <w:footnote w:type="continuationSeparator" w:id="0">
    <w:p w14:paraId="144DE703" w14:textId="77777777" w:rsidR="00A659EA" w:rsidRDefault="00A659EA" w:rsidP="00AA1F65">
      <w:pPr>
        <w:spacing w:after="0" w:line="240" w:lineRule="auto"/>
      </w:pPr>
      <w:r>
        <w:continuationSeparator/>
      </w:r>
    </w:p>
  </w:footnote>
  <w:footnote w:id="1">
    <w:p w14:paraId="122FCBD7" w14:textId="77777777" w:rsidR="000547A6" w:rsidRDefault="000547A6" w:rsidP="000547A6">
      <w:pPr>
        <w:pStyle w:val="Tekstprzypisudolnego"/>
        <w:spacing w:after="0"/>
        <w:jc w:val="both"/>
        <w:rPr>
          <w:sz w:val="16"/>
          <w:szCs w:val="16"/>
        </w:rPr>
      </w:pPr>
      <w:r w:rsidRPr="00811D5C">
        <w:rPr>
          <w:rStyle w:val="Odwoanieprzypisudolnego"/>
          <w:sz w:val="16"/>
          <w:szCs w:val="16"/>
        </w:rPr>
        <w:footnoteRef/>
      </w:r>
      <w:r w:rsidRPr="00811D5C">
        <w:rPr>
          <w:sz w:val="16"/>
          <w:szCs w:val="16"/>
        </w:rPr>
        <w:t xml:space="preserve"> Przez powiązania kapitałowe lub osobowe rozumie się wzajemne powiązania między </w:t>
      </w:r>
      <w:r>
        <w:rPr>
          <w:sz w:val="16"/>
          <w:szCs w:val="16"/>
        </w:rPr>
        <w:t>Zamawiającym (</w:t>
      </w:r>
      <w:r w:rsidRPr="00811D5C">
        <w:rPr>
          <w:sz w:val="16"/>
          <w:szCs w:val="16"/>
        </w:rPr>
        <w:t>beneficjentem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upoważnionymi do zaciągania zobowiązań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wykonującymi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czynności związane z</w:t>
      </w:r>
      <w:r>
        <w:rPr>
          <w:sz w:val="16"/>
          <w:szCs w:val="16"/>
        </w:rPr>
        <w:t xml:space="preserve"> przygotowaniem i</w:t>
      </w:r>
      <w:r w:rsidRPr="00811D5C">
        <w:rPr>
          <w:sz w:val="16"/>
          <w:szCs w:val="16"/>
        </w:rPr>
        <w:t xml:space="preserve"> przeprowadzeniem procedury wyboru wykonawcy a wykonawcą, polegające w szczególności na:</w:t>
      </w:r>
    </w:p>
    <w:p w14:paraId="4EAB9FD4" w14:textId="77777777" w:rsidR="000547A6" w:rsidRPr="00401738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 xml:space="preserve">uczestniczeniu w spółce jako wspólnik spółki cywilnej lub spółki osobowej, </w:t>
      </w:r>
    </w:p>
    <w:p w14:paraId="291F6A5C" w14:textId="77777777" w:rsidR="000547A6" w:rsidRPr="00401738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 xml:space="preserve">posiadanie co najmniej 10% udziałów lub akcji (o ile niższy próg nie wynika z przepisów prawa), </w:t>
      </w:r>
    </w:p>
    <w:p w14:paraId="35402197" w14:textId="77777777" w:rsidR="000547A6" w:rsidRPr="00401738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>pełnieniu funkcji członka organu nadzorczego lub zarządzającego, prokurenta, pełnomocnika,</w:t>
      </w:r>
    </w:p>
    <w:p w14:paraId="78557358" w14:textId="77777777" w:rsidR="000547A6" w:rsidRPr="00401738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13700D7" w14:textId="77777777" w:rsidR="000547A6" w:rsidRPr="00811D5C" w:rsidRDefault="000547A6" w:rsidP="000547A6">
      <w:pPr>
        <w:pStyle w:val="Tekstprzypisudolnego"/>
        <w:numPr>
          <w:ilvl w:val="0"/>
          <w:numId w:val="31"/>
        </w:numPr>
        <w:spacing w:after="0"/>
        <w:jc w:val="both"/>
        <w:rPr>
          <w:sz w:val="16"/>
          <w:szCs w:val="16"/>
        </w:rPr>
      </w:pPr>
      <w:r w:rsidRPr="00401738">
        <w:rPr>
          <w:sz w:val="14"/>
          <w:szCs w:val="14"/>
        </w:rPr>
        <w:t>pozostawanie z wykonawcą w takim stosunku prawnym lub faktycznym, że istnieje uzasadniona wątpliwość co do bezstronności lub niezależności w związku z postępowaniem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4121F" w14:textId="70275147" w:rsidR="00D5251A" w:rsidRPr="00283AD0" w:rsidRDefault="00D5251A" w:rsidP="00D64F39">
    <w:pPr>
      <w:pStyle w:val="Nagwek"/>
      <w:jc w:val="center"/>
    </w:pPr>
    <w:r w:rsidRPr="003D1189">
      <w:rPr>
        <w:noProof/>
        <w:lang w:eastAsia="pl-PL"/>
      </w:rPr>
      <w:drawing>
        <wp:inline distT="0" distB="0" distL="0" distR="0" wp14:anchorId="2F6615B8" wp14:editId="7A5BF04F">
          <wp:extent cx="5746684" cy="761365"/>
          <wp:effectExtent l="0" t="0" r="6985" b="635"/>
          <wp:docPr id="1004732347" name="Obraz 10047323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80553" cy="765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40E05114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3B0C40"/>
    <w:multiLevelType w:val="multilevel"/>
    <w:tmpl w:val="63262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8F18FC"/>
    <w:multiLevelType w:val="multilevel"/>
    <w:tmpl w:val="4726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0992DD1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0F14BEB"/>
    <w:multiLevelType w:val="hybridMultilevel"/>
    <w:tmpl w:val="8D265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F30DBE"/>
    <w:multiLevelType w:val="hybridMultilevel"/>
    <w:tmpl w:val="173808F6"/>
    <w:lvl w:ilvl="0" w:tplc="1F821BE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1153405"/>
    <w:multiLevelType w:val="multilevel"/>
    <w:tmpl w:val="CAD87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1391777"/>
    <w:multiLevelType w:val="multilevel"/>
    <w:tmpl w:val="E146C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15E10F0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B07421"/>
    <w:multiLevelType w:val="hybridMultilevel"/>
    <w:tmpl w:val="B89CE934"/>
    <w:lvl w:ilvl="0" w:tplc="D81E8C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020C44A8"/>
    <w:multiLevelType w:val="multilevel"/>
    <w:tmpl w:val="24A40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21D4A85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2286BAB"/>
    <w:multiLevelType w:val="multilevel"/>
    <w:tmpl w:val="A93E4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28F560A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2994F7E"/>
    <w:multiLevelType w:val="multilevel"/>
    <w:tmpl w:val="9102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4043C3F"/>
    <w:multiLevelType w:val="hybridMultilevel"/>
    <w:tmpl w:val="D47634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3028C3"/>
    <w:multiLevelType w:val="multilevel"/>
    <w:tmpl w:val="0BE6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6010768"/>
    <w:multiLevelType w:val="hybridMultilevel"/>
    <w:tmpl w:val="964C5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9403AA"/>
    <w:multiLevelType w:val="multilevel"/>
    <w:tmpl w:val="5F2EE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70D2E8E"/>
    <w:multiLevelType w:val="multilevel"/>
    <w:tmpl w:val="60006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78810EF"/>
    <w:multiLevelType w:val="multilevel"/>
    <w:tmpl w:val="A4363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7893D7C"/>
    <w:multiLevelType w:val="hybridMultilevel"/>
    <w:tmpl w:val="0054D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C10C2F"/>
    <w:multiLevelType w:val="multilevel"/>
    <w:tmpl w:val="4984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8CA641C"/>
    <w:multiLevelType w:val="multilevel"/>
    <w:tmpl w:val="951AB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8EB6128"/>
    <w:multiLevelType w:val="multilevel"/>
    <w:tmpl w:val="ECCA9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90A03A4"/>
    <w:multiLevelType w:val="hybridMultilevel"/>
    <w:tmpl w:val="D5C0A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ACD7BA6"/>
    <w:multiLevelType w:val="hybridMultilevel"/>
    <w:tmpl w:val="C89C9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B23777E"/>
    <w:multiLevelType w:val="hybridMultilevel"/>
    <w:tmpl w:val="C9068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B2E1874"/>
    <w:multiLevelType w:val="multilevel"/>
    <w:tmpl w:val="C1D83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B5C731C"/>
    <w:multiLevelType w:val="hybridMultilevel"/>
    <w:tmpl w:val="289C66BC"/>
    <w:lvl w:ilvl="0" w:tplc="2DA6B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C2C2366"/>
    <w:multiLevelType w:val="multilevel"/>
    <w:tmpl w:val="8E1A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D301FBF"/>
    <w:multiLevelType w:val="multilevel"/>
    <w:tmpl w:val="4AA4D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D454B7F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D687717"/>
    <w:multiLevelType w:val="multilevel"/>
    <w:tmpl w:val="F0441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0DBF1AAC"/>
    <w:multiLevelType w:val="hybridMultilevel"/>
    <w:tmpl w:val="D1BE2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E446D33"/>
    <w:multiLevelType w:val="hybridMultilevel"/>
    <w:tmpl w:val="1AD4859E"/>
    <w:lvl w:ilvl="0" w:tplc="D81E8C0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0E865BFF"/>
    <w:multiLevelType w:val="multilevel"/>
    <w:tmpl w:val="224AC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0E87015C"/>
    <w:multiLevelType w:val="hybridMultilevel"/>
    <w:tmpl w:val="ABD0F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EA206F0"/>
    <w:multiLevelType w:val="multilevel"/>
    <w:tmpl w:val="C5B4F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0EB43F24"/>
    <w:multiLevelType w:val="hybridMultilevel"/>
    <w:tmpl w:val="039259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0F124732"/>
    <w:multiLevelType w:val="hybridMultilevel"/>
    <w:tmpl w:val="8DDA8562"/>
    <w:lvl w:ilvl="0" w:tplc="9000D3AC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320B96"/>
    <w:multiLevelType w:val="hybridMultilevel"/>
    <w:tmpl w:val="389C11CC"/>
    <w:lvl w:ilvl="0" w:tplc="34228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10A4D30"/>
    <w:multiLevelType w:val="multilevel"/>
    <w:tmpl w:val="F9CE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11BB736E"/>
    <w:multiLevelType w:val="hybridMultilevel"/>
    <w:tmpl w:val="E4B24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2BA21FC"/>
    <w:multiLevelType w:val="multilevel"/>
    <w:tmpl w:val="DA32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2BA2B12"/>
    <w:multiLevelType w:val="hybridMultilevel"/>
    <w:tmpl w:val="59C653EA"/>
    <w:lvl w:ilvl="0" w:tplc="17F0B2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2E5055D"/>
    <w:multiLevelType w:val="multilevel"/>
    <w:tmpl w:val="BF3E6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132F294E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4D26547"/>
    <w:multiLevelType w:val="multilevel"/>
    <w:tmpl w:val="5E544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56F7106"/>
    <w:multiLevelType w:val="multilevel"/>
    <w:tmpl w:val="741E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623002E"/>
    <w:multiLevelType w:val="hybridMultilevel"/>
    <w:tmpl w:val="850A5CFC"/>
    <w:lvl w:ilvl="0" w:tplc="2DA6B36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7" w15:restartNumberingAfterBreak="0">
    <w:nsid w:val="16673474"/>
    <w:multiLevelType w:val="multilevel"/>
    <w:tmpl w:val="282C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6F03BF7"/>
    <w:multiLevelType w:val="hybridMultilevel"/>
    <w:tmpl w:val="63B8FF14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0B40D8"/>
    <w:multiLevelType w:val="hybridMultilevel"/>
    <w:tmpl w:val="B15C8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736352D"/>
    <w:multiLevelType w:val="hybridMultilevel"/>
    <w:tmpl w:val="7474D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7722E80"/>
    <w:multiLevelType w:val="hybridMultilevel"/>
    <w:tmpl w:val="5BBCA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78A3383"/>
    <w:multiLevelType w:val="multilevel"/>
    <w:tmpl w:val="C0169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78D425F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7A72874"/>
    <w:multiLevelType w:val="hybridMultilevel"/>
    <w:tmpl w:val="4F586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183C6D7A"/>
    <w:multiLevelType w:val="hybridMultilevel"/>
    <w:tmpl w:val="CA56E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8454F1F"/>
    <w:multiLevelType w:val="hybridMultilevel"/>
    <w:tmpl w:val="1CF4424C"/>
    <w:lvl w:ilvl="0" w:tplc="EA8A67F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18BF1A31"/>
    <w:multiLevelType w:val="multilevel"/>
    <w:tmpl w:val="12CC6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90F79CE"/>
    <w:multiLevelType w:val="hybridMultilevel"/>
    <w:tmpl w:val="7F0A2266"/>
    <w:lvl w:ilvl="0" w:tplc="86C2544E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Calibr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78E72E">
      <w:start w:val="1"/>
      <w:numFmt w:val="decimal"/>
      <w:lvlText w:val="%4."/>
      <w:lvlJc w:val="left"/>
      <w:pPr>
        <w:ind w:left="2520" w:hanging="360"/>
      </w:pPr>
      <w:rPr>
        <w:rFonts w:asciiTheme="minorHAnsi" w:eastAsiaTheme="minorHAnsi" w:hAnsiTheme="minorHAnsi" w:cstheme="minorHAnsi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19186094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96A1FDA"/>
    <w:multiLevelType w:val="hybridMultilevel"/>
    <w:tmpl w:val="28D86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9EF2D7D"/>
    <w:multiLevelType w:val="hybridMultilevel"/>
    <w:tmpl w:val="F92C9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1A1F5981"/>
    <w:multiLevelType w:val="hybridMultilevel"/>
    <w:tmpl w:val="924E473E"/>
    <w:lvl w:ilvl="0" w:tplc="8F48292A">
      <w:start w:val="1"/>
      <w:numFmt w:val="decimal"/>
      <w:lvlText w:val="%1."/>
      <w:lvlJc w:val="left"/>
      <w:pPr>
        <w:ind w:left="-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73" w15:restartNumberingAfterBreak="0">
    <w:nsid w:val="1A6D0D1E"/>
    <w:multiLevelType w:val="multilevel"/>
    <w:tmpl w:val="F298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1A9B7418"/>
    <w:multiLevelType w:val="hybridMultilevel"/>
    <w:tmpl w:val="FD60EC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1AF26185"/>
    <w:multiLevelType w:val="hybridMultilevel"/>
    <w:tmpl w:val="E2BE3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1BF36C94"/>
    <w:multiLevelType w:val="hybridMultilevel"/>
    <w:tmpl w:val="91700574"/>
    <w:lvl w:ilvl="0" w:tplc="0415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1C0D4C3C"/>
    <w:multiLevelType w:val="hybridMultilevel"/>
    <w:tmpl w:val="B28C2B22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1E15510B"/>
    <w:multiLevelType w:val="hybridMultilevel"/>
    <w:tmpl w:val="B530A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E4A3D6A"/>
    <w:multiLevelType w:val="hybridMultilevel"/>
    <w:tmpl w:val="BB72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1E9E5448"/>
    <w:multiLevelType w:val="hybridMultilevel"/>
    <w:tmpl w:val="36CEEC42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1" w15:restartNumberingAfterBreak="0">
    <w:nsid w:val="1EBD637C"/>
    <w:multiLevelType w:val="multilevel"/>
    <w:tmpl w:val="90B6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1F20427E"/>
    <w:multiLevelType w:val="multilevel"/>
    <w:tmpl w:val="2104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1F5E09E7"/>
    <w:multiLevelType w:val="multilevel"/>
    <w:tmpl w:val="32262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1F7A3C07"/>
    <w:multiLevelType w:val="multilevel"/>
    <w:tmpl w:val="3BA6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F972B14"/>
    <w:multiLevelType w:val="multilevel"/>
    <w:tmpl w:val="A742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FC16ECD"/>
    <w:multiLevelType w:val="hybridMultilevel"/>
    <w:tmpl w:val="487067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FCB7997"/>
    <w:multiLevelType w:val="multilevel"/>
    <w:tmpl w:val="BFEE9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204A00F0"/>
    <w:multiLevelType w:val="multilevel"/>
    <w:tmpl w:val="3EB28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22554D3F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28924E8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3896A98"/>
    <w:multiLevelType w:val="hybridMultilevel"/>
    <w:tmpl w:val="266C5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23D42882"/>
    <w:multiLevelType w:val="multilevel"/>
    <w:tmpl w:val="6FB0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23DD009E"/>
    <w:multiLevelType w:val="hybridMultilevel"/>
    <w:tmpl w:val="94D41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3ED734C"/>
    <w:multiLevelType w:val="hybridMultilevel"/>
    <w:tmpl w:val="F58CB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3FA5D52"/>
    <w:multiLevelType w:val="multilevel"/>
    <w:tmpl w:val="9C586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23FD47B2"/>
    <w:multiLevelType w:val="hybridMultilevel"/>
    <w:tmpl w:val="55B0BB1A"/>
    <w:lvl w:ilvl="0" w:tplc="45FE71A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41D231C"/>
    <w:multiLevelType w:val="multilevel"/>
    <w:tmpl w:val="42AAC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257C4DBA"/>
    <w:multiLevelType w:val="multilevel"/>
    <w:tmpl w:val="17E61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259C19B0"/>
    <w:multiLevelType w:val="multilevel"/>
    <w:tmpl w:val="9176EFB8"/>
    <w:lvl w:ilvl="0">
      <w:start w:val="1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0" w15:restartNumberingAfterBreak="0">
    <w:nsid w:val="25FE31DF"/>
    <w:multiLevelType w:val="hybridMultilevel"/>
    <w:tmpl w:val="2E3AD42C"/>
    <w:lvl w:ilvl="0" w:tplc="38BC01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698530F"/>
    <w:multiLevelType w:val="multilevel"/>
    <w:tmpl w:val="7B562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272857EE"/>
    <w:multiLevelType w:val="multilevel"/>
    <w:tmpl w:val="2488C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273B2A60"/>
    <w:multiLevelType w:val="hybridMultilevel"/>
    <w:tmpl w:val="A0487E22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04" w15:restartNumberingAfterBreak="0">
    <w:nsid w:val="27454876"/>
    <w:multiLevelType w:val="multilevel"/>
    <w:tmpl w:val="22B8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27855180"/>
    <w:multiLevelType w:val="hybridMultilevel"/>
    <w:tmpl w:val="21342A42"/>
    <w:lvl w:ilvl="0" w:tplc="27706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27A80581"/>
    <w:multiLevelType w:val="multilevel"/>
    <w:tmpl w:val="C63C6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280F748F"/>
    <w:multiLevelType w:val="hybridMultilevel"/>
    <w:tmpl w:val="CDF02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2820168F"/>
    <w:multiLevelType w:val="hybridMultilevel"/>
    <w:tmpl w:val="4C408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28BF636A"/>
    <w:multiLevelType w:val="multilevel"/>
    <w:tmpl w:val="6532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8DF20E9"/>
    <w:multiLevelType w:val="hybridMultilevel"/>
    <w:tmpl w:val="163431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91F55A3"/>
    <w:multiLevelType w:val="hybridMultilevel"/>
    <w:tmpl w:val="2780A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297D494C"/>
    <w:multiLevelType w:val="multilevel"/>
    <w:tmpl w:val="625C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2B311F7B"/>
    <w:multiLevelType w:val="multilevel"/>
    <w:tmpl w:val="C9569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2B5E6A0E"/>
    <w:multiLevelType w:val="multilevel"/>
    <w:tmpl w:val="D1E8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2B8956E6"/>
    <w:multiLevelType w:val="multilevel"/>
    <w:tmpl w:val="D902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2BEF1933"/>
    <w:multiLevelType w:val="hybridMultilevel"/>
    <w:tmpl w:val="E408AB5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C085FEB"/>
    <w:multiLevelType w:val="multilevel"/>
    <w:tmpl w:val="F778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2C143EE7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C1E304F"/>
    <w:multiLevelType w:val="multilevel"/>
    <w:tmpl w:val="1ED2A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2CDA7424"/>
    <w:multiLevelType w:val="multilevel"/>
    <w:tmpl w:val="957E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2DD1654F"/>
    <w:multiLevelType w:val="multilevel"/>
    <w:tmpl w:val="AAEA5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2E0B079C"/>
    <w:multiLevelType w:val="multilevel"/>
    <w:tmpl w:val="2D72D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2E280224"/>
    <w:multiLevelType w:val="multilevel"/>
    <w:tmpl w:val="B0A05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2E94272B"/>
    <w:multiLevelType w:val="multilevel"/>
    <w:tmpl w:val="978A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2EE40C22"/>
    <w:multiLevelType w:val="multilevel"/>
    <w:tmpl w:val="4A448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2EF06469"/>
    <w:multiLevelType w:val="multilevel"/>
    <w:tmpl w:val="C68E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2F227089"/>
    <w:multiLevelType w:val="hybridMultilevel"/>
    <w:tmpl w:val="F5C2A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2FAD4CB7"/>
    <w:multiLevelType w:val="multilevel"/>
    <w:tmpl w:val="8DD46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FE50E6C"/>
    <w:multiLevelType w:val="hybridMultilevel"/>
    <w:tmpl w:val="FB048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303349F0"/>
    <w:multiLevelType w:val="multilevel"/>
    <w:tmpl w:val="8F7E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307A0389"/>
    <w:multiLevelType w:val="multilevel"/>
    <w:tmpl w:val="8E7A6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310B233C"/>
    <w:multiLevelType w:val="multilevel"/>
    <w:tmpl w:val="B54CC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31637261"/>
    <w:multiLevelType w:val="hybridMultilevel"/>
    <w:tmpl w:val="8CDA2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186165E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31F66E05"/>
    <w:multiLevelType w:val="multilevel"/>
    <w:tmpl w:val="0016B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322159EF"/>
    <w:multiLevelType w:val="hybridMultilevel"/>
    <w:tmpl w:val="46DE3E1E"/>
    <w:lvl w:ilvl="0" w:tplc="0A8AB1A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22E4BC5"/>
    <w:multiLevelType w:val="hybridMultilevel"/>
    <w:tmpl w:val="360CF0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327D25CB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32E71017"/>
    <w:multiLevelType w:val="multilevel"/>
    <w:tmpl w:val="E6420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348517CF"/>
    <w:multiLevelType w:val="hybridMultilevel"/>
    <w:tmpl w:val="2F5A0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34EE5C98"/>
    <w:multiLevelType w:val="hybridMultilevel"/>
    <w:tmpl w:val="E4D69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5356852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5640864"/>
    <w:multiLevelType w:val="multilevel"/>
    <w:tmpl w:val="42B4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35747000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7032932"/>
    <w:multiLevelType w:val="hybridMultilevel"/>
    <w:tmpl w:val="60F29A00"/>
    <w:lvl w:ilvl="0" w:tplc="0A8AB1A4">
      <w:start w:val="1"/>
      <w:numFmt w:val="decimal"/>
      <w:lvlText w:val="%1.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6" w15:restartNumberingAfterBreak="0">
    <w:nsid w:val="372D7B89"/>
    <w:multiLevelType w:val="hybridMultilevel"/>
    <w:tmpl w:val="F36AC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376D1FE6"/>
    <w:multiLevelType w:val="multilevel"/>
    <w:tmpl w:val="D9ECC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389560D2"/>
    <w:multiLevelType w:val="multilevel"/>
    <w:tmpl w:val="64242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39215915"/>
    <w:multiLevelType w:val="hybridMultilevel"/>
    <w:tmpl w:val="8786BA9A"/>
    <w:lvl w:ilvl="0" w:tplc="3DF0782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92A3916"/>
    <w:multiLevelType w:val="multilevel"/>
    <w:tmpl w:val="876C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3934514A"/>
    <w:multiLevelType w:val="multilevel"/>
    <w:tmpl w:val="80DA9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39484EA0"/>
    <w:multiLevelType w:val="multilevel"/>
    <w:tmpl w:val="160C3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3AB72F47"/>
    <w:multiLevelType w:val="hybridMultilevel"/>
    <w:tmpl w:val="05B66024"/>
    <w:lvl w:ilvl="0" w:tplc="A534397A">
      <w:start w:val="1"/>
      <w:numFmt w:val="bullet"/>
      <w:pStyle w:val="Brain-punkty"/>
      <w:lvlText w:val=""/>
      <w:lvlJc w:val="left"/>
      <w:pPr>
        <w:ind w:left="1068" w:hanging="360"/>
      </w:pPr>
      <w:rPr>
        <w:rFonts w:ascii="Symbol" w:hAnsi="Symbol" w:hint="default"/>
        <w:caps w:val="0"/>
        <w:strike w:val="0"/>
        <w:dstrike w:val="0"/>
        <w:vanish w:val="0"/>
        <w:webHidden w:val="0"/>
        <w:color w:val="E36C0A" w:themeColor="accent6" w:themeShade="BF"/>
        <w:sz w:val="20"/>
        <w:szCs w:val="20"/>
        <w:u w:val="none"/>
        <w:effect w:val="none"/>
        <w:vertAlign w:val="baseline"/>
        <w:specVanish w:val="0"/>
      </w:rPr>
    </w:lvl>
    <w:lvl w:ilvl="1" w:tplc="E6EEBEC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  <w:color w:val="E36C0A" w:themeColor="accent6" w:themeShade="BF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4" w15:restartNumberingAfterBreak="0">
    <w:nsid w:val="3AC423D9"/>
    <w:multiLevelType w:val="multilevel"/>
    <w:tmpl w:val="E4C4C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3AD41F56"/>
    <w:multiLevelType w:val="multilevel"/>
    <w:tmpl w:val="C46C1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3B1678A7"/>
    <w:multiLevelType w:val="multilevel"/>
    <w:tmpl w:val="CC264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3B6A15C0"/>
    <w:multiLevelType w:val="hybridMultilevel"/>
    <w:tmpl w:val="0BB0E3D4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3B852654"/>
    <w:multiLevelType w:val="hybridMultilevel"/>
    <w:tmpl w:val="AFEC5BDC"/>
    <w:lvl w:ilvl="0" w:tplc="7578DBB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3C4A33AF"/>
    <w:multiLevelType w:val="multilevel"/>
    <w:tmpl w:val="13B21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3C5308E0"/>
    <w:multiLevelType w:val="multilevel"/>
    <w:tmpl w:val="3C88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3C705DD2"/>
    <w:multiLevelType w:val="multilevel"/>
    <w:tmpl w:val="1D56C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3CFC57F1"/>
    <w:multiLevelType w:val="hybridMultilevel"/>
    <w:tmpl w:val="F964041A"/>
    <w:lvl w:ilvl="0" w:tplc="0A4ED4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3D756877"/>
    <w:multiLevelType w:val="hybridMultilevel"/>
    <w:tmpl w:val="0EF4051C"/>
    <w:lvl w:ilvl="0" w:tplc="0415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164" w15:restartNumberingAfterBreak="0">
    <w:nsid w:val="3F985A93"/>
    <w:multiLevelType w:val="multilevel"/>
    <w:tmpl w:val="F182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40C043EB"/>
    <w:multiLevelType w:val="multilevel"/>
    <w:tmpl w:val="B0342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40E973F4"/>
    <w:multiLevelType w:val="multilevel"/>
    <w:tmpl w:val="2B282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41077DFA"/>
    <w:multiLevelType w:val="hybridMultilevel"/>
    <w:tmpl w:val="698453F0"/>
    <w:lvl w:ilvl="0" w:tplc="04150019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8" w15:restartNumberingAfterBreak="0">
    <w:nsid w:val="41356193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1732185"/>
    <w:multiLevelType w:val="hybridMultilevel"/>
    <w:tmpl w:val="30605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419B0A20"/>
    <w:multiLevelType w:val="multilevel"/>
    <w:tmpl w:val="36908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41D9767B"/>
    <w:multiLevelType w:val="multilevel"/>
    <w:tmpl w:val="4132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41F054B2"/>
    <w:multiLevelType w:val="multilevel"/>
    <w:tmpl w:val="F07C4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435F4863"/>
    <w:multiLevelType w:val="hybridMultilevel"/>
    <w:tmpl w:val="1CB47720"/>
    <w:lvl w:ilvl="0" w:tplc="FFFFFFFF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74" w15:restartNumberingAfterBreak="0">
    <w:nsid w:val="44164D81"/>
    <w:multiLevelType w:val="hybridMultilevel"/>
    <w:tmpl w:val="168C7E50"/>
    <w:lvl w:ilvl="0" w:tplc="0415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75" w15:restartNumberingAfterBreak="0">
    <w:nsid w:val="441F1626"/>
    <w:multiLevelType w:val="hybridMultilevel"/>
    <w:tmpl w:val="BC3E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E0B0E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4B774D3"/>
    <w:multiLevelType w:val="multilevel"/>
    <w:tmpl w:val="1798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44E66DAB"/>
    <w:multiLevelType w:val="multilevel"/>
    <w:tmpl w:val="2870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456F06BE"/>
    <w:multiLevelType w:val="multilevel"/>
    <w:tmpl w:val="B2700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45BA3F46"/>
    <w:multiLevelType w:val="multilevel"/>
    <w:tmpl w:val="2F9E4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46283D89"/>
    <w:multiLevelType w:val="multilevel"/>
    <w:tmpl w:val="078E3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46447459"/>
    <w:multiLevelType w:val="multilevel"/>
    <w:tmpl w:val="856E3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466C5305"/>
    <w:multiLevelType w:val="multilevel"/>
    <w:tmpl w:val="5FC6C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46876F69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74E41B6"/>
    <w:multiLevelType w:val="hybridMultilevel"/>
    <w:tmpl w:val="5080D112"/>
    <w:lvl w:ilvl="0" w:tplc="5CDA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47512C3C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475C642B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47B95A14"/>
    <w:multiLevelType w:val="multilevel"/>
    <w:tmpl w:val="017EB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487B6144"/>
    <w:multiLevelType w:val="multilevel"/>
    <w:tmpl w:val="6C4A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4A5B3801"/>
    <w:multiLevelType w:val="multilevel"/>
    <w:tmpl w:val="8500B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4ADA6136"/>
    <w:multiLevelType w:val="multilevel"/>
    <w:tmpl w:val="3FC82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4AFD0E29"/>
    <w:multiLevelType w:val="hybridMultilevel"/>
    <w:tmpl w:val="7A72F7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2" w15:restartNumberingAfterBreak="0">
    <w:nsid w:val="4B151B66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4B92637D"/>
    <w:multiLevelType w:val="hybridMultilevel"/>
    <w:tmpl w:val="48E03F38"/>
    <w:lvl w:ilvl="0" w:tplc="AF84D45A">
      <w:start w:val="1"/>
      <w:numFmt w:val="decimal"/>
      <w:lvlText w:val="%1."/>
      <w:lvlJc w:val="left"/>
      <w:pPr>
        <w:ind w:left="5180" w:hanging="360"/>
      </w:pPr>
      <w:rPr>
        <w:rFonts w:asciiTheme="minorHAnsi" w:hAnsiTheme="minorHAnsi" w:hint="default"/>
        <w:b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BB23E69"/>
    <w:multiLevelType w:val="multilevel"/>
    <w:tmpl w:val="01A44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4CDF4378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D033E40"/>
    <w:multiLevelType w:val="hybridMultilevel"/>
    <w:tmpl w:val="7100A3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D5751C7"/>
    <w:multiLevelType w:val="hybridMultilevel"/>
    <w:tmpl w:val="F45E7490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DCB2A19"/>
    <w:multiLevelType w:val="hybridMultilevel"/>
    <w:tmpl w:val="8BCA3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4E9624AD"/>
    <w:multiLevelType w:val="multilevel"/>
    <w:tmpl w:val="95186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4ED50DB7"/>
    <w:multiLevelType w:val="hybridMultilevel"/>
    <w:tmpl w:val="83EEA11E"/>
    <w:lvl w:ilvl="0" w:tplc="AD564D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F2A3BEE"/>
    <w:multiLevelType w:val="hybridMultilevel"/>
    <w:tmpl w:val="42B21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4F9B2CB3"/>
    <w:multiLevelType w:val="hybridMultilevel"/>
    <w:tmpl w:val="092AF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4FA66A04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506C7838"/>
    <w:multiLevelType w:val="hybridMultilevel"/>
    <w:tmpl w:val="8438CB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50CD077A"/>
    <w:multiLevelType w:val="multilevel"/>
    <w:tmpl w:val="F0FEC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513704B9"/>
    <w:multiLevelType w:val="multilevel"/>
    <w:tmpl w:val="D96A6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522175B3"/>
    <w:multiLevelType w:val="hybridMultilevel"/>
    <w:tmpl w:val="703E86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52A30D9F"/>
    <w:multiLevelType w:val="multilevel"/>
    <w:tmpl w:val="8A1AA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530C3C7E"/>
    <w:multiLevelType w:val="hybridMultilevel"/>
    <w:tmpl w:val="6C16DFAA"/>
    <w:lvl w:ilvl="0" w:tplc="1954F1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AE2CA2E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54370249"/>
    <w:multiLevelType w:val="hybridMultilevel"/>
    <w:tmpl w:val="BDDE6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548B2CE4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4D6641E"/>
    <w:multiLevelType w:val="hybridMultilevel"/>
    <w:tmpl w:val="C23E580E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55BE1F91"/>
    <w:multiLevelType w:val="multilevel"/>
    <w:tmpl w:val="7D78D736"/>
    <w:lvl w:ilvl="0">
      <w:start w:val="1"/>
      <w:numFmt w:val="decimal"/>
      <w:lvlText w:val="%1."/>
      <w:lvlJc w:val="left"/>
      <w:pPr>
        <w:tabs>
          <w:tab w:val="num" w:pos="502"/>
        </w:tabs>
        <w:ind w:left="66" w:firstLine="76"/>
      </w:pPr>
      <w:rPr>
        <w:rFonts w:asciiTheme="minorHAnsi" w:hAnsiTheme="minorHAnsi" w:hint="default"/>
        <w:b w:val="0"/>
        <w:bCs/>
        <w:sz w:val="18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4" w15:restartNumberingAfterBreak="0">
    <w:nsid w:val="562E772C"/>
    <w:multiLevelType w:val="multilevel"/>
    <w:tmpl w:val="4BA4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56937D5D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570D46ED"/>
    <w:multiLevelType w:val="multilevel"/>
    <w:tmpl w:val="6344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57C43638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57FB04AD"/>
    <w:multiLevelType w:val="hybridMultilevel"/>
    <w:tmpl w:val="E4CE6AD0"/>
    <w:lvl w:ilvl="0" w:tplc="23EC6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 w15:restartNumberingAfterBreak="0">
    <w:nsid w:val="5905509E"/>
    <w:multiLevelType w:val="hybridMultilevel"/>
    <w:tmpl w:val="A0487E22"/>
    <w:lvl w:ilvl="0" w:tplc="0415000F">
      <w:start w:val="1"/>
      <w:numFmt w:val="decimal"/>
      <w:lvlText w:val="%1."/>
      <w:lvlJc w:val="left"/>
      <w:pPr>
        <w:ind w:left="1909" w:hanging="360"/>
      </w:pPr>
    </w:lvl>
    <w:lvl w:ilvl="1" w:tplc="04150019" w:tentative="1">
      <w:start w:val="1"/>
      <w:numFmt w:val="lowerLetter"/>
      <w:lvlText w:val="%2."/>
      <w:lvlJc w:val="left"/>
      <w:pPr>
        <w:ind w:left="2629" w:hanging="360"/>
      </w:pPr>
    </w:lvl>
    <w:lvl w:ilvl="2" w:tplc="0415001B" w:tentative="1">
      <w:start w:val="1"/>
      <w:numFmt w:val="lowerRoman"/>
      <w:lvlText w:val="%3."/>
      <w:lvlJc w:val="right"/>
      <w:pPr>
        <w:ind w:left="3349" w:hanging="180"/>
      </w:pPr>
    </w:lvl>
    <w:lvl w:ilvl="3" w:tplc="0415000F" w:tentative="1">
      <w:start w:val="1"/>
      <w:numFmt w:val="decimal"/>
      <w:lvlText w:val="%4."/>
      <w:lvlJc w:val="left"/>
      <w:pPr>
        <w:ind w:left="4069" w:hanging="360"/>
      </w:pPr>
    </w:lvl>
    <w:lvl w:ilvl="4" w:tplc="04150019" w:tentative="1">
      <w:start w:val="1"/>
      <w:numFmt w:val="lowerLetter"/>
      <w:lvlText w:val="%5."/>
      <w:lvlJc w:val="left"/>
      <w:pPr>
        <w:ind w:left="4789" w:hanging="360"/>
      </w:pPr>
    </w:lvl>
    <w:lvl w:ilvl="5" w:tplc="0415001B" w:tentative="1">
      <w:start w:val="1"/>
      <w:numFmt w:val="lowerRoman"/>
      <w:lvlText w:val="%6."/>
      <w:lvlJc w:val="right"/>
      <w:pPr>
        <w:ind w:left="5509" w:hanging="180"/>
      </w:pPr>
    </w:lvl>
    <w:lvl w:ilvl="6" w:tplc="0415000F" w:tentative="1">
      <w:start w:val="1"/>
      <w:numFmt w:val="decimal"/>
      <w:lvlText w:val="%7."/>
      <w:lvlJc w:val="left"/>
      <w:pPr>
        <w:ind w:left="6229" w:hanging="360"/>
      </w:pPr>
    </w:lvl>
    <w:lvl w:ilvl="7" w:tplc="04150019" w:tentative="1">
      <w:start w:val="1"/>
      <w:numFmt w:val="lowerLetter"/>
      <w:lvlText w:val="%8."/>
      <w:lvlJc w:val="left"/>
      <w:pPr>
        <w:ind w:left="6949" w:hanging="360"/>
      </w:pPr>
    </w:lvl>
    <w:lvl w:ilvl="8" w:tplc="0415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220" w15:restartNumberingAfterBreak="0">
    <w:nsid w:val="594F7D85"/>
    <w:multiLevelType w:val="hybridMultilevel"/>
    <w:tmpl w:val="BAF6E9B6"/>
    <w:lvl w:ilvl="0" w:tplc="4CC2219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 w15:restartNumberingAfterBreak="0">
    <w:nsid w:val="595552F3"/>
    <w:multiLevelType w:val="multilevel"/>
    <w:tmpl w:val="EEAC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59B52B72"/>
    <w:multiLevelType w:val="multilevel"/>
    <w:tmpl w:val="C8642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59B6576E"/>
    <w:multiLevelType w:val="multilevel"/>
    <w:tmpl w:val="BCB63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59B77F13"/>
    <w:multiLevelType w:val="multilevel"/>
    <w:tmpl w:val="AC027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59C1109A"/>
    <w:multiLevelType w:val="multilevel"/>
    <w:tmpl w:val="3F26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59F020AA"/>
    <w:multiLevelType w:val="multilevel"/>
    <w:tmpl w:val="A4FCD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59FE2985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5A106126"/>
    <w:multiLevelType w:val="hybridMultilevel"/>
    <w:tmpl w:val="793C76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5A80358B"/>
    <w:multiLevelType w:val="multilevel"/>
    <w:tmpl w:val="95F2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5AE66202"/>
    <w:multiLevelType w:val="hybridMultilevel"/>
    <w:tmpl w:val="9798084E"/>
    <w:lvl w:ilvl="0" w:tplc="F7C62C7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1" w15:restartNumberingAfterBreak="0">
    <w:nsid w:val="5AEF4B33"/>
    <w:multiLevelType w:val="multilevel"/>
    <w:tmpl w:val="594AC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5AF11C8F"/>
    <w:multiLevelType w:val="hybridMultilevel"/>
    <w:tmpl w:val="32823226"/>
    <w:lvl w:ilvl="0" w:tplc="56708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B191C1D"/>
    <w:multiLevelType w:val="hybridMultilevel"/>
    <w:tmpl w:val="72F0F5E8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5B535797"/>
    <w:multiLevelType w:val="multilevel"/>
    <w:tmpl w:val="220C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5C171662"/>
    <w:multiLevelType w:val="multilevel"/>
    <w:tmpl w:val="B7862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5C921501"/>
    <w:multiLevelType w:val="hybridMultilevel"/>
    <w:tmpl w:val="DC428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5C9B00BA"/>
    <w:multiLevelType w:val="multilevel"/>
    <w:tmpl w:val="08029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5E5B2346"/>
    <w:multiLevelType w:val="multilevel"/>
    <w:tmpl w:val="F75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5EB75751"/>
    <w:multiLevelType w:val="multilevel"/>
    <w:tmpl w:val="FAEE4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5EF77C1B"/>
    <w:multiLevelType w:val="hybridMultilevel"/>
    <w:tmpl w:val="66BE02D4"/>
    <w:lvl w:ilvl="0" w:tplc="C91A86C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1" w15:restartNumberingAfterBreak="0">
    <w:nsid w:val="5FBC6C15"/>
    <w:multiLevelType w:val="multilevel"/>
    <w:tmpl w:val="56988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610D7C0D"/>
    <w:multiLevelType w:val="multilevel"/>
    <w:tmpl w:val="95AED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61913D63"/>
    <w:multiLevelType w:val="multilevel"/>
    <w:tmpl w:val="5B94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619322C4"/>
    <w:multiLevelType w:val="hybridMultilevel"/>
    <w:tmpl w:val="C216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21E6473"/>
    <w:multiLevelType w:val="hybridMultilevel"/>
    <w:tmpl w:val="41582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2452D16"/>
    <w:multiLevelType w:val="hybridMultilevel"/>
    <w:tmpl w:val="D9785E1E"/>
    <w:lvl w:ilvl="0" w:tplc="FB4675C4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 w15:restartNumberingAfterBreak="0">
    <w:nsid w:val="62EE0DE8"/>
    <w:multiLevelType w:val="hybridMultilevel"/>
    <w:tmpl w:val="815ADE86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8" w15:restartNumberingAfterBreak="0">
    <w:nsid w:val="63020DCA"/>
    <w:multiLevelType w:val="multilevel"/>
    <w:tmpl w:val="53426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64803D1A"/>
    <w:multiLevelType w:val="hybridMultilevel"/>
    <w:tmpl w:val="B706D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0" w15:restartNumberingAfterBreak="0">
    <w:nsid w:val="648C0CA6"/>
    <w:multiLevelType w:val="hybridMultilevel"/>
    <w:tmpl w:val="C1AC830C"/>
    <w:lvl w:ilvl="0" w:tplc="963605AA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4F9794E"/>
    <w:multiLevelType w:val="hybridMultilevel"/>
    <w:tmpl w:val="E79E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2" w15:restartNumberingAfterBreak="0">
    <w:nsid w:val="6515315C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65BD452B"/>
    <w:multiLevelType w:val="multilevel"/>
    <w:tmpl w:val="8FE4A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65D56C52"/>
    <w:multiLevelType w:val="multilevel"/>
    <w:tmpl w:val="BCB62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65DD1243"/>
    <w:multiLevelType w:val="multilevel"/>
    <w:tmpl w:val="A4389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66371A34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663F5C13"/>
    <w:multiLevelType w:val="multilevel"/>
    <w:tmpl w:val="33329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66965EF4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6C158AE"/>
    <w:multiLevelType w:val="multilevel"/>
    <w:tmpl w:val="A5121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6708728A"/>
    <w:multiLevelType w:val="multilevel"/>
    <w:tmpl w:val="F72635CA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61" w15:restartNumberingAfterBreak="0">
    <w:nsid w:val="683A3378"/>
    <w:multiLevelType w:val="multilevel"/>
    <w:tmpl w:val="8B000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686533B7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895729D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8CC1F1A"/>
    <w:multiLevelType w:val="hybridMultilevel"/>
    <w:tmpl w:val="CDE08DB0"/>
    <w:lvl w:ilvl="0" w:tplc="27706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5" w15:restartNumberingAfterBreak="0">
    <w:nsid w:val="69704C6A"/>
    <w:multiLevelType w:val="hybridMultilevel"/>
    <w:tmpl w:val="D98431B2"/>
    <w:lvl w:ilvl="0" w:tplc="C8143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13E96C8">
      <w:numFmt w:val="bullet"/>
      <w:lvlText w:val="•"/>
      <w:lvlJc w:val="left"/>
      <w:pPr>
        <w:ind w:left="1524" w:hanging="444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9AE18C4"/>
    <w:multiLevelType w:val="multilevel"/>
    <w:tmpl w:val="4EE62E82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18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67" w15:restartNumberingAfterBreak="0">
    <w:nsid w:val="69B34BB6"/>
    <w:multiLevelType w:val="hybridMultilevel"/>
    <w:tmpl w:val="82486D18"/>
    <w:lvl w:ilvl="0" w:tplc="57A49EC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6A674682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6A7D148D"/>
    <w:multiLevelType w:val="multilevel"/>
    <w:tmpl w:val="2A7C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6B944B6B"/>
    <w:multiLevelType w:val="hybridMultilevel"/>
    <w:tmpl w:val="47DA0126"/>
    <w:lvl w:ilvl="0" w:tplc="F69E9FC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1" w15:restartNumberingAfterBreak="0">
    <w:nsid w:val="6BC36DAE"/>
    <w:multiLevelType w:val="hybridMultilevel"/>
    <w:tmpl w:val="D9F424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2" w15:restartNumberingAfterBreak="0">
    <w:nsid w:val="6BE20BB4"/>
    <w:multiLevelType w:val="multilevel"/>
    <w:tmpl w:val="50542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6BE62BF4"/>
    <w:multiLevelType w:val="multilevel"/>
    <w:tmpl w:val="BC0CC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6C595E51"/>
    <w:multiLevelType w:val="hybridMultilevel"/>
    <w:tmpl w:val="4CBA0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CD27B96"/>
    <w:multiLevelType w:val="hybridMultilevel"/>
    <w:tmpl w:val="118A5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6D2C7AF4"/>
    <w:multiLevelType w:val="hybridMultilevel"/>
    <w:tmpl w:val="89F4C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6D772ADA"/>
    <w:multiLevelType w:val="multilevel"/>
    <w:tmpl w:val="494EC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6E753B9A"/>
    <w:multiLevelType w:val="hybridMultilevel"/>
    <w:tmpl w:val="83F00E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0" w15:restartNumberingAfterBreak="0">
    <w:nsid w:val="6F0E32B1"/>
    <w:multiLevelType w:val="hybridMultilevel"/>
    <w:tmpl w:val="D8CED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1" w15:restartNumberingAfterBreak="0">
    <w:nsid w:val="6F3F031C"/>
    <w:multiLevelType w:val="hybridMultilevel"/>
    <w:tmpl w:val="1634318C"/>
    <w:lvl w:ilvl="0" w:tplc="D81E8C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F706605"/>
    <w:multiLevelType w:val="multilevel"/>
    <w:tmpl w:val="2996A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6FA30578"/>
    <w:multiLevelType w:val="multilevel"/>
    <w:tmpl w:val="1EDC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70071639"/>
    <w:multiLevelType w:val="multilevel"/>
    <w:tmpl w:val="6D84B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70791A15"/>
    <w:multiLevelType w:val="multilevel"/>
    <w:tmpl w:val="7D18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70844DB8"/>
    <w:multiLevelType w:val="hybridMultilevel"/>
    <w:tmpl w:val="FF5C3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8" w15:restartNumberingAfterBreak="0">
    <w:nsid w:val="70A2372C"/>
    <w:multiLevelType w:val="multilevel"/>
    <w:tmpl w:val="C1A0C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9" w15:restartNumberingAfterBreak="0">
    <w:nsid w:val="70AC378B"/>
    <w:multiLevelType w:val="multilevel"/>
    <w:tmpl w:val="3D74E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70B10CA8"/>
    <w:multiLevelType w:val="hybridMultilevel"/>
    <w:tmpl w:val="6172E724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1" w15:restartNumberingAfterBreak="0">
    <w:nsid w:val="70CC1378"/>
    <w:multiLevelType w:val="hybridMultilevel"/>
    <w:tmpl w:val="331C4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70D44848"/>
    <w:multiLevelType w:val="multilevel"/>
    <w:tmpl w:val="9146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71115682"/>
    <w:multiLevelType w:val="multilevel"/>
    <w:tmpl w:val="E7788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717D2792"/>
    <w:multiLevelType w:val="hybridMultilevel"/>
    <w:tmpl w:val="F7B80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719A7E20"/>
    <w:multiLevelType w:val="hybridMultilevel"/>
    <w:tmpl w:val="60727FCC"/>
    <w:lvl w:ilvl="0" w:tplc="272C0A7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sz w:val="18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720B4F03"/>
    <w:multiLevelType w:val="multilevel"/>
    <w:tmpl w:val="CB1A5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72514DF1"/>
    <w:multiLevelType w:val="multilevel"/>
    <w:tmpl w:val="C9185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72BE36D0"/>
    <w:multiLevelType w:val="multilevel"/>
    <w:tmpl w:val="23108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9" w15:restartNumberingAfterBreak="0">
    <w:nsid w:val="74995EFF"/>
    <w:multiLevelType w:val="hybridMultilevel"/>
    <w:tmpl w:val="6EF08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74B21D7E"/>
    <w:multiLevelType w:val="multilevel"/>
    <w:tmpl w:val="6324F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1" w15:restartNumberingAfterBreak="0">
    <w:nsid w:val="7529065C"/>
    <w:multiLevelType w:val="hybridMultilevel"/>
    <w:tmpl w:val="745C5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2" w15:restartNumberingAfterBreak="0">
    <w:nsid w:val="755F11AD"/>
    <w:multiLevelType w:val="hybridMultilevel"/>
    <w:tmpl w:val="8380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56F7F73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75910F20"/>
    <w:multiLevelType w:val="multilevel"/>
    <w:tmpl w:val="DC86A18E"/>
    <w:styleLink w:val="WWNum1"/>
    <w:lvl w:ilvl="0">
      <w:start w:val="1"/>
      <w:numFmt w:val="decimal"/>
      <w:lvlText w:val="%1"/>
      <w:lvlJc w:val="left"/>
      <w:pPr>
        <w:ind w:left="1352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05" w15:restartNumberingAfterBreak="0">
    <w:nsid w:val="76422699"/>
    <w:multiLevelType w:val="multilevel"/>
    <w:tmpl w:val="FC0C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76794B08"/>
    <w:multiLevelType w:val="hybridMultilevel"/>
    <w:tmpl w:val="0CE4E71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76D343CB"/>
    <w:multiLevelType w:val="hybridMultilevel"/>
    <w:tmpl w:val="0F6A98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76E1595E"/>
    <w:multiLevelType w:val="multilevel"/>
    <w:tmpl w:val="576E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9" w15:restartNumberingAfterBreak="0">
    <w:nsid w:val="777E6580"/>
    <w:multiLevelType w:val="multilevel"/>
    <w:tmpl w:val="4FE8F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0" w15:restartNumberingAfterBreak="0">
    <w:nsid w:val="779432F6"/>
    <w:multiLevelType w:val="multilevel"/>
    <w:tmpl w:val="802A3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1" w15:restartNumberingAfterBreak="0">
    <w:nsid w:val="77BD7117"/>
    <w:multiLevelType w:val="hybridMultilevel"/>
    <w:tmpl w:val="59AA69C4"/>
    <w:lvl w:ilvl="0" w:tplc="7958BE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2" w15:restartNumberingAfterBreak="0">
    <w:nsid w:val="78005759"/>
    <w:multiLevelType w:val="hybridMultilevel"/>
    <w:tmpl w:val="7F36C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3" w15:restartNumberingAfterBreak="0">
    <w:nsid w:val="781F19CD"/>
    <w:multiLevelType w:val="hybridMultilevel"/>
    <w:tmpl w:val="F7588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782329E9"/>
    <w:multiLevelType w:val="hybridMultilevel"/>
    <w:tmpl w:val="A204F276"/>
    <w:lvl w:ilvl="0" w:tplc="75386A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6" w15:restartNumberingAfterBreak="0">
    <w:nsid w:val="78EE2463"/>
    <w:multiLevelType w:val="hybridMultilevel"/>
    <w:tmpl w:val="59966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7" w15:restartNumberingAfterBreak="0">
    <w:nsid w:val="78F82542"/>
    <w:multiLevelType w:val="hybridMultilevel"/>
    <w:tmpl w:val="A9CA1D10"/>
    <w:lvl w:ilvl="0" w:tplc="6998619E">
      <w:start w:val="1"/>
      <w:numFmt w:val="decimal"/>
      <w:lvlText w:val="%1."/>
      <w:lvlJc w:val="left"/>
      <w:pPr>
        <w:ind w:left="324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18" w15:restartNumberingAfterBreak="0">
    <w:nsid w:val="7A125AFA"/>
    <w:multiLevelType w:val="multilevel"/>
    <w:tmpl w:val="CBE6F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9" w15:restartNumberingAfterBreak="0">
    <w:nsid w:val="7A8469E8"/>
    <w:multiLevelType w:val="multilevel"/>
    <w:tmpl w:val="9092A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0" w15:restartNumberingAfterBreak="0">
    <w:nsid w:val="7AB71237"/>
    <w:multiLevelType w:val="hybridMultilevel"/>
    <w:tmpl w:val="C4EE5C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1" w15:restartNumberingAfterBreak="0">
    <w:nsid w:val="7AC0795A"/>
    <w:multiLevelType w:val="hybridMultilevel"/>
    <w:tmpl w:val="313E62B4"/>
    <w:lvl w:ilvl="0" w:tplc="B1CA1FD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2" w15:restartNumberingAfterBreak="0">
    <w:nsid w:val="7B2041E3"/>
    <w:multiLevelType w:val="hybridMultilevel"/>
    <w:tmpl w:val="1CB47720"/>
    <w:lvl w:ilvl="0" w:tplc="BDBEA3B6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323" w15:restartNumberingAfterBreak="0">
    <w:nsid w:val="7B3209AE"/>
    <w:multiLevelType w:val="hybridMultilevel"/>
    <w:tmpl w:val="13B0C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4" w15:restartNumberingAfterBreak="0">
    <w:nsid w:val="7B6106C5"/>
    <w:multiLevelType w:val="hybridMultilevel"/>
    <w:tmpl w:val="B4B04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5" w15:restartNumberingAfterBreak="0">
    <w:nsid w:val="7BD913E4"/>
    <w:multiLevelType w:val="multilevel"/>
    <w:tmpl w:val="9E54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7BDB53BB"/>
    <w:multiLevelType w:val="hybridMultilevel"/>
    <w:tmpl w:val="B2BC4E98"/>
    <w:lvl w:ilvl="0" w:tplc="9040834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/>
      </w:rPr>
    </w:lvl>
    <w:lvl w:ilvl="1" w:tplc="A1B42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CEC4F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7" w15:restartNumberingAfterBreak="0">
    <w:nsid w:val="7C2A20BA"/>
    <w:multiLevelType w:val="multilevel"/>
    <w:tmpl w:val="2C785CDE"/>
    <w:lvl w:ilvl="0">
      <w:start w:val="13"/>
      <w:numFmt w:val="decimal"/>
      <w:lvlText w:val="%1."/>
      <w:lvlJc w:val="left"/>
      <w:pPr>
        <w:tabs>
          <w:tab w:val="num" w:pos="502"/>
        </w:tabs>
        <w:ind w:left="66" w:firstLine="76"/>
      </w:pPr>
      <w:rPr>
        <w:rFonts w:asciiTheme="minorHAnsi" w:hAnsiTheme="minorHAnsi" w:hint="default"/>
        <w:b/>
        <w:sz w:val="18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28" w15:restartNumberingAfterBreak="0">
    <w:nsid w:val="7CBB70BF"/>
    <w:multiLevelType w:val="multilevel"/>
    <w:tmpl w:val="32EE3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9" w15:restartNumberingAfterBreak="0">
    <w:nsid w:val="7CC567AC"/>
    <w:multiLevelType w:val="hybridMultilevel"/>
    <w:tmpl w:val="0CE4E71C"/>
    <w:lvl w:ilvl="0" w:tplc="C2D05E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D4D4206"/>
    <w:multiLevelType w:val="hybridMultilevel"/>
    <w:tmpl w:val="32C05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7DB26BE8"/>
    <w:multiLevelType w:val="multilevel"/>
    <w:tmpl w:val="FDC04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3" w15:restartNumberingAfterBreak="0">
    <w:nsid w:val="7EC51305"/>
    <w:multiLevelType w:val="multilevel"/>
    <w:tmpl w:val="AA7A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7EDF7E13"/>
    <w:multiLevelType w:val="multilevel"/>
    <w:tmpl w:val="D8889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5" w15:restartNumberingAfterBreak="0">
    <w:nsid w:val="7EF01C24"/>
    <w:multiLevelType w:val="hybridMultilevel"/>
    <w:tmpl w:val="50D0BCC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EFD730E"/>
    <w:multiLevelType w:val="hybridMultilevel"/>
    <w:tmpl w:val="6D827F3C"/>
    <w:lvl w:ilvl="0" w:tplc="73CA86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 w15:restartNumberingAfterBreak="0">
    <w:nsid w:val="7F511CD4"/>
    <w:multiLevelType w:val="multilevel"/>
    <w:tmpl w:val="4618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4671179">
    <w:abstractNumId w:val="204"/>
  </w:num>
  <w:num w:numId="2" w16cid:durableId="1171331918">
    <w:abstractNumId w:val="266"/>
  </w:num>
  <w:num w:numId="3" w16cid:durableId="115103437">
    <w:abstractNumId w:val="326"/>
  </w:num>
  <w:num w:numId="4" w16cid:durableId="1332248544">
    <w:abstractNumId w:val="196"/>
  </w:num>
  <w:num w:numId="5" w16cid:durableId="622539145">
    <w:abstractNumId w:val="68"/>
  </w:num>
  <w:num w:numId="6" w16cid:durableId="1313875993">
    <w:abstractNumId w:val="127"/>
  </w:num>
  <w:num w:numId="7" w16cid:durableId="691344665">
    <w:abstractNumId w:val="193"/>
  </w:num>
  <w:num w:numId="8" w16cid:durableId="1216434149">
    <w:abstractNumId w:val="246"/>
  </w:num>
  <w:num w:numId="9" w16cid:durableId="80491911">
    <w:abstractNumId w:val="66"/>
  </w:num>
  <w:num w:numId="10" w16cid:durableId="850603399">
    <w:abstractNumId w:val="213"/>
  </w:num>
  <w:num w:numId="11" w16cid:durableId="1073238479">
    <w:abstractNumId w:val="312"/>
  </w:num>
  <w:num w:numId="12" w16cid:durableId="1421246404">
    <w:abstractNumId w:val="267"/>
  </w:num>
  <w:num w:numId="13" w16cid:durableId="2063282117">
    <w:abstractNumId w:val="99"/>
  </w:num>
  <w:num w:numId="14" w16cid:durableId="1384253909">
    <w:abstractNumId w:val="327"/>
  </w:num>
  <w:num w:numId="15" w16cid:durableId="1859730153">
    <w:abstractNumId w:val="149"/>
  </w:num>
  <w:num w:numId="16" w16cid:durableId="1924997223">
    <w:abstractNumId w:val="191"/>
  </w:num>
  <w:num w:numId="17" w16cid:durableId="1383288323">
    <w:abstractNumId w:val="260"/>
  </w:num>
  <w:num w:numId="18" w16cid:durableId="1133865656">
    <w:abstractNumId w:val="322"/>
  </w:num>
  <w:num w:numId="19" w16cid:durableId="958268471">
    <w:abstractNumId w:val="250"/>
  </w:num>
  <w:num w:numId="20" w16cid:durableId="1269240096">
    <w:abstractNumId w:val="35"/>
  </w:num>
  <w:num w:numId="21" w16cid:durableId="1677226230">
    <w:abstractNumId w:val="65"/>
  </w:num>
  <w:num w:numId="22" w16cid:durableId="1261259070">
    <w:abstractNumId w:val="336"/>
  </w:num>
  <w:num w:numId="23" w16cid:durableId="327833528">
    <w:abstractNumId w:val="153"/>
  </w:num>
  <w:num w:numId="24" w16cid:durableId="1899972309">
    <w:abstractNumId w:val="45"/>
  </w:num>
  <w:num w:numId="25" w16cid:durableId="2143230172">
    <w:abstractNumId w:val="264"/>
  </w:num>
  <w:num w:numId="26" w16cid:durableId="518274872">
    <w:abstractNumId w:val="116"/>
  </w:num>
  <w:num w:numId="27" w16cid:durableId="2013605181">
    <w:abstractNumId w:val="311"/>
  </w:num>
  <w:num w:numId="28" w16cid:durableId="1923484446">
    <w:abstractNumId w:val="184"/>
  </w:num>
  <w:num w:numId="29" w16cid:durableId="460810364">
    <w:abstractNumId w:val="265"/>
  </w:num>
  <w:num w:numId="30" w16cid:durableId="1719738488">
    <w:abstractNumId w:val="46"/>
  </w:num>
  <w:num w:numId="31" w16cid:durableId="2073307927">
    <w:abstractNumId w:val="244"/>
  </w:num>
  <w:num w:numId="32" w16cid:durableId="1851093483">
    <w:abstractNumId w:val="330"/>
  </w:num>
  <w:num w:numId="33" w16cid:durableId="299925300">
    <w:abstractNumId w:val="279"/>
  </w:num>
  <w:num w:numId="34" w16cid:durableId="1460689766">
    <w:abstractNumId w:val="2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42823631">
    <w:abstractNumId w:val="3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1499466666">
    <w:abstractNumId w:val="3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2145539573">
    <w:abstractNumId w:val="49"/>
  </w:num>
  <w:num w:numId="38" w16cid:durableId="961424457">
    <w:abstractNumId w:val="163"/>
  </w:num>
  <w:num w:numId="39" w16cid:durableId="1931355125">
    <w:abstractNumId w:val="96"/>
  </w:num>
  <w:num w:numId="40" w16cid:durableId="328022567">
    <w:abstractNumId w:val="200"/>
  </w:num>
  <w:num w:numId="41" w16cid:durableId="1019889683">
    <w:abstractNumId w:val="80"/>
  </w:num>
  <w:num w:numId="42" w16cid:durableId="830826423">
    <w:abstractNumId w:val="304"/>
  </w:num>
  <w:num w:numId="43" w16cid:durableId="426971011">
    <w:abstractNumId w:val="86"/>
  </w:num>
  <w:num w:numId="44" w16cid:durableId="1209688749">
    <w:abstractNumId w:val="167"/>
  </w:num>
  <w:num w:numId="45" w16cid:durableId="1099643504">
    <w:abstractNumId w:val="294"/>
  </w:num>
  <w:num w:numId="46" w16cid:durableId="694506779">
    <w:abstractNumId w:val="313"/>
  </w:num>
  <w:num w:numId="47" w16cid:durableId="1245266461">
    <w:abstractNumId w:val="320"/>
  </w:num>
  <w:num w:numId="48" w16cid:durableId="752047769">
    <w:abstractNumId w:val="100"/>
  </w:num>
  <w:num w:numId="49" w16cid:durableId="797338483">
    <w:abstractNumId w:val="11"/>
  </w:num>
  <w:num w:numId="50" w16cid:durableId="1757356605">
    <w:abstractNumId w:val="317"/>
  </w:num>
  <w:num w:numId="51" w16cid:durableId="2126122199">
    <w:abstractNumId w:val="76"/>
  </w:num>
  <w:num w:numId="52" w16cid:durableId="103043578">
    <w:abstractNumId w:val="232"/>
  </w:num>
  <w:num w:numId="53" w16cid:durableId="1523938293">
    <w:abstractNumId w:val="129"/>
  </w:num>
  <w:num w:numId="54" w16cid:durableId="2010715969">
    <w:abstractNumId w:val="140"/>
  </w:num>
  <w:num w:numId="55" w16cid:durableId="1085956659">
    <w:abstractNumId w:val="60"/>
  </w:num>
  <w:num w:numId="56" w16cid:durableId="328096944">
    <w:abstractNumId w:val="43"/>
  </w:num>
  <w:num w:numId="57" w16cid:durableId="2134516302">
    <w:abstractNumId w:val="75"/>
  </w:num>
  <w:num w:numId="58" w16cid:durableId="747925697">
    <w:abstractNumId w:val="108"/>
  </w:num>
  <w:num w:numId="59" w16cid:durableId="730157922">
    <w:abstractNumId w:val="59"/>
  </w:num>
  <w:num w:numId="60" w16cid:durableId="1689870168">
    <w:abstractNumId w:val="141"/>
  </w:num>
  <w:num w:numId="61" w16cid:durableId="1091853411">
    <w:abstractNumId w:val="146"/>
  </w:num>
  <w:num w:numId="62" w16cid:durableId="1393692979">
    <w:abstractNumId w:val="324"/>
  </w:num>
  <w:num w:numId="63" w16cid:durableId="1036587463">
    <w:abstractNumId w:val="94"/>
  </w:num>
  <w:num w:numId="64" w16cid:durableId="1591083857">
    <w:abstractNumId w:val="271"/>
  </w:num>
  <w:num w:numId="65" w16cid:durableId="999238914">
    <w:abstractNumId w:val="111"/>
  </w:num>
  <w:num w:numId="66" w16cid:durableId="1027636631">
    <w:abstractNumId w:val="278"/>
  </w:num>
  <w:num w:numId="67" w16cid:durableId="1240287328">
    <w:abstractNumId w:val="299"/>
  </w:num>
  <w:num w:numId="68" w16cid:durableId="1529025025">
    <w:abstractNumId w:val="245"/>
  </w:num>
  <w:num w:numId="69" w16cid:durableId="1413089712">
    <w:abstractNumId w:val="302"/>
  </w:num>
  <w:num w:numId="70" w16cid:durableId="1962878519">
    <w:abstractNumId w:val="251"/>
  </w:num>
  <w:num w:numId="71" w16cid:durableId="191188928">
    <w:abstractNumId w:val="198"/>
  </w:num>
  <w:num w:numId="72" w16cid:durableId="904878021">
    <w:abstractNumId w:val="107"/>
  </w:num>
  <w:num w:numId="73" w16cid:durableId="777944969">
    <w:abstractNumId w:val="133"/>
  </w:num>
  <w:num w:numId="74" w16cid:durableId="1425223704">
    <w:abstractNumId w:val="210"/>
  </w:num>
  <w:num w:numId="75" w16cid:durableId="121117707">
    <w:abstractNumId w:val="201"/>
  </w:num>
  <w:num w:numId="76" w16cid:durableId="1174495859">
    <w:abstractNumId w:val="70"/>
  </w:num>
  <w:num w:numId="77" w16cid:durableId="16153172">
    <w:abstractNumId w:val="23"/>
  </w:num>
  <w:num w:numId="78" w16cid:durableId="1124075811">
    <w:abstractNumId w:val="78"/>
  </w:num>
  <w:num w:numId="79" w16cid:durableId="1268732502">
    <w:abstractNumId w:val="33"/>
  </w:num>
  <w:num w:numId="80" w16cid:durableId="1369791888">
    <w:abstractNumId w:val="27"/>
  </w:num>
  <w:num w:numId="81" w16cid:durableId="1829204043">
    <w:abstractNumId w:val="301"/>
  </w:num>
  <w:num w:numId="82" w16cid:durableId="1068112751">
    <w:abstractNumId w:val="169"/>
  </w:num>
  <w:num w:numId="83" w16cid:durableId="1603606195">
    <w:abstractNumId w:val="21"/>
  </w:num>
  <w:num w:numId="84" w16cid:durableId="1918708281">
    <w:abstractNumId w:val="74"/>
  </w:num>
  <w:num w:numId="85" w16cid:durableId="629751007">
    <w:abstractNumId w:val="249"/>
  </w:num>
  <w:num w:numId="86" w16cid:durableId="224802884">
    <w:abstractNumId w:val="316"/>
  </w:num>
  <w:num w:numId="87" w16cid:durableId="853767088">
    <w:abstractNumId w:val="40"/>
  </w:num>
  <w:num w:numId="88" w16cid:durableId="2128814542">
    <w:abstractNumId w:val="280"/>
  </w:num>
  <w:num w:numId="89" w16cid:durableId="1082220840">
    <w:abstractNumId w:val="236"/>
  </w:num>
  <w:num w:numId="90" w16cid:durableId="1259370374">
    <w:abstractNumId w:val="137"/>
  </w:num>
  <w:num w:numId="91" w16cid:durableId="1018190193">
    <w:abstractNumId w:val="207"/>
  </w:num>
  <w:num w:numId="92" w16cid:durableId="584725066">
    <w:abstractNumId w:val="91"/>
  </w:num>
  <w:num w:numId="93" w16cid:durableId="1421755284">
    <w:abstractNumId w:val="61"/>
  </w:num>
  <w:num w:numId="94" w16cid:durableId="1174958909">
    <w:abstractNumId w:val="47"/>
  </w:num>
  <w:num w:numId="95" w16cid:durableId="751657890">
    <w:abstractNumId w:val="212"/>
  </w:num>
  <w:num w:numId="96" w16cid:durableId="2092194140">
    <w:abstractNumId w:val="71"/>
  </w:num>
  <w:num w:numId="97" w16cid:durableId="1946378334">
    <w:abstractNumId w:val="31"/>
  </w:num>
  <w:num w:numId="98" w16cid:durableId="1465082998">
    <w:abstractNumId w:val="307"/>
  </w:num>
  <w:num w:numId="99" w16cid:durableId="952784817">
    <w:abstractNumId w:val="10"/>
  </w:num>
  <w:num w:numId="100" w16cid:durableId="2021614214">
    <w:abstractNumId w:val="32"/>
  </w:num>
  <w:num w:numId="101" w16cid:durableId="1474983430">
    <w:abstractNumId w:val="275"/>
  </w:num>
  <w:num w:numId="102" w16cid:durableId="1903978675">
    <w:abstractNumId w:val="202"/>
  </w:num>
  <w:num w:numId="103" w16cid:durableId="1879851082">
    <w:abstractNumId w:val="314"/>
  </w:num>
  <w:num w:numId="104" w16cid:durableId="1221985410">
    <w:abstractNumId w:val="197"/>
  </w:num>
  <w:num w:numId="105" w16cid:durableId="1454595281">
    <w:abstractNumId w:val="157"/>
  </w:num>
  <w:num w:numId="106" w16cid:durableId="1496189535">
    <w:abstractNumId w:val="77"/>
  </w:num>
  <w:num w:numId="107" w16cid:durableId="28385350">
    <w:abstractNumId w:val="290"/>
  </w:num>
  <w:num w:numId="108" w16cid:durableId="1278684128">
    <w:abstractNumId w:val="233"/>
  </w:num>
  <w:num w:numId="109" w16cid:durableId="1139106728">
    <w:abstractNumId w:val="247"/>
  </w:num>
  <w:num w:numId="110" w16cid:durableId="1090811310">
    <w:abstractNumId w:val="58"/>
  </w:num>
  <w:num w:numId="111" w16cid:durableId="653609000">
    <w:abstractNumId w:val="228"/>
  </w:num>
  <w:num w:numId="112" w16cid:durableId="1362626955">
    <w:abstractNumId w:val="218"/>
  </w:num>
  <w:num w:numId="113" w16cid:durableId="1146580813">
    <w:abstractNumId w:val="203"/>
  </w:num>
  <w:num w:numId="114" w16cid:durableId="1240946947">
    <w:abstractNumId w:val="329"/>
  </w:num>
  <w:num w:numId="115" w16cid:durableId="1387293578">
    <w:abstractNumId w:val="38"/>
  </w:num>
  <w:num w:numId="116" w16cid:durableId="126824786">
    <w:abstractNumId w:val="185"/>
  </w:num>
  <w:num w:numId="117" w16cid:durableId="1683971439">
    <w:abstractNumId w:val="263"/>
  </w:num>
  <w:num w:numId="118" w16cid:durableId="252857795">
    <w:abstractNumId w:val="89"/>
  </w:num>
  <w:num w:numId="119" w16cid:durableId="1602911608">
    <w:abstractNumId w:val="217"/>
  </w:num>
  <w:num w:numId="120" w16cid:durableId="119881094">
    <w:abstractNumId w:val="227"/>
  </w:num>
  <w:num w:numId="121" w16cid:durableId="1037315431">
    <w:abstractNumId w:val="90"/>
  </w:num>
  <w:num w:numId="122" w16cid:durableId="144784071">
    <w:abstractNumId w:val="53"/>
  </w:num>
  <w:num w:numId="123" w16cid:durableId="385419396">
    <w:abstractNumId w:val="69"/>
  </w:num>
  <w:num w:numId="124" w16cid:durableId="1288127028">
    <w:abstractNumId w:val="63"/>
  </w:num>
  <w:num w:numId="125" w16cid:durableId="1503740978">
    <w:abstractNumId w:val="93"/>
  </w:num>
  <w:num w:numId="126" w16cid:durableId="658505880">
    <w:abstractNumId w:val="256"/>
  </w:num>
  <w:num w:numId="127" w16cid:durableId="1348289195">
    <w:abstractNumId w:val="17"/>
  </w:num>
  <w:num w:numId="128" w16cid:durableId="1748841310">
    <w:abstractNumId w:val="195"/>
  </w:num>
  <w:num w:numId="129" w16cid:durableId="1526480986">
    <w:abstractNumId w:val="281"/>
  </w:num>
  <w:num w:numId="130" w16cid:durableId="1346441011">
    <w:abstractNumId w:val="192"/>
  </w:num>
  <w:num w:numId="131" w16cid:durableId="135880866">
    <w:abstractNumId w:val="252"/>
  </w:num>
  <w:num w:numId="132" w16cid:durableId="904100153">
    <w:abstractNumId w:val="15"/>
  </w:num>
  <w:num w:numId="133" w16cid:durableId="550962254">
    <w:abstractNumId w:val="268"/>
  </w:num>
  <w:num w:numId="134" w16cid:durableId="842821486">
    <w:abstractNumId w:val="183"/>
  </w:num>
  <w:num w:numId="135" w16cid:durableId="1007949369">
    <w:abstractNumId w:val="41"/>
  </w:num>
  <w:num w:numId="136" w16cid:durableId="133916024">
    <w:abstractNumId w:val="103"/>
  </w:num>
  <w:num w:numId="137" w16cid:durableId="1609267333">
    <w:abstractNumId w:val="219"/>
  </w:num>
  <w:num w:numId="138" w16cid:durableId="2022122879">
    <w:abstractNumId w:val="2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 w16cid:durableId="108285356">
    <w:abstractNumId w:val="144"/>
  </w:num>
  <w:num w:numId="140" w16cid:durableId="746609518">
    <w:abstractNumId w:val="262"/>
  </w:num>
  <w:num w:numId="141" w16cid:durableId="1431009214">
    <w:abstractNumId w:val="211"/>
  </w:num>
  <w:num w:numId="142" w16cid:durableId="1723601981">
    <w:abstractNumId w:val="9"/>
  </w:num>
  <w:num w:numId="143" w16cid:durableId="103158140">
    <w:abstractNumId w:val="258"/>
  </w:num>
  <w:num w:numId="144" w16cid:durableId="1309944442">
    <w:abstractNumId w:val="134"/>
  </w:num>
  <w:num w:numId="145" w16cid:durableId="1409037226">
    <w:abstractNumId w:val="118"/>
  </w:num>
  <w:num w:numId="146" w16cid:durableId="587538015">
    <w:abstractNumId w:val="186"/>
  </w:num>
  <w:num w:numId="147" w16cid:durableId="935676630">
    <w:abstractNumId w:val="175"/>
  </w:num>
  <w:num w:numId="148" w16cid:durableId="1642685826">
    <w:abstractNumId w:val="323"/>
  </w:num>
  <w:num w:numId="149" w16cid:durableId="2116050909">
    <w:abstractNumId w:val="276"/>
  </w:num>
  <w:num w:numId="150" w16cid:durableId="1239048934">
    <w:abstractNumId w:val="287"/>
  </w:num>
  <w:num w:numId="151" w16cid:durableId="1009067290">
    <w:abstractNumId w:val="79"/>
  </w:num>
  <w:num w:numId="152" w16cid:durableId="1020620093">
    <w:abstractNumId w:val="205"/>
  </w:num>
  <w:num w:numId="153" w16cid:durableId="2082366878">
    <w:abstractNumId w:val="8"/>
  </w:num>
  <w:num w:numId="154" w16cid:durableId="266930667">
    <w:abstractNumId w:val="131"/>
  </w:num>
  <w:num w:numId="155" w16cid:durableId="190992697">
    <w:abstractNumId w:val="121"/>
  </w:num>
  <w:num w:numId="156" w16cid:durableId="1571815648">
    <w:abstractNumId w:val="190"/>
  </w:num>
  <w:num w:numId="157" w16cid:durableId="1186596276">
    <w:abstractNumId w:val="124"/>
  </w:num>
  <w:num w:numId="158" w16cid:durableId="1448115312">
    <w:abstractNumId w:val="298"/>
  </w:num>
  <w:num w:numId="159" w16cid:durableId="666515713">
    <w:abstractNumId w:val="102"/>
  </w:num>
  <w:num w:numId="160" w16cid:durableId="1029528745">
    <w:abstractNumId w:val="176"/>
  </w:num>
  <w:num w:numId="161" w16cid:durableId="114645396">
    <w:abstractNumId w:val="73"/>
  </w:num>
  <w:num w:numId="162" w16cid:durableId="2019698544">
    <w:abstractNumId w:val="159"/>
  </w:num>
  <w:num w:numId="163" w16cid:durableId="1101536061">
    <w:abstractNumId w:val="98"/>
  </w:num>
  <w:num w:numId="164" w16cid:durableId="882209967">
    <w:abstractNumId w:val="88"/>
  </w:num>
  <w:num w:numId="165" w16cid:durableId="2118669661">
    <w:abstractNumId w:val="81"/>
  </w:num>
  <w:num w:numId="166" w16cid:durableId="1101031058">
    <w:abstractNumId w:val="106"/>
  </w:num>
  <w:num w:numId="167" w16cid:durableId="533883472">
    <w:abstractNumId w:val="164"/>
  </w:num>
  <w:num w:numId="168" w16cid:durableId="596526688">
    <w:abstractNumId w:val="235"/>
  </w:num>
  <w:num w:numId="169" w16cid:durableId="440498125">
    <w:abstractNumId w:val="172"/>
  </w:num>
  <w:num w:numId="170" w16cid:durableId="257762043">
    <w:abstractNumId w:val="208"/>
  </w:num>
  <w:num w:numId="171" w16cid:durableId="32001164">
    <w:abstractNumId w:val="152"/>
  </w:num>
  <w:num w:numId="172" w16cid:durableId="415789055">
    <w:abstractNumId w:val="243"/>
  </w:num>
  <w:num w:numId="173" w16cid:durableId="640765860">
    <w:abstractNumId w:val="238"/>
  </w:num>
  <w:num w:numId="174" w16cid:durableId="1947612042">
    <w:abstractNumId w:val="334"/>
  </w:num>
  <w:num w:numId="175" w16cid:durableId="2037731274">
    <w:abstractNumId w:val="216"/>
  </w:num>
  <w:num w:numId="176" w16cid:durableId="73627285">
    <w:abstractNumId w:val="206"/>
  </w:num>
  <w:num w:numId="177" w16cid:durableId="2126730991">
    <w:abstractNumId w:val="28"/>
  </w:num>
  <w:num w:numId="178" w16cid:durableId="1164055502">
    <w:abstractNumId w:val="177"/>
  </w:num>
  <w:num w:numId="179" w16cid:durableId="613756614">
    <w:abstractNumId w:val="288"/>
  </w:num>
  <w:num w:numId="180" w16cid:durableId="1318726808">
    <w:abstractNumId w:val="52"/>
  </w:num>
  <w:num w:numId="181" w16cid:durableId="584388324">
    <w:abstractNumId w:val="50"/>
  </w:num>
  <w:num w:numId="182" w16cid:durableId="1174341582">
    <w:abstractNumId w:val="259"/>
  </w:num>
  <w:num w:numId="183" w16cid:durableId="2009751393">
    <w:abstractNumId w:val="54"/>
  </w:num>
  <w:num w:numId="184" w16cid:durableId="1035230772">
    <w:abstractNumId w:val="226"/>
  </w:num>
  <w:num w:numId="185" w16cid:durableId="1211303918">
    <w:abstractNumId w:val="112"/>
  </w:num>
  <w:num w:numId="186" w16cid:durableId="144930308">
    <w:abstractNumId w:val="292"/>
  </w:num>
  <w:num w:numId="187" w16cid:durableId="528299628">
    <w:abstractNumId w:val="225"/>
  </w:num>
  <w:num w:numId="188" w16cid:durableId="1191995022">
    <w:abstractNumId w:val="337"/>
  </w:num>
  <w:num w:numId="189" w16cid:durableId="914320783">
    <w:abstractNumId w:val="109"/>
  </w:num>
  <w:num w:numId="190" w16cid:durableId="1939482074">
    <w:abstractNumId w:val="241"/>
  </w:num>
  <w:num w:numId="191" w16cid:durableId="1202741545">
    <w:abstractNumId w:val="248"/>
  </w:num>
  <w:num w:numId="192" w16cid:durableId="841550232">
    <w:abstractNumId w:val="155"/>
  </w:num>
  <w:num w:numId="193" w16cid:durableId="227306997">
    <w:abstractNumId w:val="151"/>
  </w:num>
  <w:num w:numId="194" w16cid:durableId="916132019">
    <w:abstractNumId w:val="170"/>
  </w:num>
  <w:num w:numId="195" w16cid:durableId="47262433">
    <w:abstractNumId w:val="253"/>
  </w:num>
  <w:num w:numId="196" w16cid:durableId="649285901">
    <w:abstractNumId w:val="143"/>
  </w:num>
  <w:num w:numId="197" w16cid:durableId="1093746389">
    <w:abstractNumId w:val="132"/>
  </w:num>
  <w:num w:numId="198" w16cid:durableId="437481890">
    <w:abstractNumId w:val="166"/>
  </w:num>
  <w:num w:numId="199" w16cid:durableId="990255123">
    <w:abstractNumId w:val="272"/>
  </w:num>
  <w:num w:numId="200" w16cid:durableId="1647658472">
    <w:abstractNumId w:val="180"/>
  </w:num>
  <w:num w:numId="201" w16cid:durableId="609312899">
    <w:abstractNumId w:val="84"/>
  </w:num>
  <w:num w:numId="202" w16cid:durableId="2035499522">
    <w:abstractNumId w:val="199"/>
  </w:num>
  <w:num w:numId="203" w16cid:durableId="731079048">
    <w:abstractNumId w:val="16"/>
  </w:num>
  <w:num w:numId="204" w16cid:durableId="401953707">
    <w:abstractNumId w:val="261"/>
  </w:num>
  <w:num w:numId="205" w16cid:durableId="1811745639">
    <w:abstractNumId w:val="7"/>
  </w:num>
  <w:num w:numId="206" w16cid:durableId="564879206">
    <w:abstractNumId w:val="83"/>
  </w:num>
  <w:num w:numId="207" w16cid:durableId="43792188">
    <w:abstractNumId w:val="34"/>
  </w:num>
  <w:num w:numId="208" w16cid:durableId="979387489">
    <w:abstractNumId w:val="161"/>
  </w:num>
  <w:num w:numId="209" w16cid:durableId="1829514744">
    <w:abstractNumId w:val="30"/>
  </w:num>
  <w:num w:numId="210" w16cid:durableId="1703703796">
    <w:abstractNumId w:val="156"/>
  </w:num>
  <w:num w:numId="211" w16cid:durableId="1456097143">
    <w:abstractNumId w:val="319"/>
  </w:num>
  <w:num w:numId="212" w16cid:durableId="705057867">
    <w:abstractNumId w:val="277"/>
  </w:num>
  <w:num w:numId="213" w16cid:durableId="1643077886">
    <w:abstractNumId w:val="42"/>
  </w:num>
  <w:num w:numId="214" w16cid:durableId="1244493042">
    <w:abstractNumId w:val="150"/>
  </w:num>
  <w:num w:numId="215" w16cid:durableId="443690334">
    <w:abstractNumId w:val="115"/>
  </w:num>
  <w:num w:numId="216" w16cid:durableId="898709043">
    <w:abstractNumId w:val="128"/>
  </w:num>
  <w:num w:numId="217" w16cid:durableId="584536131">
    <w:abstractNumId w:val="13"/>
  </w:num>
  <w:num w:numId="218" w16cid:durableId="115292174">
    <w:abstractNumId w:val="297"/>
  </w:num>
  <w:num w:numId="219" w16cid:durableId="949967509">
    <w:abstractNumId w:val="92"/>
  </w:num>
  <w:num w:numId="220" w16cid:durableId="1949384269">
    <w:abstractNumId w:val="189"/>
  </w:num>
  <w:num w:numId="221" w16cid:durableId="925259898">
    <w:abstractNumId w:val="20"/>
  </w:num>
  <w:num w:numId="222" w16cid:durableId="783159302">
    <w:abstractNumId w:val="305"/>
  </w:num>
  <w:num w:numId="223" w16cid:durableId="783308819">
    <w:abstractNumId w:val="309"/>
  </w:num>
  <w:num w:numId="224" w16cid:durableId="1230506709">
    <w:abstractNumId w:val="95"/>
  </w:num>
  <w:num w:numId="225" w16cid:durableId="242644934">
    <w:abstractNumId w:val="126"/>
  </w:num>
  <w:num w:numId="226" w16cid:durableId="1903758829">
    <w:abstractNumId w:val="113"/>
  </w:num>
  <w:num w:numId="227" w16cid:durableId="1780251875">
    <w:abstractNumId w:val="331"/>
  </w:num>
  <w:num w:numId="228" w16cid:durableId="495876760">
    <w:abstractNumId w:val="255"/>
  </w:num>
  <w:num w:numId="229" w16cid:durableId="1912429019">
    <w:abstractNumId w:val="328"/>
  </w:num>
  <w:num w:numId="230" w16cid:durableId="378210982">
    <w:abstractNumId w:val="325"/>
  </w:num>
  <w:num w:numId="231" w16cid:durableId="1657420452">
    <w:abstractNumId w:val="101"/>
  </w:num>
  <w:num w:numId="232" w16cid:durableId="760565373">
    <w:abstractNumId w:val="254"/>
  </w:num>
  <w:num w:numId="233" w16cid:durableId="1709337616">
    <w:abstractNumId w:val="222"/>
  </w:num>
  <w:num w:numId="234" w16cid:durableId="169953530">
    <w:abstractNumId w:val="87"/>
  </w:num>
  <w:num w:numId="235" w16cid:durableId="1707215417">
    <w:abstractNumId w:val="269"/>
  </w:num>
  <w:num w:numId="236" w16cid:durableId="287853560">
    <w:abstractNumId w:val="194"/>
  </w:num>
  <w:num w:numId="237" w16cid:durableId="414789808">
    <w:abstractNumId w:val="148"/>
  </w:num>
  <w:num w:numId="238" w16cid:durableId="868376815">
    <w:abstractNumId w:val="48"/>
  </w:num>
  <w:num w:numId="239" w16cid:durableId="1983388928">
    <w:abstractNumId w:val="37"/>
  </w:num>
  <w:num w:numId="240" w16cid:durableId="2093157936">
    <w:abstractNumId w:val="223"/>
  </w:num>
  <w:num w:numId="241" w16cid:durableId="1839341949">
    <w:abstractNumId w:val="285"/>
  </w:num>
  <w:num w:numId="242" w16cid:durableId="976302656">
    <w:abstractNumId w:val="333"/>
  </w:num>
  <w:num w:numId="243" w16cid:durableId="815879284">
    <w:abstractNumId w:val="284"/>
  </w:num>
  <w:num w:numId="244" w16cid:durableId="1660963263">
    <w:abstractNumId w:val="139"/>
  </w:num>
  <w:num w:numId="245" w16cid:durableId="1793207464">
    <w:abstractNumId w:val="239"/>
  </w:num>
  <w:num w:numId="246" w16cid:durableId="1965623713">
    <w:abstractNumId w:val="14"/>
  </w:num>
  <w:num w:numId="247" w16cid:durableId="614563791">
    <w:abstractNumId w:val="138"/>
  </w:num>
  <w:num w:numId="248" w16cid:durableId="1099563103">
    <w:abstractNumId w:val="110"/>
  </w:num>
  <w:num w:numId="249" w16cid:durableId="195319458">
    <w:abstractNumId w:val="19"/>
  </w:num>
  <w:num w:numId="250" w16cid:durableId="1219323432">
    <w:abstractNumId w:val="306"/>
  </w:num>
  <w:num w:numId="251" w16cid:durableId="1767311931">
    <w:abstractNumId w:val="24"/>
  </w:num>
  <w:num w:numId="252" w16cid:durableId="1792823751">
    <w:abstractNumId w:val="147"/>
  </w:num>
  <w:num w:numId="253" w16cid:durableId="1975063453">
    <w:abstractNumId w:val="55"/>
  </w:num>
  <w:num w:numId="254" w16cid:durableId="494493856">
    <w:abstractNumId w:val="62"/>
  </w:num>
  <w:num w:numId="255" w16cid:durableId="232473635">
    <w:abstractNumId w:val="120"/>
  </w:num>
  <w:num w:numId="256" w16cid:durableId="1124040573">
    <w:abstractNumId w:val="165"/>
  </w:num>
  <w:num w:numId="257" w16cid:durableId="738091818">
    <w:abstractNumId w:val="123"/>
  </w:num>
  <w:num w:numId="258" w16cid:durableId="123161998">
    <w:abstractNumId w:val="51"/>
  </w:num>
  <w:num w:numId="259" w16cid:durableId="141974067">
    <w:abstractNumId w:val="119"/>
  </w:num>
  <w:num w:numId="260" w16cid:durableId="1848474960">
    <w:abstractNumId w:val="114"/>
  </w:num>
  <w:num w:numId="261" w16cid:durableId="1871599707">
    <w:abstractNumId w:val="181"/>
  </w:num>
  <w:num w:numId="262" w16cid:durableId="158347497">
    <w:abstractNumId w:val="242"/>
  </w:num>
  <w:num w:numId="263" w16cid:durableId="306714263">
    <w:abstractNumId w:val="29"/>
  </w:num>
  <w:num w:numId="264" w16cid:durableId="355738670">
    <w:abstractNumId w:val="158"/>
  </w:num>
  <w:num w:numId="265" w16cid:durableId="964308776">
    <w:abstractNumId w:val="321"/>
  </w:num>
  <w:num w:numId="266" w16cid:durableId="1370179786">
    <w:abstractNumId w:val="273"/>
  </w:num>
  <w:num w:numId="267" w16cid:durableId="2087342389">
    <w:abstractNumId w:val="135"/>
  </w:num>
  <w:num w:numId="268" w16cid:durableId="374546746">
    <w:abstractNumId w:val="130"/>
  </w:num>
  <w:num w:numId="269" w16cid:durableId="2053848805">
    <w:abstractNumId w:val="308"/>
  </w:num>
  <w:num w:numId="270" w16cid:durableId="1586917906">
    <w:abstractNumId w:val="44"/>
  </w:num>
  <w:num w:numId="271" w16cid:durableId="2135633882">
    <w:abstractNumId w:val="214"/>
  </w:num>
  <w:num w:numId="272" w16cid:durableId="1825462177">
    <w:abstractNumId w:val="36"/>
  </w:num>
  <w:num w:numId="273" w16cid:durableId="1458792068">
    <w:abstractNumId w:val="310"/>
  </w:num>
  <w:num w:numId="274" w16cid:durableId="863328562">
    <w:abstractNumId w:val="82"/>
  </w:num>
  <w:num w:numId="275" w16cid:durableId="1443644384">
    <w:abstractNumId w:val="117"/>
  </w:num>
  <w:num w:numId="276" w16cid:durableId="568003336">
    <w:abstractNumId w:val="85"/>
  </w:num>
  <w:num w:numId="277" w16cid:durableId="1302273885">
    <w:abstractNumId w:val="234"/>
  </w:num>
  <w:num w:numId="278" w16cid:durableId="1358774391">
    <w:abstractNumId w:val="286"/>
  </w:num>
  <w:num w:numId="279" w16cid:durableId="134375944">
    <w:abstractNumId w:val="188"/>
  </w:num>
  <w:num w:numId="280" w16cid:durableId="921062361">
    <w:abstractNumId w:val="57"/>
  </w:num>
  <w:num w:numId="281" w16cid:durableId="145557448">
    <w:abstractNumId w:val="318"/>
  </w:num>
  <w:num w:numId="282" w16cid:durableId="1712150617">
    <w:abstractNumId w:val="160"/>
  </w:num>
  <w:num w:numId="283" w16cid:durableId="356854782">
    <w:abstractNumId w:val="26"/>
  </w:num>
  <w:num w:numId="284" w16cid:durableId="1997881258">
    <w:abstractNumId w:val="296"/>
  </w:num>
  <w:num w:numId="285" w16cid:durableId="1027103726">
    <w:abstractNumId w:val="104"/>
  </w:num>
  <w:num w:numId="286" w16cid:durableId="1069964486">
    <w:abstractNumId w:val="18"/>
  </w:num>
  <w:num w:numId="287" w16cid:durableId="1663658370">
    <w:abstractNumId w:val="237"/>
  </w:num>
  <w:num w:numId="288" w16cid:durableId="375356290">
    <w:abstractNumId w:val="283"/>
  </w:num>
  <w:num w:numId="289" w16cid:durableId="917208933">
    <w:abstractNumId w:val="22"/>
  </w:num>
  <w:num w:numId="290" w16cid:durableId="413476087">
    <w:abstractNumId w:val="97"/>
  </w:num>
  <w:num w:numId="291" w16cid:durableId="1037118020">
    <w:abstractNumId w:val="171"/>
  </w:num>
  <w:num w:numId="292" w16cid:durableId="921336215">
    <w:abstractNumId w:val="270"/>
  </w:num>
  <w:num w:numId="293" w16cid:durableId="1827554455">
    <w:abstractNumId w:val="162"/>
  </w:num>
  <w:num w:numId="294" w16cid:durableId="260338044">
    <w:abstractNumId w:val="178"/>
  </w:num>
  <w:num w:numId="295" w16cid:durableId="2094886605">
    <w:abstractNumId w:val="257"/>
  </w:num>
  <w:num w:numId="296" w16cid:durableId="782651668">
    <w:abstractNumId w:val="293"/>
  </w:num>
  <w:num w:numId="297" w16cid:durableId="419105538">
    <w:abstractNumId w:val="154"/>
  </w:num>
  <w:num w:numId="298" w16cid:durableId="1776092743">
    <w:abstractNumId w:val="12"/>
  </w:num>
  <w:num w:numId="299" w16cid:durableId="1997102827">
    <w:abstractNumId w:val="39"/>
  </w:num>
  <w:num w:numId="300" w16cid:durableId="1495490996">
    <w:abstractNumId w:val="224"/>
  </w:num>
  <w:num w:numId="301" w16cid:durableId="1848211243">
    <w:abstractNumId w:val="300"/>
  </w:num>
  <w:num w:numId="302" w16cid:durableId="1006009663">
    <w:abstractNumId w:val="25"/>
  </w:num>
  <w:num w:numId="303" w16cid:durableId="1922056334">
    <w:abstractNumId w:val="122"/>
  </w:num>
  <w:num w:numId="304" w16cid:durableId="1352296266">
    <w:abstractNumId w:val="187"/>
  </w:num>
  <w:num w:numId="305" w16cid:durableId="368073856">
    <w:abstractNumId w:val="231"/>
  </w:num>
  <w:num w:numId="306" w16cid:durableId="1410077883">
    <w:abstractNumId w:val="229"/>
  </w:num>
  <w:num w:numId="307" w16cid:durableId="1110592716">
    <w:abstractNumId w:val="303"/>
  </w:num>
  <w:num w:numId="308" w16cid:durableId="765226625">
    <w:abstractNumId w:val="215"/>
  </w:num>
  <w:num w:numId="309" w16cid:durableId="1673753221">
    <w:abstractNumId w:val="142"/>
  </w:num>
  <w:num w:numId="310" w16cid:durableId="2003701314">
    <w:abstractNumId w:val="289"/>
  </w:num>
  <w:num w:numId="311" w16cid:durableId="865870464">
    <w:abstractNumId w:val="125"/>
  </w:num>
  <w:num w:numId="312" w16cid:durableId="1783375525">
    <w:abstractNumId w:val="182"/>
  </w:num>
  <w:num w:numId="313" w16cid:durableId="933129477">
    <w:abstractNumId w:val="179"/>
  </w:num>
  <w:num w:numId="314" w16cid:durableId="1898541396">
    <w:abstractNumId w:val="67"/>
  </w:num>
  <w:num w:numId="315" w16cid:durableId="1825513030">
    <w:abstractNumId w:val="220"/>
  </w:num>
  <w:num w:numId="316" w16cid:durableId="485630790">
    <w:abstractNumId w:val="168"/>
  </w:num>
  <w:num w:numId="317" w16cid:durableId="941298398">
    <w:abstractNumId w:val="105"/>
  </w:num>
  <w:num w:numId="318" w16cid:durableId="2045982970">
    <w:abstractNumId w:val="240"/>
  </w:num>
  <w:num w:numId="319" w16cid:durableId="1441295341">
    <w:abstractNumId w:val="335"/>
  </w:num>
  <w:num w:numId="320" w16cid:durableId="2109545793">
    <w:abstractNumId w:val="56"/>
  </w:num>
  <w:num w:numId="321" w16cid:durableId="1243563611">
    <w:abstractNumId w:val="2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2" w16cid:durableId="952784783">
    <w:abstractNumId w:val="2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3" w16cid:durableId="1905873550">
    <w:abstractNumId w:val="136"/>
  </w:num>
  <w:num w:numId="324" w16cid:durableId="1773436631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 w16cid:durableId="163679116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6" w16cid:durableId="1852526992">
    <w:abstractNumId w:val="209"/>
  </w:num>
  <w:num w:numId="327" w16cid:durableId="201333791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8" w16cid:durableId="1264845598">
    <w:abstractNumId w:val="173"/>
  </w:num>
  <w:num w:numId="329" w16cid:durableId="99843541">
    <w:abstractNumId w:val="221"/>
  </w:num>
  <w:num w:numId="330" w16cid:durableId="375737878">
    <w:abstractNumId w:val="295"/>
  </w:num>
  <w:num w:numId="331" w16cid:durableId="1587223527">
    <w:abstractNumId w:val="64"/>
  </w:num>
  <w:num w:numId="332" w16cid:durableId="1230582306">
    <w:abstractNumId w:val="291"/>
  </w:num>
  <w:num w:numId="333" w16cid:durableId="43526011">
    <w:abstractNumId w:val="174"/>
  </w:num>
  <w:num w:numId="334" w16cid:durableId="704595010">
    <w:abstractNumId w:val="72"/>
  </w:num>
  <w:num w:numId="335" w16cid:durableId="1220751471">
    <w:abstractNumId w:val="230"/>
  </w:num>
  <w:num w:numId="336" w16cid:durableId="1186675849">
    <w:abstractNumId w:val="274"/>
  </w:num>
  <w:num w:numId="337" w16cid:durableId="1404991757">
    <w:abstractNumId w:val="145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F65"/>
    <w:rsid w:val="000008BB"/>
    <w:rsid w:val="00000E47"/>
    <w:rsid w:val="00000E8E"/>
    <w:rsid w:val="00001DD1"/>
    <w:rsid w:val="000021B5"/>
    <w:rsid w:val="00002746"/>
    <w:rsid w:val="000042BF"/>
    <w:rsid w:val="0000601D"/>
    <w:rsid w:val="0000604E"/>
    <w:rsid w:val="000067C8"/>
    <w:rsid w:val="00006CBC"/>
    <w:rsid w:val="00006E56"/>
    <w:rsid w:val="00006E58"/>
    <w:rsid w:val="000077AF"/>
    <w:rsid w:val="00010980"/>
    <w:rsid w:val="00010E15"/>
    <w:rsid w:val="000116C1"/>
    <w:rsid w:val="0001260D"/>
    <w:rsid w:val="00012686"/>
    <w:rsid w:val="00012A4D"/>
    <w:rsid w:val="000132A2"/>
    <w:rsid w:val="000140CA"/>
    <w:rsid w:val="00014593"/>
    <w:rsid w:val="000167E3"/>
    <w:rsid w:val="0001750D"/>
    <w:rsid w:val="000202E2"/>
    <w:rsid w:val="0002048C"/>
    <w:rsid w:val="0002076B"/>
    <w:rsid w:val="00020B06"/>
    <w:rsid w:val="00021132"/>
    <w:rsid w:val="00021CD8"/>
    <w:rsid w:val="00022478"/>
    <w:rsid w:val="00024A00"/>
    <w:rsid w:val="00024AD7"/>
    <w:rsid w:val="00024C6D"/>
    <w:rsid w:val="00024EA6"/>
    <w:rsid w:val="00025257"/>
    <w:rsid w:val="00025933"/>
    <w:rsid w:val="00025A5F"/>
    <w:rsid w:val="00026AAC"/>
    <w:rsid w:val="00026ABE"/>
    <w:rsid w:val="00026B07"/>
    <w:rsid w:val="00026C00"/>
    <w:rsid w:val="000276A6"/>
    <w:rsid w:val="00027761"/>
    <w:rsid w:val="000277DC"/>
    <w:rsid w:val="00027FA1"/>
    <w:rsid w:val="00031B59"/>
    <w:rsid w:val="00031B82"/>
    <w:rsid w:val="00032900"/>
    <w:rsid w:val="0003313B"/>
    <w:rsid w:val="000337E4"/>
    <w:rsid w:val="00033AB5"/>
    <w:rsid w:val="00034660"/>
    <w:rsid w:val="0003626A"/>
    <w:rsid w:val="00036565"/>
    <w:rsid w:val="00036ABA"/>
    <w:rsid w:val="00036D22"/>
    <w:rsid w:val="0004013B"/>
    <w:rsid w:val="00040CD3"/>
    <w:rsid w:val="0004175B"/>
    <w:rsid w:val="000419F3"/>
    <w:rsid w:val="00041A3D"/>
    <w:rsid w:val="00042D5D"/>
    <w:rsid w:val="0004474D"/>
    <w:rsid w:val="000448D3"/>
    <w:rsid w:val="00044DBF"/>
    <w:rsid w:val="00044DED"/>
    <w:rsid w:val="00045305"/>
    <w:rsid w:val="00045395"/>
    <w:rsid w:val="0004692D"/>
    <w:rsid w:val="000472F3"/>
    <w:rsid w:val="0004746F"/>
    <w:rsid w:val="0004764A"/>
    <w:rsid w:val="00047F95"/>
    <w:rsid w:val="00051020"/>
    <w:rsid w:val="00051598"/>
    <w:rsid w:val="00052734"/>
    <w:rsid w:val="000534D8"/>
    <w:rsid w:val="000547A6"/>
    <w:rsid w:val="0005538A"/>
    <w:rsid w:val="00056784"/>
    <w:rsid w:val="00057DAD"/>
    <w:rsid w:val="00060CC4"/>
    <w:rsid w:val="00060F55"/>
    <w:rsid w:val="0006134A"/>
    <w:rsid w:val="000613C7"/>
    <w:rsid w:val="000614BE"/>
    <w:rsid w:val="000615DE"/>
    <w:rsid w:val="00062640"/>
    <w:rsid w:val="00062744"/>
    <w:rsid w:val="00062C76"/>
    <w:rsid w:val="000634DA"/>
    <w:rsid w:val="00064C38"/>
    <w:rsid w:val="00064CAB"/>
    <w:rsid w:val="000653B9"/>
    <w:rsid w:val="000653F7"/>
    <w:rsid w:val="00065AB8"/>
    <w:rsid w:val="00066B8F"/>
    <w:rsid w:val="0007076B"/>
    <w:rsid w:val="000709FF"/>
    <w:rsid w:val="0007139F"/>
    <w:rsid w:val="0007155C"/>
    <w:rsid w:val="00072275"/>
    <w:rsid w:val="0007228F"/>
    <w:rsid w:val="00073808"/>
    <w:rsid w:val="00075454"/>
    <w:rsid w:val="000755E6"/>
    <w:rsid w:val="00075704"/>
    <w:rsid w:val="00075CDF"/>
    <w:rsid w:val="00075ECD"/>
    <w:rsid w:val="00077707"/>
    <w:rsid w:val="00080805"/>
    <w:rsid w:val="00080919"/>
    <w:rsid w:val="00081227"/>
    <w:rsid w:val="00081B37"/>
    <w:rsid w:val="00083BA5"/>
    <w:rsid w:val="00083CA0"/>
    <w:rsid w:val="00084630"/>
    <w:rsid w:val="000850D1"/>
    <w:rsid w:val="00085A37"/>
    <w:rsid w:val="00085B71"/>
    <w:rsid w:val="00087AA6"/>
    <w:rsid w:val="000901D1"/>
    <w:rsid w:val="00090B09"/>
    <w:rsid w:val="000918CC"/>
    <w:rsid w:val="00092863"/>
    <w:rsid w:val="00092B11"/>
    <w:rsid w:val="00092B12"/>
    <w:rsid w:val="00093996"/>
    <w:rsid w:val="00093C6B"/>
    <w:rsid w:val="000940FF"/>
    <w:rsid w:val="00094A8F"/>
    <w:rsid w:val="00096060"/>
    <w:rsid w:val="0009648B"/>
    <w:rsid w:val="00096E67"/>
    <w:rsid w:val="00097CE9"/>
    <w:rsid w:val="000A004E"/>
    <w:rsid w:val="000A08A4"/>
    <w:rsid w:val="000A0FEB"/>
    <w:rsid w:val="000A1706"/>
    <w:rsid w:val="000A289C"/>
    <w:rsid w:val="000A2945"/>
    <w:rsid w:val="000A29B9"/>
    <w:rsid w:val="000A29F4"/>
    <w:rsid w:val="000A3B27"/>
    <w:rsid w:val="000A54DF"/>
    <w:rsid w:val="000A5525"/>
    <w:rsid w:val="000A6076"/>
    <w:rsid w:val="000A60E1"/>
    <w:rsid w:val="000A647E"/>
    <w:rsid w:val="000A759F"/>
    <w:rsid w:val="000B0F02"/>
    <w:rsid w:val="000B2A66"/>
    <w:rsid w:val="000B2C49"/>
    <w:rsid w:val="000B2F58"/>
    <w:rsid w:val="000B330C"/>
    <w:rsid w:val="000B37CD"/>
    <w:rsid w:val="000B3CDC"/>
    <w:rsid w:val="000B434D"/>
    <w:rsid w:val="000B4B1C"/>
    <w:rsid w:val="000B4CE4"/>
    <w:rsid w:val="000B554E"/>
    <w:rsid w:val="000B72F7"/>
    <w:rsid w:val="000B7AF8"/>
    <w:rsid w:val="000B7BDF"/>
    <w:rsid w:val="000C01FB"/>
    <w:rsid w:val="000C0718"/>
    <w:rsid w:val="000C0B90"/>
    <w:rsid w:val="000C0F24"/>
    <w:rsid w:val="000C10CE"/>
    <w:rsid w:val="000C1AE9"/>
    <w:rsid w:val="000C1FC8"/>
    <w:rsid w:val="000C2FA6"/>
    <w:rsid w:val="000C3854"/>
    <w:rsid w:val="000C4058"/>
    <w:rsid w:val="000C42F2"/>
    <w:rsid w:val="000C6061"/>
    <w:rsid w:val="000C643D"/>
    <w:rsid w:val="000D01C8"/>
    <w:rsid w:val="000D0203"/>
    <w:rsid w:val="000D034A"/>
    <w:rsid w:val="000D0E8E"/>
    <w:rsid w:val="000D2323"/>
    <w:rsid w:val="000D259A"/>
    <w:rsid w:val="000D2F72"/>
    <w:rsid w:val="000D371D"/>
    <w:rsid w:val="000D3757"/>
    <w:rsid w:val="000D39B4"/>
    <w:rsid w:val="000D39D9"/>
    <w:rsid w:val="000D4BF4"/>
    <w:rsid w:val="000D5B79"/>
    <w:rsid w:val="000D615F"/>
    <w:rsid w:val="000D633F"/>
    <w:rsid w:val="000D6E90"/>
    <w:rsid w:val="000D714B"/>
    <w:rsid w:val="000E1657"/>
    <w:rsid w:val="000E1EFE"/>
    <w:rsid w:val="000E278A"/>
    <w:rsid w:val="000E2AFA"/>
    <w:rsid w:val="000E2F9E"/>
    <w:rsid w:val="000E31F3"/>
    <w:rsid w:val="000E39FC"/>
    <w:rsid w:val="000E3E25"/>
    <w:rsid w:val="000E47D0"/>
    <w:rsid w:val="000E56B7"/>
    <w:rsid w:val="000E6F14"/>
    <w:rsid w:val="000E790B"/>
    <w:rsid w:val="000E7DA6"/>
    <w:rsid w:val="000F07B9"/>
    <w:rsid w:val="000F1044"/>
    <w:rsid w:val="000F16DA"/>
    <w:rsid w:val="000F2700"/>
    <w:rsid w:val="000F328B"/>
    <w:rsid w:val="000F3352"/>
    <w:rsid w:val="000F369A"/>
    <w:rsid w:val="000F3B21"/>
    <w:rsid w:val="000F48C0"/>
    <w:rsid w:val="000F493D"/>
    <w:rsid w:val="000F5651"/>
    <w:rsid w:val="000F5973"/>
    <w:rsid w:val="000F5F06"/>
    <w:rsid w:val="000F6185"/>
    <w:rsid w:val="000F6616"/>
    <w:rsid w:val="000F66BE"/>
    <w:rsid w:val="000F66E9"/>
    <w:rsid w:val="000F67C9"/>
    <w:rsid w:val="000F6BD1"/>
    <w:rsid w:val="000F76D5"/>
    <w:rsid w:val="000F77FF"/>
    <w:rsid w:val="000F7C1A"/>
    <w:rsid w:val="001005B9"/>
    <w:rsid w:val="001006BF"/>
    <w:rsid w:val="00100A65"/>
    <w:rsid w:val="00101370"/>
    <w:rsid w:val="00101471"/>
    <w:rsid w:val="001016C3"/>
    <w:rsid w:val="0010221B"/>
    <w:rsid w:val="00102297"/>
    <w:rsid w:val="00102401"/>
    <w:rsid w:val="00102992"/>
    <w:rsid w:val="00102DF3"/>
    <w:rsid w:val="00102F15"/>
    <w:rsid w:val="00103066"/>
    <w:rsid w:val="001033FC"/>
    <w:rsid w:val="00103901"/>
    <w:rsid w:val="00104CB5"/>
    <w:rsid w:val="001059AB"/>
    <w:rsid w:val="001065D7"/>
    <w:rsid w:val="00106A1B"/>
    <w:rsid w:val="00106E16"/>
    <w:rsid w:val="00110E30"/>
    <w:rsid w:val="00111062"/>
    <w:rsid w:val="001113A8"/>
    <w:rsid w:val="00111C33"/>
    <w:rsid w:val="00111D65"/>
    <w:rsid w:val="00112124"/>
    <w:rsid w:val="00112A1E"/>
    <w:rsid w:val="001137DB"/>
    <w:rsid w:val="00114C86"/>
    <w:rsid w:val="00115849"/>
    <w:rsid w:val="00115EC2"/>
    <w:rsid w:val="001168E9"/>
    <w:rsid w:val="00117053"/>
    <w:rsid w:val="001179D6"/>
    <w:rsid w:val="00117A8D"/>
    <w:rsid w:val="001201B7"/>
    <w:rsid w:val="00120DDB"/>
    <w:rsid w:val="00120FF3"/>
    <w:rsid w:val="00124291"/>
    <w:rsid w:val="00124644"/>
    <w:rsid w:val="00124851"/>
    <w:rsid w:val="001249D7"/>
    <w:rsid w:val="001259FA"/>
    <w:rsid w:val="00125C8B"/>
    <w:rsid w:val="0012660B"/>
    <w:rsid w:val="00126B7C"/>
    <w:rsid w:val="00126E80"/>
    <w:rsid w:val="00126EAA"/>
    <w:rsid w:val="001302AC"/>
    <w:rsid w:val="00130C87"/>
    <w:rsid w:val="0013231B"/>
    <w:rsid w:val="00132F0F"/>
    <w:rsid w:val="001332AA"/>
    <w:rsid w:val="001337D2"/>
    <w:rsid w:val="00133C18"/>
    <w:rsid w:val="001344DE"/>
    <w:rsid w:val="0013504E"/>
    <w:rsid w:val="0013521D"/>
    <w:rsid w:val="001356B1"/>
    <w:rsid w:val="00137E65"/>
    <w:rsid w:val="00140886"/>
    <w:rsid w:val="001409E3"/>
    <w:rsid w:val="00140F7F"/>
    <w:rsid w:val="00141D8D"/>
    <w:rsid w:val="00141F98"/>
    <w:rsid w:val="0014358D"/>
    <w:rsid w:val="0014392E"/>
    <w:rsid w:val="00145629"/>
    <w:rsid w:val="0014644C"/>
    <w:rsid w:val="00146FE1"/>
    <w:rsid w:val="001473A9"/>
    <w:rsid w:val="00147871"/>
    <w:rsid w:val="00151268"/>
    <w:rsid w:val="00151781"/>
    <w:rsid w:val="001519F3"/>
    <w:rsid w:val="00151DAA"/>
    <w:rsid w:val="0015207B"/>
    <w:rsid w:val="001525B4"/>
    <w:rsid w:val="00153B7F"/>
    <w:rsid w:val="001548A9"/>
    <w:rsid w:val="00154B6A"/>
    <w:rsid w:val="00156360"/>
    <w:rsid w:val="00156B2B"/>
    <w:rsid w:val="00160E21"/>
    <w:rsid w:val="0016197B"/>
    <w:rsid w:val="00162D22"/>
    <w:rsid w:val="001633F7"/>
    <w:rsid w:val="00163C07"/>
    <w:rsid w:val="00163EEE"/>
    <w:rsid w:val="00163FB4"/>
    <w:rsid w:val="00164075"/>
    <w:rsid w:val="00166DA3"/>
    <w:rsid w:val="00167079"/>
    <w:rsid w:val="00167E5A"/>
    <w:rsid w:val="00170B11"/>
    <w:rsid w:val="00171190"/>
    <w:rsid w:val="00172030"/>
    <w:rsid w:val="00172A59"/>
    <w:rsid w:val="001754EB"/>
    <w:rsid w:val="00175C11"/>
    <w:rsid w:val="00175ECA"/>
    <w:rsid w:val="001761C0"/>
    <w:rsid w:val="0017661A"/>
    <w:rsid w:val="00176A3F"/>
    <w:rsid w:val="00177ABB"/>
    <w:rsid w:val="00180AC3"/>
    <w:rsid w:val="0018110B"/>
    <w:rsid w:val="00181207"/>
    <w:rsid w:val="00181569"/>
    <w:rsid w:val="0018291D"/>
    <w:rsid w:val="00183710"/>
    <w:rsid w:val="00184327"/>
    <w:rsid w:val="00184A0D"/>
    <w:rsid w:val="00185CD1"/>
    <w:rsid w:val="00186E1F"/>
    <w:rsid w:val="00186F04"/>
    <w:rsid w:val="00187120"/>
    <w:rsid w:val="00187C05"/>
    <w:rsid w:val="00187D7D"/>
    <w:rsid w:val="00187E09"/>
    <w:rsid w:val="00190503"/>
    <w:rsid w:val="0019097A"/>
    <w:rsid w:val="001910D3"/>
    <w:rsid w:val="00191819"/>
    <w:rsid w:val="00191C71"/>
    <w:rsid w:val="00194693"/>
    <w:rsid w:val="00195393"/>
    <w:rsid w:val="00195734"/>
    <w:rsid w:val="00195CF8"/>
    <w:rsid w:val="00195D90"/>
    <w:rsid w:val="00196891"/>
    <w:rsid w:val="001A026C"/>
    <w:rsid w:val="001A1334"/>
    <w:rsid w:val="001A2A2C"/>
    <w:rsid w:val="001A37D5"/>
    <w:rsid w:val="001A3AC8"/>
    <w:rsid w:val="001A3D55"/>
    <w:rsid w:val="001A4B1A"/>
    <w:rsid w:val="001A4E89"/>
    <w:rsid w:val="001A57CF"/>
    <w:rsid w:val="001A585E"/>
    <w:rsid w:val="001A58B8"/>
    <w:rsid w:val="001A66F9"/>
    <w:rsid w:val="001A671A"/>
    <w:rsid w:val="001A6A24"/>
    <w:rsid w:val="001A6BDC"/>
    <w:rsid w:val="001B0C8B"/>
    <w:rsid w:val="001B0F31"/>
    <w:rsid w:val="001B1899"/>
    <w:rsid w:val="001B1E0C"/>
    <w:rsid w:val="001B1F23"/>
    <w:rsid w:val="001B1F24"/>
    <w:rsid w:val="001B337B"/>
    <w:rsid w:val="001B364A"/>
    <w:rsid w:val="001B417A"/>
    <w:rsid w:val="001B4A8E"/>
    <w:rsid w:val="001B5073"/>
    <w:rsid w:val="001B525D"/>
    <w:rsid w:val="001B54C7"/>
    <w:rsid w:val="001B6313"/>
    <w:rsid w:val="001B643C"/>
    <w:rsid w:val="001B72A4"/>
    <w:rsid w:val="001B7E1E"/>
    <w:rsid w:val="001B7E65"/>
    <w:rsid w:val="001C0141"/>
    <w:rsid w:val="001C0C82"/>
    <w:rsid w:val="001C0CA1"/>
    <w:rsid w:val="001C1C3C"/>
    <w:rsid w:val="001C28AF"/>
    <w:rsid w:val="001C3062"/>
    <w:rsid w:val="001C387E"/>
    <w:rsid w:val="001C3E59"/>
    <w:rsid w:val="001C50E1"/>
    <w:rsid w:val="001C57EC"/>
    <w:rsid w:val="001C6FDD"/>
    <w:rsid w:val="001C729B"/>
    <w:rsid w:val="001C7AB7"/>
    <w:rsid w:val="001D01B3"/>
    <w:rsid w:val="001D0B70"/>
    <w:rsid w:val="001D16F6"/>
    <w:rsid w:val="001D2024"/>
    <w:rsid w:val="001D237C"/>
    <w:rsid w:val="001D2C63"/>
    <w:rsid w:val="001D2D2A"/>
    <w:rsid w:val="001D4955"/>
    <w:rsid w:val="001D4FDE"/>
    <w:rsid w:val="001D7AD4"/>
    <w:rsid w:val="001E066E"/>
    <w:rsid w:val="001E0801"/>
    <w:rsid w:val="001E0FB6"/>
    <w:rsid w:val="001E144B"/>
    <w:rsid w:val="001E19C5"/>
    <w:rsid w:val="001E1F0E"/>
    <w:rsid w:val="001E2801"/>
    <w:rsid w:val="001E31F2"/>
    <w:rsid w:val="001E3408"/>
    <w:rsid w:val="001E3524"/>
    <w:rsid w:val="001E380E"/>
    <w:rsid w:val="001E3845"/>
    <w:rsid w:val="001E4E2D"/>
    <w:rsid w:val="001E4F05"/>
    <w:rsid w:val="001E5E6A"/>
    <w:rsid w:val="001E6182"/>
    <w:rsid w:val="001E61E8"/>
    <w:rsid w:val="001E6905"/>
    <w:rsid w:val="001E72A3"/>
    <w:rsid w:val="001E7D04"/>
    <w:rsid w:val="001E7D6B"/>
    <w:rsid w:val="001F019D"/>
    <w:rsid w:val="001F0478"/>
    <w:rsid w:val="001F0686"/>
    <w:rsid w:val="001F0CEC"/>
    <w:rsid w:val="001F1021"/>
    <w:rsid w:val="001F158D"/>
    <w:rsid w:val="001F1B2C"/>
    <w:rsid w:val="001F1B31"/>
    <w:rsid w:val="001F2595"/>
    <w:rsid w:val="001F2679"/>
    <w:rsid w:val="001F2E08"/>
    <w:rsid w:val="001F3C1B"/>
    <w:rsid w:val="001F419E"/>
    <w:rsid w:val="001F442A"/>
    <w:rsid w:val="001F54AD"/>
    <w:rsid w:val="001F5AF8"/>
    <w:rsid w:val="001F6BE9"/>
    <w:rsid w:val="001F6E2F"/>
    <w:rsid w:val="001F6F2F"/>
    <w:rsid w:val="002003AD"/>
    <w:rsid w:val="00200467"/>
    <w:rsid w:val="00202F4E"/>
    <w:rsid w:val="00202FB7"/>
    <w:rsid w:val="002030C4"/>
    <w:rsid w:val="00203813"/>
    <w:rsid w:val="00204838"/>
    <w:rsid w:val="00204897"/>
    <w:rsid w:val="00205126"/>
    <w:rsid w:val="00205C10"/>
    <w:rsid w:val="002061D7"/>
    <w:rsid w:val="002101CF"/>
    <w:rsid w:val="002104F3"/>
    <w:rsid w:val="0021087C"/>
    <w:rsid w:val="00210944"/>
    <w:rsid w:val="00210D38"/>
    <w:rsid w:val="00211105"/>
    <w:rsid w:val="002119E2"/>
    <w:rsid w:val="002127DD"/>
    <w:rsid w:val="00212E90"/>
    <w:rsid w:val="0021346F"/>
    <w:rsid w:val="002139D8"/>
    <w:rsid w:val="002139EB"/>
    <w:rsid w:val="00213C3B"/>
    <w:rsid w:val="00213C80"/>
    <w:rsid w:val="00213D9B"/>
    <w:rsid w:val="002144CA"/>
    <w:rsid w:val="00215A54"/>
    <w:rsid w:val="00216508"/>
    <w:rsid w:val="002169B9"/>
    <w:rsid w:val="00216B8B"/>
    <w:rsid w:val="00216E16"/>
    <w:rsid w:val="00216EA2"/>
    <w:rsid w:val="00217703"/>
    <w:rsid w:val="00220056"/>
    <w:rsid w:val="00220190"/>
    <w:rsid w:val="00220900"/>
    <w:rsid w:val="00220F25"/>
    <w:rsid w:val="00221E50"/>
    <w:rsid w:val="00222648"/>
    <w:rsid w:val="00223CDD"/>
    <w:rsid w:val="00223EA7"/>
    <w:rsid w:val="00224C8B"/>
    <w:rsid w:val="00226BD9"/>
    <w:rsid w:val="00226E3F"/>
    <w:rsid w:val="002277DA"/>
    <w:rsid w:val="00227A6C"/>
    <w:rsid w:val="002303F2"/>
    <w:rsid w:val="002332C3"/>
    <w:rsid w:val="00233AB4"/>
    <w:rsid w:val="00234CF2"/>
    <w:rsid w:val="00235CA0"/>
    <w:rsid w:val="00236030"/>
    <w:rsid w:val="00236E06"/>
    <w:rsid w:val="00237862"/>
    <w:rsid w:val="002409A8"/>
    <w:rsid w:val="00240FE7"/>
    <w:rsid w:val="002411F0"/>
    <w:rsid w:val="002419EF"/>
    <w:rsid w:val="00241A4A"/>
    <w:rsid w:val="00241F45"/>
    <w:rsid w:val="002434B0"/>
    <w:rsid w:val="00244511"/>
    <w:rsid w:val="00245085"/>
    <w:rsid w:val="00245489"/>
    <w:rsid w:val="0024618F"/>
    <w:rsid w:val="00246204"/>
    <w:rsid w:val="00252493"/>
    <w:rsid w:val="002539BB"/>
    <w:rsid w:val="00253E39"/>
    <w:rsid w:val="00254400"/>
    <w:rsid w:val="00255144"/>
    <w:rsid w:val="00255777"/>
    <w:rsid w:val="002559CD"/>
    <w:rsid w:val="00255A05"/>
    <w:rsid w:val="0025608C"/>
    <w:rsid w:val="002560C1"/>
    <w:rsid w:val="00260235"/>
    <w:rsid w:val="00260580"/>
    <w:rsid w:val="0026189F"/>
    <w:rsid w:val="00261927"/>
    <w:rsid w:val="002621EA"/>
    <w:rsid w:val="00262416"/>
    <w:rsid w:val="00262E6F"/>
    <w:rsid w:val="00263040"/>
    <w:rsid w:val="00263612"/>
    <w:rsid w:val="002644FB"/>
    <w:rsid w:val="002651F7"/>
    <w:rsid w:val="00265E79"/>
    <w:rsid w:val="00266A66"/>
    <w:rsid w:val="002671CC"/>
    <w:rsid w:val="0026752D"/>
    <w:rsid w:val="00267715"/>
    <w:rsid w:val="002678F4"/>
    <w:rsid w:val="00267E8C"/>
    <w:rsid w:val="00270120"/>
    <w:rsid w:val="002703E9"/>
    <w:rsid w:val="00271A55"/>
    <w:rsid w:val="00272010"/>
    <w:rsid w:val="00272AA8"/>
    <w:rsid w:val="002739CD"/>
    <w:rsid w:val="0027562F"/>
    <w:rsid w:val="002771D1"/>
    <w:rsid w:val="00277C5C"/>
    <w:rsid w:val="002815E2"/>
    <w:rsid w:val="00282E4E"/>
    <w:rsid w:val="00283AB2"/>
    <w:rsid w:val="00283AD0"/>
    <w:rsid w:val="002846A3"/>
    <w:rsid w:val="00286B7D"/>
    <w:rsid w:val="00291DFC"/>
    <w:rsid w:val="0029207D"/>
    <w:rsid w:val="00292C29"/>
    <w:rsid w:val="0029331D"/>
    <w:rsid w:val="00294636"/>
    <w:rsid w:val="00294E25"/>
    <w:rsid w:val="00295A16"/>
    <w:rsid w:val="00295C24"/>
    <w:rsid w:val="00297EB3"/>
    <w:rsid w:val="00297F07"/>
    <w:rsid w:val="002A0B83"/>
    <w:rsid w:val="002A1F93"/>
    <w:rsid w:val="002A20EF"/>
    <w:rsid w:val="002A21E8"/>
    <w:rsid w:val="002A2621"/>
    <w:rsid w:val="002A2A1A"/>
    <w:rsid w:val="002A3BEF"/>
    <w:rsid w:val="002A3E48"/>
    <w:rsid w:val="002A41F5"/>
    <w:rsid w:val="002A5003"/>
    <w:rsid w:val="002A59E5"/>
    <w:rsid w:val="002A635B"/>
    <w:rsid w:val="002A679F"/>
    <w:rsid w:val="002A6FA5"/>
    <w:rsid w:val="002B0593"/>
    <w:rsid w:val="002B1EED"/>
    <w:rsid w:val="002B29F1"/>
    <w:rsid w:val="002B34C3"/>
    <w:rsid w:val="002B3691"/>
    <w:rsid w:val="002B36ED"/>
    <w:rsid w:val="002B45FA"/>
    <w:rsid w:val="002B56F5"/>
    <w:rsid w:val="002B58BB"/>
    <w:rsid w:val="002B6267"/>
    <w:rsid w:val="002B628E"/>
    <w:rsid w:val="002B6CDF"/>
    <w:rsid w:val="002B6FA1"/>
    <w:rsid w:val="002C095E"/>
    <w:rsid w:val="002C0A43"/>
    <w:rsid w:val="002C0EF0"/>
    <w:rsid w:val="002C432D"/>
    <w:rsid w:val="002C4F67"/>
    <w:rsid w:val="002C55F4"/>
    <w:rsid w:val="002C5FA5"/>
    <w:rsid w:val="002C7710"/>
    <w:rsid w:val="002D29D6"/>
    <w:rsid w:val="002D43B2"/>
    <w:rsid w:val="002D46C1"/>
    <w:rsid w:val="002D5520"/>
    <w:rsid w:val="002E0696"/>
    <w:rsid w:val="002E0C0D"/>
    <w:rsid w:val="002E0C30"/>
    <w:rsid w:val="002E124F"/>
    <w:rsid w:val="002E1EDF"/>
    <w:rsid w:val="002E229D"/>
    <w:rsid w:val="002E2512"/>
    <w:rsid w:val="002E2E01"/>
    <w:rsid w:val="002E2F4C"/>
    <w:rsid w:val="002E34E2"/>
    <w:rsid w:val="002E3D94"/>
    <w:rsid w:val="002E44D6"/>
    <w:rsid w:val="002E4CC0"/>
    <w:rsid w:val="002E5E63"/>
    <w:rsid w:val="002E720A"/>
    <w:rsid w:val="002F09E4"/>
    <w:rsid w:val="002F154E"/>
    <w:rsid w:val="002F1C4C"/>
    <w:rsid w:val="002F23B7"/>
    <w:rsid w:val="002F396B"/>
    <w:rsid w:val="002F53E0"/>
    <w:rsid w:val="002F55EB"/>
    <w:rsid w:val="002F571D"/>
    <w:rsid w:val="002F5981"/>
    <w:rsid w:val="002F5A7B"/>
    <w:rsid w:val="002F71D1"/>
    <w:rsid w:val="002F72C9"/>
    <w:rsid w:val="002F7B6F"/>
    <w:rsid w:val="002F7BF0"/>
    <w:rsid w:val="00300222"/>
    <w:rsid w:val="00300402"/>
    <w:rsid w:val="003005D2"/>
    <w:rsid w:val="00300986"/>
    <w:rsid w:val="003009D5"/>
    <w:rsid w:val="00300A99"/>
    <w:rsid w:val="003011C4"/>
    <w:rsid w:val="003012B9"/>
    <w:rsid w:val="003015B6"/>
    <w:rsid w:val="003049FE"/>
    <w:rsid w:val="00306E1C"/>
    <w:rsid w:val="003073C0"/>
    <w:rsid w:val="0030788E"/>
    <w:rsid w:val="00307F35"/>
    <w:rsid w:val="00310F24"/>
    <w:rsid w:val="00311A58"/>
    <w:rsid w:val="00311AAD"/>
    <w:rsid w:val="00312782"/>
    <w:rsid w:val="00314408"/>
    <w:rsid w:val="00315406"/>
    <w:rsid w:val="00315B1F"/>
    <w:rsid w:val="00315E95"/>
    <w:rsid w:val="00316092"/>
    <w:rsid w:val="0031609E"/>
    <w:rsid w:val="00316799"/>
    <w:rsid w:val="00320100"/>
    <w:rsid w:val="00320B90"/>
    <w:rsid w:val="0032131B"/>
    <w:rsid w:val="00321B9E"/>
    <w:rsid w:val="00322394"/>
    <w:rsid w:val="00322A66"/>
    <w:rsid w:val="00322E64"/>
    <w:rsid w:val="00322F33"/>
    <w:rsid w:val="00323477"/>
    <w:rsid w:val="00324ECC"/>
    <w:rsid w:val="00327C65"/>
    <w:rsid w:val="00330A17"/>
    <w:rsid w:val="00331531"/>
    <w:rsid w:val="00332D40"/>
    <w:rsid w:val="00332FFE"/>
    <w:rsid w:val="00333421"/>
    <w:rsid w:val="00334928"/>
    <w:rsid w:val="00334BD4"/>
    <w:rsid w:val="00334EC3"/>
    <w:rsid w:val="00335390"/>
    <w:rsid w:val="003364D4"/>
    <w:rsid w:val="00336782"/>
    <w:rsid w:val="00336B85"/>
    <w:rsid w:val="00337540"/>
    <w:rsid w:val="00340A4C"/>
    <w:rsid w:val="00340DFA"/>
    <w:rsid w:val="00341349"/>
    <w:rsid w:val="003413F2"/>
    <w:rsid w:val="00343442"/>
    <w:rsid w:val="0034371B"/>
    <w:rsid w:val="0034388F"/>
    <w:rsid w:val="00343AAB"/>
    <w:rsid w:val="003440FD"/>
    <w:rsid w:val="003450E0"/>
    <w:rsid w:val="00346224"/>
    <w:rsid w:val="003477ED"/>
    <w:rsid w:val="003508EB"/>
    <w:rsid w:val="00351C02"/>
    <w:rsid w:val="00351DE1"/>
    <w:rsid w:val="0035201C"/>
    <w:rsid w:val="00353868"/>
    <w:rsid w:val="00353C00"/>
    <w:rsid w:val="0035486C"/>
    <w:rsid w:val="00354BBC"/>
    <w:rsid w:val="00354F39"/>
    <w:rsid w:val="00355765"/>
    <w:rsid w:val="0035634C"/>
    <w:rsid w:val="003563B9"/>
    <w:rsid w:val="00357075"/>
    <w:rsid w:val="00357AA7"/>
    <w:rsid w:val="00357C72"/>
    <w:rsid w:val="00360349"/>
    <w:rsid w:val="00360F0B"/>
    <w:rsid w:val="0036193E"/>
    <w:rsid w:val="00361FBC"/>
    <w:rsid w:val="00362594"/>
    <w:rsid w:val="0036337F"/>
    <w:rsid w:val="003637C8"/>
    <w:rsid w:val="00363CF9"/>
    <w:rsid w:val="0036637B"/>
    <w:rsid w:val="00366625"/>
    <w:rsid w:val="00366931"/>
    <w:rsid w:val="00366CEE"/>
    <w:rsid w:val="0036771F"/>
    <w:rsid w:val="0037059C"/>
    <w:rsid w:val="00370668"/>
    <w:rsid w:val="0037119C"/>
    <w:rsid w:val="00372507"/>
    <w:rsid w:val="003731D7"/>
    <w:rsid w:val="003749B4"/>
    <w:rsid w:val="0037583D"/>
    <w:rsid w:val="0037593B"/>
    <w:rsid w:val="003759B7"/>
    <w:rsid w:val="00376C1D"/>
    <w:rsid w:val="00376D75"/>
    <w:rsid w:val="003803E2"/>
    <w:rsid w:val="00380515"/>
    <w:rsid w:val="00381EA6"/>
    <w:rsid w:val="0038233E"/>
    <w:rsid w:val="00382AA2"/>
    <w:rsid w:val="0038303A"/>
    <w:rsid w:val="00383416"/>
    <w:rsid w:val="00385380"/>
    <w:rsid w:val="00385C1E"/>
    <w:rsid w:val="00390956"/>
    <w:rsid w:val="00390FAD"/>
    <w:rsid w:val="003913A3"/>
    <w:rsid w:val="003914B2"/>
    <w:rsid w:val="003916EA"/>
    <w:rsid w:val="00391890"/>
    <w:rsid w:val="00391C52"/>
    <w:rsid w:val="00391C7E"/>
    <w:rsid w:val="00391F9B"/>
    <w:rsid w:val="00392149"/>
    <w:rsid w:val="00392923"/>
    <w:rsid w:val="00392E5E"/>
    <w:rsid w:val="0039308E"/>
    <w:rsid w:val="003931E9"/>
    <w:rsid w:val="00393872"/>
    <w:rsid w:val="003939CC"/>
    <w:rsid w:val="00393D31"/>
    <w:rsid w:val="00394185"/>
    <w:rsid w:val="00394315"/>
    <w:rsid w:val="00395191"/>
    <w:rsid w:val="00395AE4"/>
    <w:rsid w:val="003966CC"/>
    <w:rsid w:val="00396713"/>
    <w:rsid w:val="003969D4"/>
    <w:rsid w:val="003973BC"/>
    <w:rsid w:val="00397F38"/>
    <w:rsid w:val="003A232F"/>
    <w:rsid w:val="003A2330"/>
    <w:rsid w:val="003A3A29"/>
    <w:rsid w:val="003A458C"/>
    <w:rsid w:val="003A5CDC"/>
    <w:rsid w:val="003A64DD"/>
    <w:rsid w:val="003A7583"/>
    <w:rsid w:val="003A7EA5"/>
    <w:rsid w:val="003A7F52"/>
    <w:rsid w:val="003B0226"/>
    <w:rsid w:val="003B1E60"/>
    <w:rsid w:val="003B2248"/>
    <w:rsid w:val="003B22FD"/>
    <w:rsid w:val="003B2B24"/>
    <w:rsid w:val="003B3004"/>
    <w:rsid w:val="003B43B2"/>
    <w:rsid w:val="003B4B3B"/>
    <w:rsid w:val="003B4E90"/>
    <w:rsid w:val="003B61A5"/>
    <w:rsid w:val="003B70BF"/>
    <w:rsid w:val="003C0325"/>
    <w:rsid w:val="003C062D"/>
    <w:rsid w:val="003C0EAF"/>
    <w:rsid w:val="003C14C5"/>
    <w:rsid w:val="003C28B6"/>
    <w:rsid w:val="003C3138"/>
    <w:rsid w:val="003C3BA3"/>
    <w:rsid w:val="003C4092"/>
    <w:rsid w:val="003C4818"/>
    <w:rsid w:val="003C5136"/>
    <w:rsid w:val="003C530E"/>
    <w:rsid w:val="003C592B"/>
    <w:rsid w:val="003C7115"/>
    <w:rsid w:val="003C78DC"/>
    <w:rsid w:val="003D08F8"/>
    <w:rsid w:val="003D2E56"/>
    <w:rsid w:val="003D328A"/>
    <w:rsid w:val="003D343D"/>
    <w:rsid w:val="003D46B4"/>
    <w:rsid w:val="003D5AE3"/>
    <w:rsid w:val="003D6E32"/>
    <w:rsid w:val="003D6EAB"/>
    <w:rsid w:val="003D7B57"/>
    <w:rsid w:val="003E03E1"/>
    <w:rsid w:val="003E234A"/>
    <w:rsid w:val="003E3171"/>
    <w:rsid w:val="003E53C3"/>
    <w:rsid w:val="003E54E7"/>
    <w:rsid w:val="003E5F64"/>
    <w:rsid w:val="003E61E1"/>
    <w:rsid w:val="003E67B7"/>
    <w:rsid w:val="003F075C"/>
    <w:rsid w:val="003F19FA"/>
    <w:rsid w:val="003F1D54"/>
    <w:rsid w:val="003F26B4"/>
    <w:rsid w:val="003F26CC"/>
    <w:rsid w:val="003F3823"/>
    <w:rsid w:val="003F3C0E"/>
    <w:rsid w:val="003F3EB2"/>
    <w:rsid w:val="003F5651"/>
    <w:rsid w:val="003F629F"/>
    <w:rsid w:val="003F6EF2"/>
    <w:rsid w:val="003F710F"/>
    <w:rsid w:val="003F7ACA"/>
    <w:rsid w:val="003F7B7A"/>
    <w:rsid w:val="00401265"/>
    <w:rsid w:val="00401738"/>
    <w:rsid w:val="00401779"/>
    <w:rsid w:val="00401901"/>
    <w:rsid w:val="00401D87"/>
    <w:rsid w:val="00401FD3"/>
    <w:rsid w:val="004032AF"/>
    <w:rsid w:val="00404E7B"/>
    <w:rsid w:val="00404F2D"/>
    <w:rsid w:val="004051F3"/>
    <w:rsid w:val="004066E2"/>
    <w:rsid w:val="00407066"/>
    <w:rsid w:val="0040715A"/>
    <w:rsid w:val="004124DA"/>
    <w:rsid w:val="00412A7E"/>
    <w:rsid w:val="00412AF5"/>
    <w:rsid w:val="0041321C"/>
    <w:rsid w:val="004137B5"/>
    <w:rsid w:val="00413CCE"/>
    <w:rsid w:val="00413EDE"/>
    <w:rsid w:val="0041584B"/>
    <w:rsid w:val="00416D5F"/>
    <w:rsid w:val="00417063"/>
    <w:rsid w:val="004172B9"/>
    <w:rsid w:val="00420939"/>
    <w:rsid w:val="00421592"/>
    <w:rsid w:val="00421A33"/>
    <w:rsid w:val="004234FF"/>
    <w:rsid w:val="004240A3"/>
    <w:rsid w:val="00425F17"/>
    <w:rsid w:val="00426A36"/>
    <w:rsid w:val="00426ABB"/>
    <w:rsid w:val="00426CA5"/>
    <w:rsid w:val="00426E54"/>
    <w:rsid w:val="0042720A"/>
    <w:rsid w:val="0042771C"/>
    <w:rsid w:val="00430AB5"/>
    <w:rsid w:val="00430ACE"/>
    <w:rsid w:val="00431050"/>
    <w:rsid w:val="004310C3"/>
    <w:rsid w:val="00431108"/>
    <w:rsid w:val="004319B3"/>
    <w:rsid w:val="00431FE0"/>
    <w:rsid w:val="00432F3A"/>
    <w:rsid w:val="00433358"/>
    <w:rsid w:val="0043592F"/>
    <w:rsid w:val="00436161"/>
    <w:rsid w:val="004368A3"/>
    <w:rsid w:val="00436F84"/>
    <w:rsid w:val="00437052"/>
    <w:rsid w:val="0043719B"/>
    <w:rsid w:val="00437934"/>
    <w:rsid w:val="00437C73"/>
    <w:rsid w:val="0044085C"/>
    <w:rsid w:val="00440B4E"/>
    <w:rsid w:val="00441071"/>
    <w:rsid w:val="0044169E"/>
    <w:rsid w:val="004416AF"/>
    <w:rsid w:val="004418B5"/>
    <w:rsid w:val="00441958"/>
    <w:rsid w:val="0044272D"/>
    <w:rsid w:val="00442817"/>
    <w:rsid w:val="0044368D"/>
    <w:rsid w:val="00444A84"/>
    <w:rsid w:val="00445546"/>
    <w:rsid w:val="004458A4"/>
    <w:rsid w:val="00445B94"/>
    <w:rsid w:val="00447666"/>
    <w:rsid w:val="00447976"/>
    <w:rsid w:val="00447EC2"/>
    <w:rsid w:val="004501A6"/>
    <w:rsid w:val="0045041C"/>
    <w:rsid w:val="00450F51"/>
    <w:rsid w:val="00451E6E"/>
    <w:rsid w:val="00452209"/>
    <w:rsid w:val="00452DBC"/>
    <w:rsid w:val="00453DBA"/>
    <w:rsid w:val="004552A4"/>
    <w:rsid w:val="00455B12"/>
    <w:rsid w:val="00456971"/>
    <w:rsid w:val="00457658"/>
    <w:rsid w:val="00457AA6"/>
    <w:rsid w:val="004606FA"/>
    <w:rsid w:val="00460F40"/>
    <w:rsid w:val="00460FAD"/>
    <w:rsid w:val="004625A4"/>
    <w:rsid w:val="00462727"/>
    <w:rsid w:val="00462764"/>
    <w:rsid w:val="00463562"/>
    <w:rsid w:val="00463A18"/>
    <w:rsid w:val="004641F8"/>
    <w:rsid w:val="0046577B"/>
    <w:rsid w:val="00465FCD"/>
    <w:rsid w:val="00466B35"/>
    <w:rsid w:val="004675B1"/>
    <w:rsid w:val="00470ACC"/>
    <w:rsid w:val="004712C5"/>
    <w:rsid w:val="00471695"/>
    <w:rsid w:val="004716AB"/>
    <w:rsid w:val="00471F26"/>
    <w:rsid w:val="004731A4"/>
    <w:rsid w:val="00474CC8"/>
    <w:rsid w:val="0047542C"/>
    <w:rsid w:val="00475D79"/>
    <w:rsid w:val="00475DA7"/>
    <w:rsid w:val="00476797"/>
    <w:rsid w:val="00481231"/>
    <w:rsid w:val="0048144E"/>
    <w:rsid w:val="00481D09"/>
    <w:rsid w:val="00481E8B"/>
    <w:rsid w:val="00482420"/>
    <w:rsid w:val="0048316C"/>
    <w:rsid w:val="004851CA"/>
    <w:rsid w:val="004853B9"/>
    <w:rsid w:val="00485CE6"/>
    <w:rsid w:val="00486738"/>
    <w:rsid w:val="0048727F"/>
    <w:rsid w:val="00487470"/>
    <w:rsid w:val="00487E3E"/>
    <w:rsid w:val="00487FF0"/>
    <w:rsid w:val="0049221B"/>
    <w:rsid w:val="00492E74"/>
    <w:rsid w:val="00492F84"/>
    <w:rsid w:val="004937A1"/>
    <w:rsid w:val="00495EAE"/>
    <w:rsid w:val="00497126"/>
    <w:rsid w:val="004977AC"/>
    <w:rsid w:val="004A0B0B"/>
    <w:rsid w:val="004A0BC6"/>
    <w:rsid w:val="004A0F2E"/>
    <w:rsid w:val="004A1444"/>
    <w:rsid w:val="004A2098"/>
    <w:rsid w:val="004A250F"/>
    <w:rsid w:val="004A46F4"/>
    <w:rsid w:val="004A47CC"/>
    <w:rsid w:val="004A6048"/>
    <w:rsid w:val="004A6175"/>
    <w:rsid w:val="004A6A4E"/>
    <w:rsid w:val="004A6E68"/>
    <w:rsid w:val="004A741A"/>
    <w:rsid w:val="004A79AA"/>
    <w:rsid w:val="004A7EF5"/>
    <w:rsid w:val="004B007C"/>
    <w:rsid w:val="004B0CD0"/>
    <w:rsid w:val="004B127D"/>
    <w:rsid w:val="004B14C4"/>
    <w:rsid w:val="004B1817"/>
    <w:rsid w:val="004B1A2C"/>
    <w:rsid w:val="004B273E"/>
    <w:rsid w:val="004B3F36"/>
    <w:rsid w:val="004B4BC1"/>
    <w:rsid w:val="004B4FA1"/>
    <w:rsid w:val="004B543B"/>
    <w:rsid w:val="004B5AE6"/>
    <w:rsid w:val="004B6936"/>
    <w:rsid w:val="004C0000"/>
    <w:rsid w:val="004C0736"/>
    <w:rsid w:val="004C0983"/>
    <w:rsid w:val="004C1FDC"/>
    <w:rsid w:val="004C2E21"/>
    <w:rsid w:val="004C3443"/>
    <w:rsid w:val="004C3FC1"/>
    <w:rsid w:val="004C3FF7"/>
    <w:rsid w:val="004C471C"/>
    <w:rsid w:val="004C4BB1"/>
    <w:rsid w:val="004C5286"/>
    <w:rsid w:val="004C5CFE"/>
    <w:rsid w:val="004C68CD"/>
    <w:rsid w:val="004C74FE"/>
    <w:rsid w:val="004C765C"/>
    <w:rsid w:val="004D06D5"/>
    <w:rsid w:val="004D13C4"/>
    <w:rsid w:val="004D22FC"/>
    <w:rsid w:val="004D2981"/>
    <w:rsid w:val="004D2CA4"/>
    <w:rsid w:val="004D2D03"/>
    <w:rsid w:val="004D2F18"/>
    <w:rsid w:val="004D3271"/>
    <w:rsid w:val="004D34EF"/>
    <w:rsid w:val="004D3DE1"/>
    <w:rsid w:val="004D439F"/>
    <w:rsid w:val="004D4EC4"/>
    <w:rsid w:val="004D4FE8"/>
    <w:rsid w:val="004D536D"/>
    <w:rsid w:val="004D53E9"/>
    <w:rsid w:val="004D5518"/>
    <w:rsid w:val="004D64D2"/>
    <w:rsid w:val="004D6B1E"/>
    <w:rsid w:val="004D7738"/>
    <w:rsid w:val="004D782E"/>
    <w:rsid w:val="004E0895"/>
    <w:rsid w:val="004E0F5E"/>
    <w:rsid w:val="004E14EF"/>
    <w:rsid w:val="004E1623"/>
    <w:rsid w:val="004E1749"/>
    <w:rsid w:val="004E2192"/>
    <w:rsid w:val="004E2415"/>
    <w:rsid w:val="004E2D9B"/>
    <w:rsid w:val="004E34FA"/>
    <w:rsid w:val="004E4905"/>
    <w:rsid w:val="004E4BA6"/>
    <w:rsid w:val="004E5105"/>
    <w:rsid w:val="004E5333"/>
    <w:rsid w:val="004E57DB"/>
    <w:rsid w:val="004E5D3C"/>
    <w:rsid w:val="004E64DD"/>
    <w:rsid w:val="004E6587"/>
    <w:rsid w:val="004E6BCE"/>
    <w:rsid w:val="004E6D69"/>
    <w:rsid w:val="004E710A"/>
    <w:rsid w:val="004E74E2"/>
    <w:rsid w:val="004E77D9"/>
    <w:rsid w:val="004E7E17"/>
    <w:rsid w:val="004F1A37"/>
    <w:rsid w:val="004F3AF3"/>
    <w:rsid w:val="004F3AFB"/>
    <w:rsid w:val="004F3C07"/>
    <w:rsid w:val="004F3EFB"/>
    <w:rsid w:val="004F4107"/>
    <w:rsid w:val="004F414B"/>
    <w:rsid w:val="004F4839"/>
    <w:rsid w:val="004F4B10"/>
    <w:rsid w:val="004F4ED4"/>
    <w:rsid w:val="004F6D28"/>
    <w:rsid w:val="004F737F"/>
    <w:rsid w:val="00500E2A"/>
    <w:rsid w:val="00501175"/>
    <w:rsid w:val="00501802"/>
    <w:rsid w:val="00502080"/>
    <w:rsid w:val="00503133"/>
    <w:rsid w:val="005035E3"/>
    <w:rsid w:val="00503BEF"/>
    <w:rsid w:val="00503E58"/>
    <w:rsid w:val="00503EEA"/>
    <w:rsid w:val="0050486D"/>
    <w:rsid w:val="005049CA"/>
    <w:rsid w:val="00504E9A"/>
    <w:rsid w:val="00505CFA"/>
    <w:rsid w:val="0050775C"/>
    <w:rsid w:val="00507D31"/>
    <w:rsid w:val="00510368"/>
    <w:rsid w:val="00510DD1"/>
    <w:rsid w:val="00511CCF"/>
    <w:rsid w:val="005120DD"/>
    <w:rsid w:val="00514627"/>
    <w:rsid w:val="005149BD"/>
    <w:rsid w:val="005149D7"/>
    <w:rsid w:val="0051508D"/>
    <w:rsid w:val="00515400"/>
    <w:rsid w:val="00515A41"/>
    <w:rsid w:val="00515F34"/>
    <w:rsid w:val="0051734F"/>
    <w:rsid w:val="00517A0A"/>
    <w:rsid w:val="00520527"/>
    <w:rsid w:val="00520866"/>
    <w:rsid w:val="005209D4"/>
    <w:rsid w:val="00521A2E"/>
    <w:rsid w:val="005228A1"/>
    <w:rsid w:val="00524AC0"/>
    <w:rsid w:val="00524E49"/>
    <w:rsid w:val="00524E7A"/>
    <w:rsid w:val="00524FD9"/>
    <w:rsid w:val="005256F1"/>
    <w:rsid w:val="00525E92"/>
    <w:rsid w:val="005269C4"/>
    <w:rsid w:val="00526FB1"/>
    <w:rsid w:val="00530E4C"/>
    <w:rsid w:val="00530E65"/>
    <w:rsid w:val="00531EE8"/>
    <w:rsid w:val="005331B0"/>
    <w:rsid w:val="005335F1"/>
    <w:rsid w:val="00533BFC"/>
    <w:rsid w:val="005357A8"/>
    <w:rsid w:val="00536150"/>
    <w:rsid w:val="00536605"/>
    <w:rsid w:val="005377EE"/>
    <w:rsid w:val="00537CB7"/>
    <w:rsid w:val="005404C8"/>
    <w:rsid w:val="005405AB"/>
    <w:rsid w:val="0054138F"/>
    <w:rsid w:val="005417E6"/>
    <w:rsid w:val="005419B1"/>
    <w:rsid w:val="00541BA2"/>
    <w:rsid w:val="00541C32"/>
    <w:rsid w:val="00543449"/>
    <w:rsid w:val="00544021"/>
    <w:rsid w:val="00544066"/>
    <w:rsid w:val="00544C89"/>
    <w:rsid w:val="00544FBE"/>
    <w:rsid w:val="005473B1"/>
    <w:rsid w:val="00547C1C"/>
    <w:rsid w:val="005500E7"/>
    <w:rsid w:val="00550817"/>
    <w:rsid w:val="00550FA0"/>
    <w:rsid w:val="00551345"/>
    <w:rsid w:val="005517EB"/>
    <w:rsid w:val="00551AE8"/>
    <w:rsid w:val="00551FF7"/>
    <w:rsid w:val="00552AB0"/>
    <w:rsid w:val="00552B95"/>
    <w:rsid w:val="00553076"/>
    <w:rsid w:val="00553D32"/>
    <w:rsid w:val="00554CCC"/>
    <w:rsid w:val="0055551C"/>
    <w:rsid w:val="00556747"/>
    <w:rsid w:val="00557A7E"/>
    <w:rsid w:val="00560616"/>
    <w:rsid w:val="00560A64"/>
    <w:rsid w:val="00560FE5"/>
    <w:rsid w:val="00561161"/>
    <w:rsid w:val="00561189"/>
    <w:rsid w:val="00561ADD"/>
    <w:rsid w:val="00561DEB"/>
    <w:rsid w:val="005626AF"/>
    <w:rsid w:val="0056359D"/>
    <w:rsid w:val="005637F3"/>
    <w:rsid w:val="00563BBC"/>
    <w:rsid w:val="00563BD7"/>
    <w:rsid w:val="00563F7C"/>
    <w:rsid w:val="0056478A"/>
    <w:rsid w:val="00564C1F"/>
    <w:rsid w:val="00564DC9"/>
    <w:rsid w:val="00564EB3"/>
    <w:rsid w:val="00565856"/>
    <w:rsid w:val="00565D83"/>
    <w:rsid w:val="00566843"/>
    <w:rsid w:val="0056711D"/>
    <w:rsid w:val="005703DB"/>
    <w:rsid w:val="005705EA"/>
    <w:rsid w:val="005709BA"/>
    <w:rsid w:val="00571423"/>
    <w:rsid w:val="005714AB"/>
    <w:rsid w:val="005733C4"/>
    <w:rsid w:val="00573879"/>
    <w:rsid w:val="00575171"/>
    <w:rsid w:val="005751A5"/>
    <w:rsid w:val="00575850"/>
    <w:rsid w:val="00575B6F"/>
    <w:rsid w:val="00575E52"/>
    <w:rsid w:val="005769A3"/>
    <w:rsid w:val="005770C9"/>
    <w:rsid w:val="0057764E"/>
    <w:rsid w:val="00577C24"/>
    <w:rsid w:val="00580411"/>
    <w:rsid w:val="00580FD1"/>
    <w:rsid w:val="00581DB2"/>
    <w:rsid w:val="00582F30"/>
    <w:rsid w:val="00583069"/>
    <w:rsid w:val="005840BF"/>
    <w:rsid w:val="00584128"/>
    <w:rsid w:val="00584579"/>
    <w:rsid w:val="00585B4C"/>
    <w:rsid w:val="0058696A"/>
    <w:rsid w:val="005913F4"/>
    <w:rsid w:val="00591751"/>
    <w:rsid w:val="00592184"/>
    <w:rsid w:val="005942AF"/>
    <w:rsid w:val="00594416"/>
    <w:rsid w:val="00594E4D"/>
    <w:rsid w:val="005952FF"/>
    <w:rsid w:val="005958C7"/>
    <w:rsid w:val="00595F58"/>
    <w:rsid w:val="005969FF"/>
    <w:rsid w:val="00597D74"/>
    <w:rsid w:val="005A0419"/>
    <w:rsid w:val="005A05AC"/>
    <w:rsid w:val="005A0A8D"/>
    <w:rsid w:val="005A0FB4"/>
    <w:rsid w:val="005A0FD9"/>
    <w:rsid w:val="005A1553"/>
    <w:rsid w:val="005A2689"/>
    <w:rsid w:val="005A2CB8"/>
    <w:rsid w:val="005A4BCB"/>
    <w:rsid w:val="005A4F8F"/>
    <w:rsid w:val="005A5017"/>
    <w:rsid w:val="005A6880"/>
    <w:rsid w:val="005B15AC"/>
    <w:rsid w:val="005B33EA"/>
    <w:rsid w:val="005B56B8"/>
    <w:rsid w:val="005B5D80"/>
    <w:rsid w:val="005B5E4C"/>
    <w:rsid w:val="005B5F84"/>
    <w:rsid w:val="005B69CA"/>
    <w:rsid w:val="005B6C8E"/>
    <w:rsid w:val="005B75C2"/>
    <w:rsid w:val="005B7D1F"/>
    <w:rsid w:val="005C0929"/>
    <w:rsid w:val="005C09BA"/>
    <w:rsid w:val="005C1712"/>
    <w:rsid w:val="005C1AFC"/>
    <w:rsid w:val="005C3CB9"/>
    <w:rsid w:val="005C3ED0"/>
    <w:rsid w:val="005C4252"/>
    <w:rsid w:val="005C431F"/>
    <w:rsid w:val="005C466A"/>
    <w:rsid w:val="005C4DE2"/>
    <w:rsid w:val="005C5FAE"/>
    <w:rsid w:val="005C64F1"/>
    <w:rsid w:val="005C6ADD"/>
    <w:rsid w:val="005C7281"/>
    <w:rsid w:val="005C79E1"/>
    <w:rsid w:val="005C7CDD"/>
    <w:rsid w:val="005C7F00"/>
    <w:rsid w:val="005D05EC"/>
    <w:rsid w:val="005D1575"/>
    <w:rsid w:val="005D1F8F"/>
    <w:rsid w:val="005D2B63"/>
    <w:rsid w:val="005D2DA1"/>
    <w:rsid w:val="005D359D"/>
    <w:rsid w:val="005D4062"/>
    <w:rsid w:val="005D428E"/>
    <w:rsid w:val="005D54CA"/>
    <w:rsid w:val="005D727D"/>
    <w:rsid w:val="005E01AA"/>
    <w:rsid w:val="005E1380"/>
    <w:rsid w:val="005E3D9B"/>
    <w:rsid w:val="005E40C5"/>
    <w:rsid w:val="005E4DA8"/>
    <w:rsid w:val="005E52DE"/>
    <w:rsid w:val="005E6DFE"/>
    <w:rsid w:val="005F21BC"/>
    <w:rsid w:val="005F21E2"/>
    <w:rsid w:val="005F2526"/>
    <w:rsid w:val="005F25EF"/>
    <w:rsid w:val="005F3C55"/>
    <w:rsid w:val="005F40B2"/>
    <w:rsid w:val="005F4976"/>
    <w:rsid w:val="005F4B44"/>
    <w:rsid w:val="005F51CE"/>
    <w:rsid w:val="005F69B2"/>
    <w:rsid w:val="005F7A45"/>
    <w:rsid w:val="005F7B72"/>
    <w:rsid w:val="00600E0E"/>
    <w:rsid w:val="00601A86"/>
    <w:rsid w:val="00601AE3"/>
    <w:rsid w:val="00601E0D"/>
    <w:rsid w:val="006023D4"/>
    <w:rsid w:val="00603D0B"/>
    <w:rsid w:val="00604D09"/>
    <w:rsid w:val="006051C3"/>
    <w:rsid w:val="0060628E"/>
    <w:rsid w:val="00606513"/>
    <w:rsid w:val="006072E5"/>
    <w:rsid w:val="0060785F"/>
    <w:rsid w:val="006078F9"/>
    <w:rsid w:val="00611230"/>
    <w:rsid w:val="00611B12"/>
    <w:rsid w:val="00611C8B"/>
    <w:rsid w:val="00611F3E"/>
    <w:rsid w:val="00611FFA"/>
    <w:rsid w:val="006149D2"/>
    <w:rsid w:val="006151F3"/>
    <w:rsid w:val="00615895"/>
    <w:rsid w:val="00615B6C"/>
    <w:rsid w:val="00616116"/>
    <w:rsid w:val="0061652A"/>
    <w:rsid w:val="00617503"/>
    <w:rsid w:val="00617C8E"/>
    <w:rsid w:val="00617DFE"/>
    <w:rsid w:val="00617F48"/>
    <w:rsid w:val="00620BF9"/>
    <w:rsid w:val="00620DA7"/>
    <w:rsid w:val="00620FE9"/>
    <w:rsid w:val="00622128"/>
    <w:rsid w:val="006221B9"/>
    <w:rsid w:val="00622807"/>
    <w:rsid w:val="0062295D"/>
    <w:rsid w:val="0062315E"/>
    <w:rsid w:val="00623298"/>
    <w:rsid w:val="006236BB"/>
    <w:rsid w:val="00623A61"/>
    <w:rsid w:val="00624CDB"/>
    <w:rsid w:val="00625519"/>
    <w:rsid w:val="00625A29"/>
    <w:rsid w:val="00626416"/>
    <w:rsid w:val="00626E89"/>
    <w:rsid w:val="00627417"/>
    <w:rsid w:val="0062778D"/>
    <w:rsid w:val="0063110B"/>
    <w:rsid w:val="00631CB4"/>
    <w:rsid w:val="0063221E"/>
    <w:rsid w:val="00632341"/>
    <w:rsid w:val="0063237F"/>
    <w:rsid w:val="006323B5"/>
    <w:rsid w:val="00632742"/>
    <w:rsid w:val="006345C5"/>
    <w:rsid w:val="00635C5E"/>
    <w:rsid w:val="006365AD"/>
    <w:rsid w:val="006376FF"/>
    <w:rsid w:val="00637BF3"/>
    <w:rsid w:val="00637E2E"/>
    <w:rsid w:val="006405A7"/>
    <w:rsid w:val="00640CC9"/>
    <w:rsid w:val="006415B9"/>
    <w:rsid w:val="00642363"/>
    <w:rsid w:val="00642805"/>
    <w:rsid w:val="00642AB6"/>
    <w:rsid w:val="00642EA7"/>
    <w:rsid w:val="00643112"/>
    <w:rsid w:val="00643A7A"/>
    <w:rsid w:val="00643E85"/>
    <w:rsid w:val="006451AB"/>
    <w:rsid w:val="006451E3"/>
    <w:rsid w:val="00645418"/>
    <w:rsid w:val="0064542F"/>
    <w:rsid w:val="0064572B"/>
    <w:rsid w:val="00647523"/>
    <w:rsid w:val="0064795E"/>
    <w:rsid w:val="00647C65"/>
    <w:rsid w:val="006503FF"/>
    <w:rsid w:val="00650F3D"/>
    <w:rsid w:val="006516B6"/>
    <w:rsid w:val="00653591"/>
    <w:rsid w:val="00654B8E"/>
    <w:rsid w:val="00654FA5"/>
    <w:rsid w:val="0065559A"/>
    <w:rsid w:val="006565C2"/>
    <w:rsid w:val="00656646"/>
    <w:rsid w:val="0066178E"/>
    <w:rsid w:val="006669A2"/>
    <w:rsid w:val="0067096B"/>
    <w:rsid w:val="0067114B"/>
    <w:rsid w:val="00671A1F"/>
    <w:rsid w:val="00672E31"/>
    <w:rsid w:val="00674245"/>
    <w:rsid w:val="0067432F"/>
    <w:rsid w:val="0067434D"/>
    <w:rsid w:val="00675634"/>
    <w:rsid w:val="006757E5"/>
    <w:rsid w:val="00677406"/>
    <w:rsid w:val="0067756E"/>
    <w:rsid w:val="00677903"/>
    <w:rsid w:val="00677F5E"/>
    <w:rsid w:val="006819AB"/>
    <w:rsid w:val="006821DD"/>
    <w:rsid w:val="006835C8"/>
    <w:rsid w:val="00683771"/>
    <w:rsid w:val="00683BDC"/>
    <w:rsid w:val="00683C68"/>
    <w:rsid w:val="00683FDB"/>
    <w:rsid w:val="00684FA2"/>
    <w:rsid w:val="0068560D"/>
    <w:rsid w:val="00685E97"/>
    <w:rsid w:val="00687739"/>
    <w:rsid w:val="00687CFB"/>
    <w:rsid w:val="00690BBC"/>
    <w:rsid w:val="00691370"/>
    <w:rsid w:val="00691393"/>
    <w:rsid w:val="00691BF3"/>
    <w:rsid w:val="00691F69"/>
    <w:rsid w:val="0069203C"/>
    <w:rsid w:val="00692FE4"/>
    <w:rsid w:val="00693C94"/>
    <w:rsid w:val="00693FB0"/>
    <w:rsid w:val="0069436D"/>
    <w:rsid w:val="00694A0E"/>
    <w:rsid w:val="00694E64"/>
    <w:rsid w:val="00695149"/>
    <w:rsid w:val="006951AB"/>
    <w:rsid w:val="00695424"/>
    <w:rsid w:val="006954F1"/>
    <w:rsid w:val="0069565D"/>
    <w:rsid w:val="006968F7"/>
    <w:rsid w:val="0069698C"/>
    <w:rsid w:val="006975A3"/>
    <w:rsid w:val="006978F6"/>
    <w:rsid w:val="006979D7"/>
    <w:rsid w:val="00697B1C"/>
    <w:rsid w:val="006A04E5"/>
    <w:rsid w:val="006A071D"/>
    <w:rsid w:val="006A0AB0"/>
    <w:rsid w:val="006A13EF"/>
    <w:rsid w:val="006A1504"/>
    <w:rsid w:val="006A1A47"/>
    <w:rsid w:val="006A2571"/>
    <w:rsid w:val="006A266A"/>
    <w:rsid w:val="006A2A3D"/>
    <w:rsid w:val="006A2E72"/>
    <w:rsid w:val="006A4273"/>
    <w:rsid w:val="006A5EE8"/>
    <w:rsid w:val="006A6273"/>
    <w:rsid w:val="006A6619"/>
    <w:rsid w:val="006A6CDD"/>
    <w:rsid w:val="006A75B8"/>
    <w:rsid w:val="006A77AC"/>
    <w:rsid w:val="006A7940"/>
    <w:rsid w:val="006B07E3"/>
    <w:rsid w:val="006B0C96"/>
    <w:rsid w:val="006B35A2"/>
    <w:rsid w:val="006B5166"/>
    <w:rsid w:val="006B5468"/>
    <w:rsid w:val="006B59D1"/>
    <w:rsid w:val="006B6420"/>
    <w:rsid w:val="006B66A6"/>
    <w:rsid w:val="006B66AA"/>
    <w:rsid w:val="006B679A"/>
    <w:rsid w:val="006B68EA"/>
    <w:rsid w:val="006B7DFD"/>
    <w:rsid w:val="006C02A2"/>
    <w:rsid w:val="006C0994"/>
    <w:rsid w:val="006C0CEA"/>
    <w:rsid w:val="006C0EE9"/>
    <w:rsid w:val="006C1930"/>
    <w:rsid w:val="006C1E22"/>
    <w:rsid w:val="006C1F64"/>
    <w:rsid w:val="006C21FB"/>
    <w:rsid w:val="006C4562"/>
    <w:rsid w:val="006C5153"/>
    <w:rsid w:val="006C572A"/>
    <w:rsid w:val="006C5A08"/>
    <w:rsid w:val="006C6784"/>
    <w:rsid w:val="006C6C31"/>
    <w:rsid w:val="006C6CA1"/>
    <w:rsid w:val="006C6CE4"/>
    <w:rsid w:val="006C72EF"/>
    <w:rsid w:val="006C7545"/>
    <w:rsid w:val="006C76F4"/>
    <w:rsid w:val="006C7827"/>
    <w:rsid w:val="006D02F7"/>
    <w:rsid w:val="006D0CAD"/>
    <w:rsid w:val="006D1898"/>
    <w:rsid w:val="006D1EE0"/>
    <w:rsid w:val="006D24F5"/>
    <w:rsid w:val="006D2E28"/>
    <w:rsid w:val="006D373C"/>
    <w:rsid w:val="006D47CF"/>
    <w:rsid w:val="006D56B7"/>
    <w:rsid w:val="006D6964"/>
    <w:rsid w:val="006D7161"/>
    <w:rsid w:val="006D7F6C"/>
    <w:rsid w:val="006E06C5"/>
    <w:rsid w:val="006E07FB"/>
    <w:rsid w:val="006E1728"/>
    <w:rsid w:val="006E1F28"/>
    <w:rsid w:val="006E2589"/>
    <w:rsid w:val="006E2738"/>
    <w:rsid w:val="006E2796"/>
    <w:rsid w:val="006E2CED"/>
    <w:rsid w:val="006E3B6B"/>
    <w:rsid w:val="006E3B9D"/>
    <w:rsid w:val="006E3CA1"/>
    <w:rsid w:val="006E3F44"/>
    <w:rsid w:val="006E5CFD"/>
    <w:rsid w:val="006E5EE8"/>
    <w:rsid w:val="006E6C79"/>
    <w:rsid w:val="006F029D"/>
    <w:rsid w:val="006F0364"/>
    <w:rsid w:val="006F15B1"/>
    <w:rsid w:val="006F1620"/>
    <w:rsid w:val="006F18AB"/>
    <w:rsid w:val="006F1939"/>
    <w:rsid w:val="006F2318"/>
    <w:rsid w:val="006F25D8"/>
    <w:rsid w:val="006F344D"/>
    <w:rsid w:val="006F41AA"/>
    <w:rsid w:val="006F48F4"/>
    <w:rsid w:val="006F4D29"/>
    <w:rsid w:val="006F6671"/>
    <w:rsid w:val="006F6787"/>
    <w:rsid w:val="006F67BF"/>
    <w:rsid w:val="006F6DE7"/>
    <w:rsid w:val="006F761E"/>
    <w:rsid w:val="00700C66"/>
    <w:rsid w:val="007019FB"/>
    <w:rsid w:val="007025F0"/>
    <w:rsid w:val="0070350B"/>
    <w:rsid w:val="007063A9"/>
    <w:rsid w:val="0070738C"/>
    <w:rsid w:val="007115C9"/>
    <w:rsid w:val="00712016"/>
    <w:rsid w:val="00712910"/>
    <w:rsid w:val="00712DC7"/>
    <w:rsid w:val="00713156"/>
    <w:rsid w:val="00713DA1"/>
    <w:rsid w:val="007141A0"/>
    <w:rsid w:val="007142F3"/>
    <w:rsid w:val="0071436C"/>
    <w:rsid w:val="0071457D"/>
    <w:rsid w:val="007156F3"/>
    <w:rsid w:val="007158C2"/>
    <w:rsid w:val="00717815"/>
    <w:rsid w:val="0072011D"/>
    <w:rsid w:val="00720135"/>
    <w:rsid w:val="0072023A"/>
    <w:rsid w:val="007212E8"/>
    <w:rsid w:val="00722EAD"/>
    <w:rsid w:val="00723B2F"/>
    <w:rsid w:val="00723CE0"/>
    <w:rsid w:val="00723D9A"/>
    <w:rsid w:val="00723F66"/>
    <w:rsid w:val="007245E0"/>
    <w:rsid w:val="0072461C"/>
    <w:rsid w:val="00724878"/>
    <w:rsid w:val="00727400"/>
    <w:rsid w:val="007276A8"/>
    <w:rsid w:val="007277AD"/>
    <w:rsid w:val="00730AF3"/>
    <w:rsid w:val="00732BB6"/>
    <w:rsid w:val="00733F0B"/>
    <w:rsid w:val="00736204"/>
    <w:rsid w:val="007368D7"/>
    <w:rsid w:val="00737890"/>
    <w:rsid w:val="00737EF9"/>
    <w:rsid w:val="00740F59"/>
    <w:rsid w:val="0074214F"/>
    <w:rsid w:val="007425F6"/>
    <w:rsid w:val="007426BD"/>
    <w:rsid w:val="00743A79"/>
    <w:rsid w:val="00745460"/>
    <w:rsid w:val="00745B0B"/>
    <w:rsid w:val="00745DB0"/>
    <w:rsid w:val="00746470"/>
    <w:rsid w:val="00746970"/>
    <w:rsid w:val="00746D40"/>
    <w:rsid w:val="00746F77"/>
    <w:rsid w:val="0074741B"/>
    <w:rsid w:val="00750D97"/>
    <w:rsid w:val="00751450"/>
    <w:rsid w:val="00753125"/>
    <w:rsid w:val="0075347C"/>
    <w:rsid w:val="007535C6"/>
    <w:rsid w:val="00754410"/>
    <w:rsid w:val="00754703"/>
    <w:rsid w:val="00754A76"/>
    <w:rsid w:val="007560CC"/>
    <w:rsid w:val="00756C71"/>
    <w:rsid w:val="00756E23"/>
    <w:rsid w:val="007575A4"/>
    <w:rsid w:val="00757F7C"/>
    <w:rsid w:val="007600BE"/>
    <w:rsid w:val="0076015D"/>
    <w:rsid w:val="00760769"/>
    <w:rsid w:val="007608D0"/>
    <w:rsid w:val="00760954"/>
    <w:rsid w:val="00760DB9"/>
    <w:rsid w:val="0076198F"/>
    <w:rsid w:val="00762C4A"/>
    <w:rsid w:val="00763A42"/>
    <w:rsid w:val="00763EE4"/>
    <w:rsid w:val="0076422F"/>
    <w:rsid w:val="007642C8"/>
    <w:rsid w:val="00764874"/>
    <w:rsid w:val="00764B03"/>
    <w:rsid w:val="00764C51"/>
    <w:rsid w:val="00764E6A"/>
    <w:rsid w:val="00764FE8"/>
    <w:rsid w:val="007655DD"/>
    <w:rsid w:val="00765BC4"/>
    <w:rsid w:val="00765C39"/>
    <w:rsid w:val="007676EE"/>
    <w:rsid w:val="00767E86"/>
    <w:rsid w:val="0077048F"/>
    <w:rsid w:val="007709AC"/>
    <w:rsid w:val="00771309"/>
    <w:rsid w:val="00771710"/>
    <w:rsid w:val="00771879"/>
    <w:rsid w:val="00772436"/>
    <w:rsid w:val="007726A3"/>
    <w:rsid w:val="00772A6F"/>
    <w:rsid w:val="00772D1E"/>
    <w:rsid w:val="0077334F"/>
    <w:rsid w:val="00774FD3"/>
    <w:rsid w:val="00775907"/>
    <w:rsid w:val="00775943"/>
    <w:rsid w:val="00776B4A"/>
    <w:rsid w:val="00776DC4"/>
    <w:rsid w:val="0078014E"/>
    <w:rsid w:val="00781FDA"/>
    <w:rsid w:val="00782710"/>
    <w:rsid w:val="00782F06"/>
    <w:rsid w:val="00783312"/>
    <w:rsid w:val="007836A1"/>
    <w:rsid w:val="00784159"/>
    <w:rsid w:val="0078487A"/>
    <w:rsid w:val="007855F8"/>
    <w:rsid w:val="0078593C"/>
    <w:rsid w:val="00785E1A"/>
    <w:rsid w:val="00785E81"/>
    <w:rsid w:val="0078608C"/>
    <w:rsid w:val="007869FA"/>
    <w:rsid w:val="00786C2A"/>
    <w:rsid w:val="007872AE"/>
    <w:rsid w:val="00787318"/>
    <w:rsid w:val="0079108E"/>
    <w:rsid w:val="00791303"/>
    <w:rsid w:val="00791DB6"/>
    <w:rsid w:val="00791E74"/>
    <w:rsid w:val="007922E3"/>
    <w:rsid w:val="00792992"/>
    <w:rsid w:val="00792FB9"/>
    <w:rsid w:val="007935CF"/>
    <w:rsid w:val="00794167"/>
    <w:rsid w:val="007947D6"/>
    <w:rsid w:val="00794B9B"/>
    <w:rsid w:val="00794E60"/>
    <w:rsid w:val="007953D9"/>
    <w:rsid w:val="00795488"/>
    <w:rsid w:val="00795A33"/>
    <w:rsid w:val="00795E36"/>
    <w:rsid w:val="0079642C"/>
    <w:rsid w:val="00797648"/>
    <w:rsid w:val="007977BB"/>
    <w:rsid w:val="007A0964"/>
    <w:rsid w:val="007A0EC4"/>
    <w:rsid w:val="007A1D23"/>
    <w:rsid w:val="007A2203"/>
    <w:rsid w:val="007A2954"/>
    <w:rsid w:val="007A3458"/>
    <w:rsid w:val="007A3522"/>
    <w:rsid w:val="007A3BB2"/>
    <w:rsid w:val="007A58D6"/>
    <w:rsid w:val="007A78CD"/>
    <w:rsid w:val="007A7E66"/>
    <w:rsid w:val="007B0403"/>
    <w:rsid w:val="007B07E2"/>
    <w:rsid w:val="007B2D07"/>
    <w:rsid w:val="007B2D5E"/>
    <w:rsid w:val="007B3472"/>
    <w:rsid w:val="007B3873"/>
    <w:rsid w:val="007B488E"/>
    <w:rsid w:val="007B4968"/>
    <w:rsid w:val="007B5DA3"/>
    <w:rsid w:val="007B5E71"/>
    <w:rsid w:val="007B72DC"/>
    <w:rsid w:val="007B77B3"/>
    <w:rsid w:val="007C1467"/>
    <w:rsid w:val="007C22A0"/>
    <w:rsid w:val="007C2A31"/>
    <w:rsid w:val="007C2AEB"/>
    <w:rsid w:val="007C44E6"/>
    <w:rsid w:val="007C4F7B"/>
    <w:rsid w:val="007C50BF"/>
    <w:rsid w:val="007C5996"/>
    <w:rsid w:val="007C64E1"/>
    <w:rsid w:val="007C6806"/>
    <w:rsid w:val="007C7469"/>
    <w:rsid w:val="007C7561"/>
    <w:rsid w:val="007D0872"/>
    <w:rsid w:val="007D0B80"/>
    <w:rsid w:val="007D0D80"/>
    <w:rsid w:val="007D1619"/>
    <w:rsid w:val="007D1A07"/>
    <w:rsid w:val="007D2224"/>
    <w:rsid w:val="007D3DBD"/>
    <w:rsid w:val="007D5124"/>
    <w:rsid w:val="007D51DF"/>
    <w:rsid w:val="007D56B8"/>
    <w:rsid w:val="007D576A"/>
    <w:rsid w:val="007D593A"/>
    <w:rsid w:val="007D60EC"/>
    <w:rsid w:val="007D6620"/>
    <w:rsid w:val="007D67AB"/>
    <w:rsid w:val="007D6838"/>
    <w:rsid w:val="007D75CC"/>
    <w:rsid w:val="007D7E04"/>
    <w:rsid w:val="007E1396"/>
    <w:rsid w:val="007E158A"/>
    <w:rsid w:val="007E216A"/>
    <w:rsid w:val="007E268D"/>
    <w:rsid w:val="007E2C7B"/>
    <w:rsid w:val="007E32A7"/>
    <w:rsid w:val="007E43B2"/>
    <w:rsid w:val="007E44E3"/>
    <w:rsid w:val="007E55C9"/>
    <w:rsid w:val="007E5F5F"/>
    <w:rsid w:val="007E7829"/>
    <w:rsid w:val="007E7AEA"/>
    <w:rsid w:val="007F070B"/>
    <w:rsid w:val="007F0A72"/>
    <w:rsid w:val="007F1300"/>
    <w:rsid w:val="007F1461"/>
    <w:rsid w:val="007F1AD2"/>
    <w:rsid w:val="007F3761"/>
    <w:rsid w:val="007F431C"/>
    <w:rsid w:val="007F462F"/>
    <w:rsid w:val="007F494F"/>
    <w:rsid w:val="007F525E"/>
    <w:rsid w:val="007F5590"/>
    <w:rsid w:val="007F5750"/>
    <w:rsid w:val="007F5B8F"/>
    <w:rsid w:val="007F67DF"/>
    <w:rsid w:val="007F6CFD"/>
    <w:rsid w:val="007F7A59"/>
    <w:rsid w:val="00800828"/>
    <w:rsid w:val="00800B1D"/>
    <w:rsid w:val="00800F2B"/>
    <w:rsid w:val="008010CD"/>
    <w:rsid w:val="00801472"/>
    <w:rsid w:val="00801FFC"/>
    <w:rsid w:val="00802B05"/>
    <w:rsid w:val="00802F40"/>
    <w:rsid w:val="00803408"/>
    <w:rsid w:val="00803661"/>
    <w:rsid w:val="00803979"/>
    <w:rsid w:val="00803FBB"/>
    <w:rsid w:val="00804199"/>
    <w:rsid w:val="00805A35"/>
    <w:rsid w:val="00805E41"/>
    <w:rsid w:val="00806147"/>
    <w:rsid w:val="0080650E"/>
    <w:rsid w:val="00806587"/>
    <w:rsid w:val="00806A31"/>
    <w:rsid w:val="00806BBB"/>
    <w:rsid w:val="00810B1B"/>
    <w:rsid w:val="00810C75"/>
    <w:rsid w:val="0081179A"/>
    <w:rsid w:val="00811D5C"/>
    <w:rsid w:val="00812807"/>
    <w:rsid w:val="00812A3A"/>
    <w:rsid w:val="008151FE"/>
    <w:rsid w:val="00815644"/>
    <w:rsid w:val="00815AE5"/>
    <w:rsid w:val="00815BF8"/>
    <w:rsid w:val="008162EC"/>
    <w:rsid w:val="008165B8"/>
    <w:rsid w:val="008201BE"/>
    <w:rsid w:val="00823100"/>
    <w:rsid w:val="008231E1"/>
    <w:rsid w:val="0082361C"/>
    <w:rsid w:val="008245C4"/>
    <w:rsid w:val="00824B4C"/>
    <w:rsid w:val="00826040"/>
    <w:rsid w:val="00826261"/>
    <w:rsid w:val="00826EB0"/>
    <w:rsid w:val="00827F46"/>
    <w:rsid w:val="00827FFE"/>
    <w:rsid w:val="0083266A"/>
    <w:rsid w:val="00832680"/>
    <w:rsid w:val="00832D86"/>
    <w:rsid w:val="00833559"/>
    <w:rsid w:val="00833AC5"/>
    <w:rsid w:val="00833E83"/>
    <w:rsid w:val="00834E41"/>
    <w:rsid w:val="0083541E"/>
    <w:rsid w:val="00835EEE"/>
    <w:rsid w:val="0083607F"/>
    <w:rsid w:val="008360E4"/>
    <w:rsid w:val="00836CB9"/>
    <w:rsid w:val="00840825"/>
    <w:rsid w:val="008419D1"/>
    <w:rsid w:val="00841F56"/>
    <w:rsid w:val="00842813"/>
    <w:rsid w:val="00843B99"/>
    <w:rsid w:val="00843CF0"/>
    <w:rsid w:val="00844A70"/>
    <w:rsid w:val="008455C3"/>
    <w:rsid w:val="00845A4B"/>
    <w:rsid w:val="00845E0D"/>
    <w:rsid w:val="00845FA9"/>
    <w:rsid w:val="00846147"/>
    <w:rsid w:val="00846D27"/>
    <w:rsid w:val="008501C5"/>
    <w:rsid w:val="008507D0"/>
    <w:rsid w:val="0085176D"/>
    <w:rsid w:val="00852E2A"/>
    <w:rsid w:val="00853270"/>
    <w:rsid w:val="00853347"/>
    <w:rsid w:val="0085338F"/>
    <w:rsid w:val="00853BD3"/>
    <w:rsid w:val="0085448C"/>
    <w:rsid w:val="00854C78"/>
    <w:rsid w:val="00857116"/>
    <w:rsid w:val="00857AF9"/>
    <w:rsid w:val="008603B1"/>
    <w:rsid w:val="00860425"/>
    <w:rsid w:val="00860A40"/>
    <w:rsid w:val="00860D20"/>
    <w:rsid w:val="00861EE2"/>
    <w:rsid w:val="00862ADB"/>
    <w:rsid w:val="00862CD4"/>
    <w:rsid w:val="0086343F"/>
    <w:rsid w:val="00863A0C"/>
    <w:rsid w:val="00863C81"/>
    <w:rsid w:val="008658AE"/>
    <w:rsid w:val="00865C36"/>
    <w:rsid w:val="00865CF2"/>
    <w:rsid w:val="00865D5F"/>
    <w:rsid w:val="00866339"/>
    <w:rsid w:val="00866513"/>
    <w:rsid w:val="0086660F"/>
    <w:rsid w:val="0086697E"/>
    <w:rsid w:val="00867651"/>
    <w:rsid w:val="00867F34"/>
    <w:rsid w:val="00870A47"/>
    <w:rsid w:val="00870B02"/>
    <w:rsid w:val="00870FAD"/>
    <w:rsid w:val="00871073"/>
    <w:rsid w:val="008713F0"/>
    <w:rsid w:val="00871B78"/>
    <w:rsid w:val="00872603"/>
    <w:rsid w:val="008735CB"/>
    <w:rsid w:val="00873603"/>
    <w:rsid w:val="0087386E"/>
    <w:rsid w:val="00873907"/>
    <w:rsid w:val="00874094"/>
    <w:rsid w:val="008743ED"/>
    <w:rsid w:val="00874A9A"/>
    <w:rsid w:val="00874ED7"/>
    <w:rsid w:val="00875949"/>
    <w:rsid w:val="00875A7D"/>
    <w:rsid w:val="00875AF5"/>
    <w:rsid w:val="00876A31"/>
    <w:rsid w:val="00877679"/>
    <w:rsid w:val="00877D50"/>
    <w:rsid w:val="00877DAE"/>
    <w:rsid w:val="0088047B"/>
    <w:rsid w:val="00880688"/>
    <w:rsid w:val="0088096D"/>
    <w:rsid w:val="008810CB"/>
    <w:rsid w:val="0088132E"/>
    <w:rsid w:val="00881B33"/>
    <w:rsid w:val="00881B6C"/>
    <w:rsid w:val="008831C7"/>
    <w:rsid w:val="00883214"/>
    <w:rsid w:val="00884041"/>
    <w:rsid w:val="00884445"/>
    <w:rsid w:val="00884A15"/>
    <w:rsid w:val="00884FE5"/>
    <w:rsid w:val="00885504"/>
    <w:rsid w:val="008862FC"/>
    <w:rsid w:val="008872CB"/>
    <w:rsid w:val="00887C8D"/>
    <w:rsid w:val="00890525"/>
    <w:rsid w:val="0089054D"/>
    <w:rsid w:val="0089136F"/>
    <w:rsid w:val="00891521"/>
    <w:rsid w:val="0089201E"/>
    <w:rsid w:val="00892A63"/>
    <w:rsid w:val="00892ABE"/>
    <w:rsid w:val="008946D9"/>
    <w:rsid w:val="00894A23"/>
    <w:rsid w:val="00895BC7"/>
    <w:rsid w:val="008962F5"/>
    <w:rsid w:val="00896540"/>
    <w:rsid w:val="00897096"/>
    <w:rsid w:val="008A0FF6"/>
    <w:rsid w:val="008A139B"/>
    <w:rsid w:val="008A15B6"/>
    <w:rsid w:val="008A17C1"/>
    <w:rsid w:val="008A1ECF"/>
    <w:rsid w:val="008A3068"/>
    <w:rsid w:val="008A432D"/>
    <w:rsid w:val="008A477B"/>
    <w:rsid w:val="008A4A47"/>
    <w:rsid w:val="008A72B8"/>
    <w:rsid w:val="008B013D"/>
    <w:rsid w:val="008B019E"/>
    <w:rsid w:val="008B0336"/>
    <w:rsid w:val="008B06DF"/>
    <w:rsid w:val="008B08BC"/>
    <w:rsid w:val="008B1332"/>
    <w:rsid w:val="008B1A44"/>
    <w:rsid w:val="008B1D1C"/>
    <w:rsid w:val="008B2D3D"/>
    <w:rsid w:val="008B4237"/>
    <w:rsid w:val="008B5212"/>
    <w:rsid w:val="008B5A8A"/>
    <w:rsid w:val="008B5AB8"/>
    <w:rsid w:val="008B5DB2"/>
    <w:rsid w:val="008B5E68"/>
    <w:rsid w:val="008B6E02"/>
    <w:rsid w:val="008B6E6B"/>
    <w:rsid w:val="008B770A"/>
    <w:rsid w:val="008C0952"/>
    <w:rsid w:val="008C0FFB"/>
    <w:rsid w:val="008C1E6D"/>
    <w:rsid w:val="008C1EEE"/>
    <w:rsid w:val="008C1FE6"/>
    <w:rsid w:val="008C396C"/>
    <w:rsid w:val="008C40C7"/>
    <w:rsid w:val="008C41E4"/>
    <w:rsid w:val="008C437A"/>
    <w:rsid w:val="008C4D13"/>
    <w:rsid w:val="008C5FCC"/>
    <w:rsid w:val="008C7055"/>
    <w:rsid w:val="008C7314"/>
    <w:rsid w:val="008D0006"/>
    <w:rsid w:val="008D0453"/>
    <w:rsid w:val="008D0C58"/>
    <w:rsid w:val="008D1010"/>
    <w:rsid w:val="008D184F"/>
    <w:rsid w:val="008D23C1"/>
    <w:rsid w:val="008D2B0A"/>
    <w:rsid w:val="008D2F95"/>
    <w:rsid w:val="008D383A"/>
    <w:rsid w:val="008D4D0F"/>
    <w:rsid w:val="008D63F7"/>
    <w:rsid w:val="008D69EA"/>
    <w:rsid w:val="008D7835"/>
    <w:rsid w:val="008D7EA4"/>
    <w:rsid w:val="008E0B92"/>
    <w:rsid w:val="008E343D"/>
    <w:rsid w:val="008E3636"/>
    <w:rsid w:val="008E36C3"/>
    <w:rsid w:val="008E3A46"/>
    <w:rsid w:val="008E3A8E"/>
    <w:rsid w:val="008E3B7A"/>
    <w:rsid w:val="008E3CA0"/>
    <w:rsid w:val="008E4625"/>
    <w:rsid w:val="008E497F"/>
    <w:rsid w:val="008E532F"/>
    <w:rsid w:val="008E556F"/>
    <w:rsid w:val="008E5A94"/>
    <w:rsid w:val="008E5D75"/>
    <w:rsid w:val="008E5DBB"/>
    <w:rsid w:val="008E6361"/>
    <w:rsid w:val="008E70E8"/>
    <w:rsid w:val="008E7A7E"/>
    <w:rsid w:val="008E7F8F"/>
    <w:rsid w:val="008F21D7"/>
    <w:rsid w:val="008F23E6"/>
    <w:rsid w:val="008F3A13"/>
    <w:rsid w:val="008F52F3"/>
    <w:rsid w:val="008F5D38"/>
    <w:rsid w:val="008F6E02"/>
    <w:rsid w:val="008F77B0"/>
    <w:rsid w:val="008F780D"/>
    <w:rsid w:val="00900977"/>
    <w:rsid w:val="00901A9F"/>
    <w:rsid w:val="00902908"/>
    <w:rsid w:val="00902CD7"/>
    <w:rsid w:val="00902D97"/>
    <w:rsid w:val="009039EB"/>
    <w:rsid w:val="00903B26"/>
    <w:rsid w:val="00903D49"/>
    <w:rsid w:val="00903D6E"/>
    <w:rsid w:val="00904E8F"/>
    <w:rsid w:val="00904ECA"/>
    <w:rsid w:val="0090589A"/>
    <w:rsid w:val="00905F81"/>
    <w:rsid w:val="00905FB3"/>
    <w:rsid w:val="009060EF"/>
    <w:rsid w:val="00906297"/>
    <w:rsid w:val="009078CC"/>
    <w:rsid w:val="00911265"/>
    <w:rsid w:val="009113ED"/>
    <w:rsid w:val="00911DF9"/>
    <w:rsid w:val="00912DC2"/>
    <w:rsid w:val="00914498"/>
    <w:rsid w:val="00914516"/>
    <w:rsid w:val="00914744"/>
    <w:rsid w:val="00914C39"/>
    <w:rsid w:val="00915C5E"/>
    <w:rsid w:val="009169A8"/>
    <w:rsid w:val="00917253"/>
    <w:rsid w:val="00917D21"/>
    <w:rsid w:val="0092032E"/>
    <w:rsid w:val="009219BB"/>
    <w:rsid w:val="00921CF7"/>
    <w:rsid w:val="009239E4"/>
    <w:rsid w:val="00923C9E"/>
    <w:rsid w:val="00923CA4"/>
    <w:rsid w:val="00923EFF"/>
    <w:rsid w:val="0092442C"/>
    <w:rsid w:val="00924B4F"/>
    <w:rsid w:val="00924E32"/>
    <w:rsid w:val="00925392"/>
    <w:rsid w:val="00925D68"/>
    <w:rsid w:val="00926D17"/>
    <w:rsid w:val="0092799E"/>
    <w:rsid w:val="00931D69"/>
    <w:rsid w:val="00932707"/>
    <w:rsid w:val="00933465"/>
    <w:rsid w:val="0093380C"/>
    <w:rsid w:val="00934816"/>
    <w:rsid w:val="00934D74"/>
    <w:rsid w:val="0093509D"/>
    <w:rsid w:val="009358C7"/>
    <w:rsid w:val="00935F03"/>
    <w:rsid w:val="0093656E"/>
    <w:rsid w:val="00937F5D"/>
    <w:rsid w:val="00940D51"/>
    <w:rsid w:val="009410EC"/>
    <w:rsid w:val="009418D8"/>
    <w:rsid w:val="00941D4F"/>
    <w:rsid w:val="00941E14"/>
    <w:rsid w:val="00941E74"/>
    <w:rsid w:val="009422C1"/>
    <w:rsid w:val="00942F7E"/>
    <w:rsid w:val="00943F1B"/>
    <w:rsid w:val="0094417E"/>
    <w:rsid w:val="009449EC"/>
    <w:rsid w:val="00944B3A"/>
    <w:rsid w:val="00945269"/>
    <w:rsid w:val="009472A3"/>
    <w:rsid w:val="00947500"/>
    <w:rsid w:val="00947A0F"/>
    <w:rsid w:val="00950061"/>
    <w:rsid w:val="00951CE6"/>
    <w:rsid w:val="00951E75"/>
    <w:rsid w:val="00951EAF"/>
    <w:rsid w:val="00953B5A"/>
    <w:rsid w:val="00955E70"/>
    <w:rsid w:val="00956493"/>
    <w:rsid w:val="00956A47"/>
    <w:rsid w:val="00957898"/>
    <w:rsid w:val="009607FC"/>
    <w:rsid w:val="009612DC"/>
    <w:rsid w:val="0096143C"/>
    <w:rsid w:val="00961536"/>
    <w:rsid w:val="00961F38"/>
    <w:rsid w:val="009623B8"/>
    <w:rsid w:val="009630A1"/>
    <w:rsid w:val="00964A56"/>
    <w:rsid w:val="00964A8D"/>
    <w:rsid w:val="00964DF7"/>
    <w:rsid w:val="00964E99"/>
    <w:rsid w:val="00966379"/>
    <w:rsid w:val="00966486"/>
    <w:rsid w:val="00967009"/>
    <w:rsid w:val="00967474"/>
    <w:rsid w:val="009702EF"/>
    <w:rsid w:val="009713C9"/>
    <w:rsid w:val="0097158E"/>
    <w:rsid w:val="009717F5"/>
    <w:rsid w:val="00971B14"/>
    <w:rsid w:val="00973A55"/>
    <w:rsid w:val="00974581"/>
    <w:rsid w:val="009749BA"/>
    <w:rsid w:val="00975670"/>
    <w:rsid w:val="009773A5"/>
    <w:rsid w:val="00977837"/>
    <w:rsid w:val="00980ECF"/>
    <w:rsid w:val="0098102A"/>
    <w:rsid w:val="009831E3"/>
    <w:rsid w:val="009842ED"/>
    <w:rsid w:val="009845D1"/>
    <w:rsid w:val="00985026"/>
    <w:rsid w:val="009853E3"/>
    <w:rsid w:val="00987354"/>
    <w:rsid w:val="00987B4D"/>
    <w:rsid w:val="00990C89"/>
    <w:rsid w:val="00992543"/>
    <w:rsid w:val="00992855"/>
    <w:rsid w:val="00992E54"/>
    <w:rsid w:val="00993B1F"/>
    <w:rsid w:val="00993C2B"/>
    <w:rsid w:val="009942CA"/>
    <w:rsid w:val="00995E9A"/>
    <w:rsid w:val="00997C21"/>
    <w:rsid w:val="009A0BD9"/>
    <w:rsid w:val="009A1A71"/>
    <w:rsid w:val="009A2245"/>
    <w:rsid w:val="009A2A58"/>
    <w:rsid w:val="009A3501"/>
    <w:rsid w:val="009A4038"/>
    <w:rsid w:val="009A4962"/>
    <w:rsid w:val="009A52FE"/>
    <w:rsid w:val="009A5490"/>
    <w:rsid w:val="009A605E"/>
    <w:rsid w:val="009A6171"/>
    <w:rsid w:val="009A6FE1"/>
    <w:rsid w:val="009A719E"/>
    <w:rsid w:val="009A735E"/>
    <w:rsid w:val="009A73E2"/>
    <w:rsid w:val="009A7710"/>
    <w:rsid w:val="009B06BF"/>
    <w:rsid w:val="009B1743"/>
    <w:rsid w:val="009B17E6"/>
    <w:rsid w:val="009B1972"/>
    <w:rsid w:val="009B2022"/>
    <w:rsid w:val="009B290C"/>
    <w:rsid w:val="009B3157"/>
    <w:rsid w:val="009B354D"/>
    <w:rsid w:val="009B3AB6"/>
    <w:rsid w:val="009B3D59"/>
    <w:rsid w:val="009B4095"/>
    <w:rsid w:val="009B40DF"/>
    <w:rsid w:val="009B46B4"/>
    <w:rsid w:val="009B4D76"/>
    <w:rsid w:val="009B50C7"/>
    <w:rsid w:val="009B5697"/>
    <w:rsid w:val="009B7559"/>
    <w:rsid w:val="009B755E"/>
    <w:rsid w:val="009B7BD8"/>
    <w:rsid w:val="009B7E16"/>
    <w:rsid w:val="009C011E"/>
    <w:rsid w:val="009C04DB"/>
    <w:rsid w:val="009C0661"/>
    <w:rsid w:val="009C0D7F"/>
    <w:rsid w:val="009C118F"/>
    <w:rsid w:val="009C12AF"/>
    <w:rsid w:val="009C18B4"/>
    <w:rsid w:val="009C1BB5"/>
    <w:rsid w:val="009C240D"/>
    <w:rsid w:val="009C2F86"/>
    <w:rsid w:val="009C35CF"/>
    <w:rsid w:val="009C428D"/>
    <w:rsid w:val="009C42C6"/>
    <w:rsid w:val="009C4684"/>
    <w:rsid w:val="009C50F2"/>
    <w:rsid w:val="009C542E"/>
    <w:rsid w:val="009C57FE"/>
    <w:rsid w:val="009C679C"/>
    <w:rsid w:val="009C6D00"/>
    <w:rsid w:val="009C6E14"/>
    <w:rsid w:val="009C724D"/>
    <w:rsid w:val="009C78C0"/>
    <w:rsid w:val="009C7CA6"/>
    <w:rsid w:val="009D0183"/>
    <w:rsid w:val="009D0F93"/>
    <w:rsid w:val="009D1A63"/>
    <w:rsid w:val="009D2A7E"/>
    <w:rsid w:val="009D2ED6"/>
    <w:rsid w:val="009D3142"/>
    <w:rsid w:val="009D363B"/>
    <w:rsid w:val="009D3B48"/>
    <w:rsid w:val="009D3D59"/>
    <w:rsid w:val="009D44A5"/>
    <w:rsid w:val="009D46D9"/>
    <w:rsid w:val="009D4A7F"/>
    <w:rsid w:val="009D4A92"/>
    <w:rsid w:val="009D5E82"/>
    <w:rsid w:val="009D6463"/>
    <w:rsid w:val="009D6552"/>
    <w:rsid w:val="009D692F"/>
    <w:rsid w:val="009D7675"/>
    <w:rsid w:val="009D7B1C"/>
    <w:rsid w:val="009E08F5"/>
    <w:rsid w:val="009E0A9A"/>
    <w:rsid w:val="009E1873"/>
    <w:rsid w:val="009E1909"/>
    <w:rsid w:val="009E2BCC"/>
    <w:rsid w:val="009E2DED"/>
    <w:rsid w:val="009E301A"/>
    <w:rsid w:val="009E3FE1"/>
    <w:rsid w:val="009E42DB"/>
    <w:rsid w:val="009E497A"/>
    <w:rsid w:val="009E4D3A"/>
    <w:rsid w:val="009E4E4E"/>
    <w:rsid w:val="009E55D2"/>
    <w:rsid w:val="009E5847"/>
    <w:rsid w:val="009E5DEA"/>
    <w:rsid w:val="009E60B0"/>
    <w:rsid w:val="009E6C21"/>
    <w:rsid w:val="009E7686"/>
    <w:rsid w:val="009F0F9E"/>
    <w:rsid w:val="009F18A4"/>
    <w:rsid w:val="009F1D97"/>
    <w:rsid w:val="009F2F00"/>
    <w:rsid w:val="009F4718"/>
    <w:rsid w:val="009F473B"/>
    <w:rsid w:val="009F4787"/>
    <w:rsid w:val="009F5C7A"/>
    <w:rsid w:val="009F615E"/>
    <w:rsid w:val="009F73BA"/>
    <w:rsid w:val="009F77D1"/>
    <w:rsid w:val="009F7BC4"/>
    <w:rsid w:val="009F7E6D"/>
    <w:rsid w:val="00A0042C"/>
    <w:rsid w:val="00A00962"/>
    <w:rsid w:val="00A01FA5"/>
    <w:rsid w:val="00A02A96"/>
    <w:rsid w:val="00A03244"/>
    <w:rsid w:val="00A03ED6"/>
    <w:rsid w:val="00A0449D"/>
    <w:rsid w:val="00A0486C"/>
    <w:rsid w:val="00A04DA9"/>
    <w:rsid w:val="00A0504E"/>
    <w:rsid w:val="00A0514E"/>
    <w:rsid w:val="00A066B7"/>
    <w:rsid w:val="00A07139"/>
    <w:rsid w:val="00A07804"/>
    <w:rsid w:val="00A0791C"/>
    <w:rsid w:val="00A1016E"/>
    <w:rsid w:val="00A105BC"/>
    <w:rsid w:val="00A10634"/>
    <w:rsid w:val="00A12ED1"/>
    <w:rsid w:val="00A139EB"/>
    <w:rsid w:val="00A13D0B"/>
    <w:rsid w:val="00A146B0"/>
    <w:rsid w:val="00A1592A"/>
    <w:rsid w:val="00A16FCC"/>
    <w:rsid w:val="00A17151"/>
    <w:rsid w:val="00A17163"/>
    <w:rsid w:val="00A2102A"/>
    <w:rsid w:val="00A21EC5"/>
    <w:rsid w:val="00A22017"/>
    <w:rsid w:val="00A22FBB"/>
    <w:rsid w:val="00A23025"/>
    <w:rsid w:val="00A233F3"/>
    <w:rsid w:val="00A23F0E"/>
    <w:rsid w:val="00A240B5"/>
    <w:rsid w:val="00A24761"/>
    <w:rsid w:val="00A2518C"/>
    <w:rsid w:val="00A25430"/>
    <w:rsid w:val="00A26E31"/>
    <w:rsid w:val="00A27C49"/>
    <w:rsid w:val="00A3002A"/>
    <w:rsid w:val="00A300AE"/>
    <w:rsid w:val="00A316A4"/>
    <w:rsid w:val="00A329C3"/>
    <w:rsid w:val="00A3362F"/>
    <w:rsid w:val="00A33676"/>
    <w:rsid w:val="00A34883"/>
    <w:rsid w:val="00A34E9D"/>
    <w:rsid w:val="00A3524B"/>
    <w:rsid w:val="00A36067"/>
    <w:rsid w:val="00A36C71"/>
    <w:rsid w:val="00A36CE1"/>
    <w:rsid w:val="00A370D3"/>
    <w:rsid w:val="00A373CD"/>
    <w:rsid w:val="00A4128A"/>
    <w:rsid w:val="00A41DE9"/>
    <w:rsid w:val="00A425AE"/>
    <w:rsid w:val="00A426E2"/>
    <w:rsid w:val="00A42F92"/>
    <w:rsid w:val="00A431DD"/>
    <w:rsid w:val="00A43728"/>
    <w:rsid w:val="00A4375E"/>
    <w:rsid w:val="00A439E8"/>
    <w:rsid w:val="00A43A3E"/>
    <w:rsid w:val="00A444EB"/>
    <w:rsid w:val="00A44535"/>
    <w:rsid w:val="00A44A1D"/>
    <w:rsid w:val="00A4513E"/>
    <w:rsid w:val="00A45793"/>
    <w:rsid w:val="00A45831"/>
    <w:rsid w:val="00A45D15"/>
    <w:rsid w:val="00A45F19"/>
    <w:rsid w:val="00A46161"/>
    <w:rsid w:val="00A466AA"/>
    <w:rsid w:val="00A4679D"/>
    <w:rsid w:val="00A467A2"/>
    <w:rsid w:val="00A47092"/>
    <w:rsid w:val="00A4725C"/>
    <w:rsid w:val="00A4763D"/>
    <w:rsid w:val="00A476EB"/>
    <w:rsid w:val="00A47E04"/>
    <w:rsid w:val="00A47EC5"/>
    <w:rsid w:val="00A523DD"/>
    <w:rsid w:val="00A52C02"/>
    <w:rsid w:val="00A52FF7"/>
    <w:rsid w:val="00A53870"/>
    <w:rsid w:val="00A53A89"/>
    <w:rsid w:val="00A53AC4"/>
    <w:rsid w:val="00A53E18"/>
    <w:rsid w:val="00A53F62"/>
    <w:rsid w:val="00A54191"/>
    <w:rsid w:val="00A547CA"/>
    <w:rsid w:val="00A55288"/>
    <w:rsid w:val="00A56098"/>
    <w:rsid w:val="00A56B80"/>
    <w:rsid w:val="00A570BB"/>
    <w:rsid w:val="00A60005"/>
    <w:rsid w:val="00A602D9"/>
    <w:rsid w:val="00A60627"/>
    <w:rsid w:val="00A61CFB"/>
    <w:rsid w:val="00A62BAB"/>
    <w:rsid w:val="00A63DF9"/>
    <w:rsid w:val="00A648E4"/>
    <w:rsid w:val="00A65236"/>
    <w:rsid w:val="00A6553B"/>
    <w:rsid w:val="00A659EA"/>
    <w:rsid w:val="00A65AEB"/>
    <w:rsid w:val="00A660E2"/>
    <w:rsid w:val="00A664E3"/>
    <w:rsid w:val="00A668B3"/>
    <w:rsid w:val="00A67A52"/>
    <w:rsid w:val="00A7098D"/>
    <w:rsid w:val="00A7195D"/>
    <w:rsid w:val="00A71AF1"/>
    <w:rsid w:val="00A71CFF"/>
    <w:rsid w:val="00A721E1"/>
    <w:rsid w:val="00A72705"/>
    <w:rsid w:val="00A727CC"/>
    <w:rsid w:val="00A738B2"/>
    <w:rsid w:val="00A7477E"/>
    <w:rsid w:val="00A74ECB"/>
    <w:rsid w:val="00A75A7F"/>
    <w:rsid w:val="00A75E69"/>
    <w:rsid w:val="00A76F20"/>
    <w:rsid w:val="00A7752F"/>
    <w:rsid w:val="00A80BF6"/>
    <w:rsid w:val="00A818CB"/>
    <w:rsid w:val="00A83D4B"/>
    <w:rsid w:val="00A85252"/>
    <w:rsid w:val="00A86817"/>
    <w:rsid w:val="00A870FE"/>
    <w:rsid w:val="00A90619"/>
    <w:rsid w:val="00A91DEE"/>
    <w:rsid w:val="00A92101"/>
    <w:rsid w:val="00A92DA6"/>
    <w:rsid w:val="00A93241"/>
    <w:rsid w:val="00A9387F"/>
    <w:rsid w:val="00A94ECF"/>
    <w:rsid w:val="00A95C39"/>
    <w:rsid w:val="00A95DB2"/>
    <w:rsid w:val="00A963AB"/>
    <w:rsid w:val="00A96739"/>
    <w:rsid w:val="00A9714E"/>
    <w:rsid w:val="00AA0916"/>
    <w:rsid w:val="00AA1F65"/>
    <w:rsid w:val="00AA27A3"/>
    <w:rsid w:val="00AA321E"/>
    <w:rsid w:val="00AA3331"/>
    <w:rsid w:val="00AA3E5C"/>
    <w:rsid w:val="00AA4430"/>
    <w:rsid w:val="00AA4A63"/>
    <w:rsid w:val="00AA4DB0"/>
    <w:rsid w:val="00AA7524"/>
    <w:rsid w:val="00AA7B4D"/>
    <w:rsid w:val="00AB0075"/>
    <w:rsid w:val="00AB0AEA"/>
    <w:rsid w:val="00AB0FF1"/>
    <w:rsid w:val="00AB1345"/>
    <w:rsid w:val="00AB3AF0"/>
    <w:rsid w:val="00AB6452"/>
    <w:rsid w:val="00AB67E8"/>
    <w:rsid w:val="00AB7341"/>
    <w:rsid w:val="00AB75A0"/>
    <w:rsid w:val="00AB76BE"/>
    <w:rsid w:val="00AB79FF"/>
    <w:rsid w:val="00AB7D1A"/>
    <w:rsid w:val="00AB7FED"/>
    <w:rsid w:val="00AC0E3F"/>
    <w:rsid w:val="00AC1269"/>
    <w:rsid w:val="00AC1B98"/>
    <w:rsid w:val="00AC2196"/>
    <w:rsid w:val="00AC2832"/>
    <w:rsid w:val="00AC28D0"/>
    <w:rsid w:val="00AC4ADD"/>
    <w:rsid w:val="00AC4B82"/>
    <w:rsid w:val="00AC4BA0"/>
    <w:rsid w:val="00AC4DB3"/>
    <w:rsid w:val="00AC4ED0"/>
    <w:rsid w:val="00AC4F46"/>
    <w:rsid w:val="00AC55D2"/>
    <w:rsid w:val="00AC687E"/>
    <w:rsid w:val="00AC7040"/>
    <w:rsid w:val="00AD0445"/>
    <w:rsid w:val="00AD0934"/>
    <w:rsid w:val="00AD112F"/>
    <w:rsid w:val="00AD12C6"/>
    <w:rsid w:val="00AD1770"/>
    <w:rsid w:val="00AD18CF"/>
    <w:rsid w:val="00AD2951"/>
    <w:rsid w:val="00AD2F52"/>
    <w:rsid w:val="00AD3997"/>
    <w:rsid w:val="00AD446C"/>
    <w:rsid w:val="00AD44EA"/>
    <w:rsid w:val="00AD4585"/>
    <w:rsid w:val="00AD5CE4"/>
    <w:rsid w:val="00AD621E"/>
    <w:rsid w:val="00AD6DE1"/>
    <w:rsid w:val="00AD76C4"/>
    <w:rsid w:val="00AD7D41"/>
    <w:rsid w:val="00AE0065"/>
    <w:rsid w:val="00AE00B5"/>
    <w:rsid w:val="00AE045E"/>
    <w:rsid w:val="00AE1D86"/>
    <w:rsid w:val="00AE4240"/>
    <w:rsid w:val="00AE4C35"/>
    <w:rsid w:val="00AE5EBD"/>
    <w:rsid w:val="00AE60FC"/>
    <w:rsid w:val="00AE6101"/>
    <w:rsid w:val="00AE6465"/>
    <w:rsid w:val="00AE64D8"/>
    <w:rsid w:val="00AE690F"/>
    <w:rsid w:val="00AE77E1"/>
    <w:rsid w:val="00AE7ABF"/>
    <w:rsid w:val="00AF1349"/>
    <w:rsid w:val="00AF296C"/>
    <w:rsid w:val="00AF36B2"/>
    <w:rsid w:val="00AF36FE"/>
    <w:rsid w:val="00AF3EB4"/>
    <w:rsid w:val="00AF4413"/>
    <w:rsid w:val="00AF561D"/>
    <w:rsid w:val="00AF5826"/>
    <w:rsid w:val="00AF6364"/>
    <w:rsid w:val="00AF65D9"/>
    <w:rsid w:val="00B00A3C"/>
    <w:rsid w:val="00B00CC1"/>
    <w:rsid w:val="00B00F73"/>
    <w:rsid w:val="00B01BF1"/>
    <w:rsid w:val="00B01E8B"/>
    <w:rsid w:val="00B020E7"/>
    <w:rsid w:val="00B033B1"/>
    <w:rsid w:val="00B03510"/>
    <w:rsid w:val="00B044D5"/>
    <w:rsid w:val="00B04500"/>
    <w:rsid w:val="00B04B77"/>
    <w:rsid w:val="00B05E92"/>
    <w:rsid w:val="00B05F20"/>
    <w:rsid w:val="00B05F3A"/>
    <w:rsid w:val="00B0600F"/>
    <w:rsid w:val="00B069DE"/>
    <w:rsid w:val="00B0730F"/>
    <w:rsid w:val="00B0735B"/>
    <w:rsid w:val="00B0735F"/>
    <w:rsid w:val="00B07A1A"/>
    <w:rsid w:val="00B10642"/>
    <w:rsid w:val="00B1096A"/>
    <w:rsid w:val="00B10D9B"/>
    <w:rsid w:val="00B12819"/>
    <w:rsid w:val="00B129F1"/>
    <w:rsid w:val="00B12B07"/>
    <w:rsid w:val="00B12BDE"/>
    <w:rsid w:val="00B14AED"/>
    <w:rsid w:val="00B1534F"/>
    <w:rsid w:val="00B1724A"/>
    <w:rsid w:val="00B17287"/>
    <w:rsid w:val="00B1764B"/>
    <w:rsid w:val="00B17FDE"/>
    <w:rsid w:val="00B2129C"/>
    <w:rsid w:val="00B21E29"/>
    <w:rsid w:val="00B21E8C"/>
    <w:rsid w:val="00B21F7A"/>
    <w:rsid w:val="00B22336"/>
    <w:rsid w:val="00B22EB1"/>
    <w:rsid w:val="00B2367B"/>
    <w:rsid w:val="00B238BA"/>
    <w:rsid w:val="00B2599B"/>
    <w:rsid w:val="00B25ACC"/>
    <w:rsid w:val="00B27C87"/>
    <w:rsid w:val="00B30F1C"/>
    <w:rsid w:val="00B3175B"/>
    <w:rsid w:val="00B31CC3"/>
    <w:rsid w:val="00B31EAC"/>
    <w:rsid w:val="00B323E9"/>
    <w:rsid w:val="00B32E4B"/>
    <w:rsid w:val="00B332D5"/>
    <w:rsid w:val="00B3374B"/>
    <w:rsid w:val="00B33805"/>
    <w:rsid w:val="00B34E0B"/>
    <w:rsid w:val="00B35E64"/>
    <w:rsid w:val="00B3703C"/>
    <w:rsid w:val="00B37DA7"/>
    <w:rsid w:val="00B37E00"/>
    <w:rsid w:val="00B403A9"/>
    <w:rsid w:val="00B405F9"/>
    <w:rsid w:val="00B4195A"/>
    <w:rsid w:val="00B4197C"/>
    <w:rsid w:val="00B42253"/>
    <w:rsid w:val="00B42553"/>
    <w:rsid w:val="00B42743"/>
    <w:rsid w:val="00B42B87"/>
    <w:rsid w:val="00B437C0"/>
    <w:rsid w:val="00B43CC0"/>
    <w:rsid w:val="00B43CCC"/>
    <w:rsid w:val="00B44DB6"/>
    <w:rsid w:val="00B451CD"/>
    <w:rsid w:val="00B45862"/>
    <w:rsid w:val="00B46181"/>
    <w:rsid w:val="00B46EAA"/>
    <w:rsid w:val="00B46FFE"/>
    <w:rsid w:val="00B476FE"/>
    <w:rsid w:val="00B50C27"/>
    <w:rsid w:val="00B50D18"/>
    <w:rsid w:val="00B511CD"/>
    <w:rsid w:val="00B51839"/>
    <w:rsid w:val="00B51C52"/>
    <w:rsid w:val="00B51C94"/>
    <w:rsid w:val="00B52821"/>
    <w:rsid w:val="00B52B58"/>
    <w:rsid w:val="00B53083"/>
    <w:rsid w:val="00B53201"/>
    <w:rsid w:val="00B533E4"/>
    <w:rsid w:val="00B53995"/>
    <w:rsid w:val="00B54C0A"/>
    <w:rsid w:val="00B550D8"/>
    <w:rsid w:val="00B5526B"/>
    <w:rsid w:val="00B5528E"/>
    <w:rsid w:val="00B56713"/>
    <w:rsid w:val="00B56B51"/>
    <w:rsid w:val="00B5794E"/>
    <w:rsid w:val="00B60144"/>
    <w:rsid w:val="00B618F1"/>
    <w:rsid w:val="00B62E16"/>
    <w:rsid w:val="00B63E47"/>
    <w:rsid w:val="00B645FB"/>
    <w:rsid w:val="00B64670"/>
    <w:rsid w:val="00B669E5"/>
    <w:rsid w:val="00B66D35"/>
    <w:rsid w:val="00B6779C"/>
    <w:rsid w:val="00B678AE"/>
    <w:rsid w:val="00B67A2D"/>
    <w:rsid w:val="00B7082F"/>
    <w:rsid w:val="00B721EC"/>
    <w:rsid w:val="00B7230C"/>
    <w:rsid w:val="00B73B1F"/>
    <w:rsid w:val="00B73EAC"/>
    <w:rsid w:val="00B73FF6"/>
    <w:rsid w:val="00B74A25"/>
    <w:rsid w:val="00B80665"/>
    <w:rsid w:val="00B80B8C"/>
    <w:rsid w:val="00B819F9"/>
    <w:rsid w:val="00B81F3E"/>
    <w:rsid w:val="00B82229"/>
    <w:rsid w:val="00B82266"/>
    <w:rsid w:val="00B822FA"/>
    <w:rsid w:val="00B82CE0"/>
    <w:rsid w:val="00B82FD7"/>
    <w:rsid w:val="00B84610"/>
    <w:rsid w:val="00B84635"/>
    <w:rsid w:val="00B8622C"/>
    <w:rsid w:val="00B866DE"/>
    <w:rsid w:val="00B86C80"/>
    <w:rsid w:val="00B86E8C"/>
    <w:rsid w:val="00B87DBE"/>
    <w:rsid w:val="00B91376"/>
    <w:rsid w:val="00B914B3"/>
    <w:rsid w:val="00B91D04"/>
    <w:rsid w:val="00B92887"/>
    <w:rsid w:val="00B934D8"/>
    <w:rsid w:val="00B93934"/>
    <w:rsid w:val="00B93BEE"/>
    <w:rsid w:val="00B93DA5"/>
    <w:rsid w:val="00B94615"/>
    <w:rsid w:val="00B947D9"/>
    <w:rsid w:val="00B95794"/>
    <w:rsid w:val="00B95DBD"/>
    <w:rsid w:val="00B96914"/>
    <w:rsid w:val="00B96DD1"/>
    <w:rsid w:val="00B9788B"/>
    <w:rsid w:val="00BA0228"/>
    <w:rsid w:val="00BA0B7F"/>
    <w:rsid w:val="00BA0E05"/>
    <w:rsid w:val="00BA1565"/>
    <w:rsid w:val="00BA1772"/>
    <w:rsid w:val="00BA2B0D"/>
    <w:rsid w:val="00BA2E9A"/>
    <w:rsid w:val="00BA3E8D"/>
    <w:rsid w:val="00BA3F3A"/>
    <w:rsid w:val="00BA4290"/>
    <w:rsid w:val="00BA4500"/>
    <w:rsid w:val="00BA4C60"/>
    <w:rsid w:val="00BA5034"/>
    <w:rsid w:val="00BA5EE5"/>
    <w:rsid w:val="00BA649A"/>
    <w:rsid w:val="00BA6CCF"/>
    <w:rsid w:val="00BA77A9"/>
    <w:rsid w:val="00BA78A3"/>
    <w:rsid w:val="00BA7C4D"/>
    <w:rsid w:val="00BB0DBE"/>
    <w:rsid w:val="00BB1984"/>
    <w:rsid w:val="00BB2F2B"/>
    <w:rsid w:val="00BB304E"/>
    <w:rsid w:val="00BB37B9"/>
    <w:rsid w:val="00BB41FA"/>
    <w:rsid w:val="00BB5E6D"/>
    <w:rsid w:val="00BB5E8F"/>
    <w:rsid w:val="00BB6EA5"/>
    <w:rsid w:val="00BB6FCC"/>
    <w:rsid w:val="00BB7507"/>
    <w:rsid w:val="00BB7AD1"/>
    <w:rsid w:val="00BC0153"/>
    <w:rsid w:val="00BC15E4"/>
    <w:rsid w:val="00BC1AFA"/>
    <w:rsid w:val="00BC22EE"/>
    <w:rsid w:val="00BC2BF0"/>
    <w:rsid w:val="00BC3D0E"/>
    <w:rsid w:val="00BC3E67"/>
    <w:rsid w:val="00BC5406"/>
    <w:rsid w:val="00BC583A"/>
    <w:rsid w:val="00BC634D"/>
    <w:rsid w:val="00BD3A94"/>
    <w:rsid w:val="00BD437C"/>
    <w:rsid w:val="00BD4A5E"/>
    <w:rsid w:val="00BD5047"/>
    <w:rsid w:val="00BD590E"/>
    <w:rsid w:val="00BD616C"/>
    <w:rsid w:val="00BD6239"/>
    <w:rsid w:val="00BD628C"/>
    <w:rsid w:val="00BD66FB"/>
    <w:rsid w:val="00BD6846"/>
    <w:rsid w:val="00BD6CC6"/>
    <w:rsid w:val="00BD71D4"/>
    <w:rsid w:val="00BD7D32"/>
    <w:rsid w:val="00BE0860"/>
    <w:rsid w:val="00BE08E3"/>
    <w:rsid w:val="00BE1413"/>
    <w:rsid w:val="00BE21F2"/>
    <w:rsid w:val="00BE2B66"/>
    <w:rsid w:val="00BE2BC0"/>
    <w:rsid w:val="00BE35E3"/>
    <w:rsid w:val="00BE4707"/>
    <w:rsid w:val="00BE4B60"/>
    <w:rsid w:val="00BE4CC8"/>
    <w:rsid w:val="00BE5A70"/>
    <w:rsid w:val="00BE5BA5"/>
    <w:rsid w:val="00BE6235"/>
    <w:rsid w:val="00BE68AB"/>
    <w:rsid w:val="00BE7072"/>
    <w:rsid w:val="00BE76E7"/>
    <w:rsid w:val="00BF0163"/>
    <w:rsid w:val="00BF0A62"/>
    <w:rsid w:val="00BF0C67"/>
    <w:rsid w:val="00BF0EC0"/>
    <w:rsid w:val="00BF10B1"/>
    <w:rsid w:val="00BF1100"/>
    <w:rsid w:val="00BF1157"/>
    <w:rsid w:val="00BF11C9"/>
    <w:rsid w:val="00BF1CF9"/>
    <w:rsid w:val="00BF32C0"/>
    <w:rsid w:val="00BF343A"/>
    <w:rsid w:val="00BF377F"/>
    <w:rsid w:val="00BF38BA"/>
    <w:rsid w:val="00BF39A0"/>
    <w:rsid w:val="00BF43EF"/>
    <w:rsid w:val="00BF457E"/>
    <w:rsid w:val="00BF476F"/>
    <w:rsid w:val="00BF4A21"/>
    <w:rsid w:val="00BF504F"/>
    <w:rsid w:val="00BF5222"/>
    <w:rsid w:val="00BF601A"/>
    <w:rsid w:val="00BF6300"/>
    <w:rsid w:val="00BF7330"/>
    <w:rsid w:val="00BF7A8B"/>
    <w:rsid w:val="00C002F7"/>
    <w:rsid w:val="00C00402"/>
    <w:rsid w:val="00C00B13"/>
    <w:rsid w:val="00C020F2"/>
    <w:rsid w:val="00C0335B"/>
    <w:rsid w:val="00C0357C"/>
    <w:rsid w:val="00C045A0"/>
    <w:rsid w:val="00C049A9"/>
    <w:rsid w:val="00C04ACF"/>
    <w:rsid w:val="00C05D63"/>
    <w:rsid w:val="00C07347"/>
    <w:rsid w:val="00C10242"/>
    <w:rsid w:val="00C1039C"/>
    <w:rsid w:val="00C10E46"/>
    <w:rsid w:val="00C11F97"/>
    <w:rsid w:val="00C120E5"/>
    <w:rsid w:val="00C122AB"/>
    <w:rsid w:val="00C122C2"/>
    <w:rsid w:val="00C12F3C"/>
    <w:rsid w:val="00C130AE"/>
    <w:rsid w:val="00C1383A"/>
    <w:rsid w:val="00C13889"/>
    <w:rsid w:val="00C13F53"/>
    <w:rsid w:val="00C13FAE"/>
    <w:rsid w:val="00C144A4"/>
    <w:rsid w:val="00C145B6"/>
    <w:rsid w:val="00C15220"/>
    <w:rsid w:val="00C15A60"/>
    <w:rsid w:val="00C1680F"/>
    <w:rsid w:val="00C16FD7"/>
    <w:rsid w:val="00C17265"/>
    <w:rsid w:val="00C17536"/>
    <w:rsid w:val="00C17984"/>
    <w:rsid w:val="00C17E95"/>
    <w:rsid w:val="00C20236"/>
    <w:rsid w:val="00C20D95"/>
    <w:rsid w:val="00C2131B"/>
    <w:rsid w:val="00C23CE7"/>
    <w:rsid w:val="00C2428F"/>
    <w:rsid w:val="00C247DD"/>
    <w:rsid w:val="00C24F78"/>
    <w:rsid w:val="00C253FF"/>
    <w:rsid w:val="00C270BD"/>
    <w:rsid w:val="00C27344"/>
    <w:rsid w:val="00C30770"/>
    <w:rsid w:val="00C313B5"/>
    <w:rsid w:val="00C313BB"/>
    <w:rsid w:val="00C315FE"/>
    <w:rsid w:val="00C3190B"/>
    <w:rsid w:val="00C325BD"/>
    <w:rsid w:val="00C33163"/>
    <w:rsid w:val="00C331B0"/>
    <w:rsid w:val="00C345AC"/>
    <w:rsid w:val="00C358FF"/>
    <w:rsid w:val="00C37AC4"/>
    <w:rsid w:val="00C37CBE"/>
    <w:rsid w:val="00C40A49"/>
    <w:rsid w:val="00C412CC"/>
    <w:rsid w:val="00C412E8"/>
    <w:rsid w:val="00C413EE"/>
    <w:rsid w:val="00C4146F"/>
    <w:rsid w:val="00C42729"/>
    <w:rsid w:val="00C42BC0"/>
    <w:rsid w:val="00C42F58"/>
    <w:rsid w:val="00C4347D"/>
    <w:rsid w:val="00C438D8"/>
    <w:rsid w:val="00C439A8"/>
    <w:rsid w:val="00C43B5E"/>
    <w:rsid w:val="00C44687"/>
    <w:rsid w:val="00C44FD6"/>
    <w:rsid w:val="00C45EF5"/>
    <w:rsid w:val="00C468AA"/>
    <w:rsid w:val="00C50E5A"/>
    <w:rsid w:val="00C5240C"/>
    <w:rsid w:val="00C53568"/>
    <w:rsid w:val="00C53943"/>
    <w:rsid w:val="00C53FD6"/>
    <w:rsid w:val="00C54C7B"/>
    <w:rsid w:val="00C54E87"/>
    <w:rsid w:val="00C552F8"/>
    <w:rsid w:val="00C55FFF"/>
    <w:rsid w:val="00C5680C"/>
    <w:rsid w:val="00C574BE"/>
    <w:rsid w:val="00C57CE2"/>
    <w:rsid w:val="00C57E33"/>
    <w:rsid w:val="00C57E37"/>
    <w:rsid w:val="00C57FEC"/>
    <w:rsid w:val="00C61EA2"/>
    <w:rsid w:val="00C62419"/>
    <w:rsid w:val="00C62BE9"/>
    <w:rsid w:val="00C62E29"/>
    <w:rsid w:val="00C6363B"/>
    <w:rsid w:val="00C65A49"/>
    <w:rsid w:val="00C6675C"/>
    <w:rsid w:val="00C66E05"/>
    <w:rsid w:val="00C6728F"/>
    <w:rsid w:val="00C7003E"/>
    <w:rsid w:val="00C7023A"/>
    <w:rsid w:val="00C70EF3"/>
    <w:rsid w:val="00C711B6"/>
    <w:rsid w:val="00C73493"/>
    <w:rsid w:val="00C735AA"/>
    <w:rsid w:val="00C73979"/>
    <w:rsid w:val="00C73A3E"/>
    <w:rsid w:val="00C740B5"/>
    <w:rsid w:val="00C74405"/>
    <w:rsid w:val="00C74E21"/>
    <w:rsid w:val="00C7609C"/>
    <w:rsid w:val="00C768B4"/>
    <w:rsid w:val="00C76F50"/>
    <w:rsid w:val="00C77844"/>
    <w:rsid w:val="00C8068B"/>
    <w:rsid w:val="00C80AAC"/>
    <w:rsid w:val="00C81FC0"/>
    <w:rsid w:val="00C83264"/>
    <w:rsid w:val="00C833B0"/>
    <w:rsid w:val="00C83B98"/>
    <w:rsid w:val="00C84724"/>
    <w:rsid w:val="00C85EA1"/>
    <w:rsid w:val="00C86B74"/>
    <w:rsid w:val="00C86DED"/>
    <w:rsid w:val="00C90C18"/>
    <w:rsid w:val="00C90E7B"/>
    <w:rsid w:val="00C91AB7"/>
    <w:rsid w:val="00C91C77"/>
    <w:rsid w:val="00C92657"/>
    <w:rsid w:val="00C930BA"/>
    <w:rsid w:val="00C9384A"/>
    <w:rsid w:val="00C940C1"/>
    <w:rsid w:val="00C942C4"/>
    <w:rsid w:val="00C944CF"/>
    <w:rsid w:val="00C960B3"/>
    <w:rsid w:val="00C961A7"/>
    <w:rsid w:val="00C964A7"/>
    <w:rsid w:val="00C96845"/>
    <w:rsid w:val="00C96E0E"/>
    <w:rsid w:val="00C970FE"/>
    <w:rsid w:val="00C97871"/>
    <w:rsid w:val="00CA0C12"/>
    <w:rsid w:val="00CA109F"/>
    <w:rsid w:val="00CA198E"/>
    <w:rsid w:val="00CA1F67"/>
    <w:rsid w:val="00CA2377"/>
    <w:rsid w:val="00CA3A5F"/>
    <w:rsid w:val="00CA3D7C"/>
    <w:rsid w:val="00CA3F71"/>
    <w:rsid w:val="00CA40C4"/>
    <w:rsid w:val="00CA4415"/>
    <w:rsid w:val="00CA4CC2"/>
    <w:rsid w:val="00CA64A1"/>
    <w:rsid w:val="00CA6576"/>
    <w:rsid w:val="00CA747B"/>
    <w:rsid w:val="00CA7D62"/>
    <w:rsid w:val="00CA7E7F"/>
    <w:rsid w:val="00CB0AA9"/>
    <w:rsid w:val="00CB0E79"/>
    <w:rsid w:val="00CB0F68"/>
    <w:rsid w:val="00CB11E5"/>
    <w:rsid w:val="00CB12D0"/>
    <w:rsid w:val="00CB1908"/>
    <w:rsid w:val="00CB19B8"/>
    <w:rsid w:val="00CB1F3A"/>
    <w:rsid w:val="00CB2229"/>
    <w:rsid w:val="00CB25A7"/>
    <w:rsid w:val="00CB3807"/>
    <w:rsid w:val="00CB4ADE"/>
    <w:rsid w:val="00CB4E07"/>
    <w:rsid w:val="00CB5340"/>
    <w:rsid w:val="00CB5796"/>
    <w:rsid w:val="00CB5DCA"/>
    <w:rsid w:val="00CB5EC7"/>
    <w:rsid w:val="00CB6625"/>
    <w:rsid w:val="00CB7399"/>
    <w:rsid w:val="00CB75B0"/>
    <w:rsid w:val="00CB7822"/>
    <w:rsid w:val="00CC04D1"/>
    <w:rsid w:val="00CC0652"/>
    <w:rsid w:val="00CC086A"/>
    <w:rsid w:val="00CC0C08"/>
    <w:rsid w:val="00CC12CA"/>
    <w:rsid w:val="00CC1A1B"/>
    <w:rsid w:val="00CC1C6E"/>
    <w:rsid w:val="00CC2BB8"/>
    <w:rsid w:val="00CC2C7F"/>
    <w:rsid w:val="00CC3823"/>
    <w:rsid w:val="00CC71EE"/>
    <w:rsid w:val="00CC79CA"/>
    <w:rsid w:val="00CD13BF"/>
    <w:rsid w:val="00CD1A5F"/>
    <w:rsid w:val="00CD3203"/>
    <w:rsid w:val="00CD33D2"/>
    <w:rsid w:val="00CD3B0D"/>
    <w:rsid w:val="00CD3F85"/>
    <w:rsid w:val="00CD4D22"/>
    <w:rsid w:val="00CD55E3"/>
    <w:rsid w:val="00CD59B2"/>
    <w:rsid w:val="00CD5AC9"/>
    <w:rsid w:val="00CD7199"/>
    <w:rsid w:val="00CE051E"/>
    <w:rsid w:val="00CE0987"/>
    <w:rsid w:val="00CE1685"/>
    <w:rsid w:val="00CE16E9"/>
    <w:rsid w:val="00CE178C"/>
    <w:rsid w:val="00CE2484"/>
    <w:rsid w:val="00CE4003"/>
    <w:rsid w:val="00CE4086"/>
    <w:rsid w:val="00CE44BD"/>
    <w:rsid w:val="00CE4A5A"/>
    <w:rsid w:val="00CE4CC8"/>
    <w:rsid w:val="00CE4E65"/>
    <w:rsid w:val="00CE4FC8"/>
    <w:rsid w:val="00CE6324"/>
    <w:rsid w:val="00CF0939"/>
    <w:rsid w:val="00CF0995"/>
    <w:rsid w:val="00CF0DE7"/>
    <w:rsid w:val="00CF2097"/>
    <w:rsid w:val="00CF2ED7"/>
    <w:rsid w:val="00CF2F52"/>
    <w:rsid w:val="00CF329E"/>
    <w:rsid w:val="00CF337C"/>
    <w:rsid w:val="00CF3C67"/>
    <w:rsid w:val="00CF4C97"/>
    <w:rsid w:val="00D000AD"/>
    <w:rsid w:val="00D00394"/>
    <w:rsid w:val="00D00E42"/>
    <w:rsid w:val="00D00F9D"/>
    <w:rsid w:val="00D025CE"/>
    <w:rsid w:val="00D03815"/>
    <w:rsid w:val="00D046F7"/>
    <w:rsid w:val="00D05645"/>
    <w:rsid w:val="00D06330"/>
    <w:rsid w:val="00D06447"/>
    <w:rsid w:val="00D06ACD"/>
    <w:rsid w:val="00D06B62"/>
    <w:rsid w:val="00D076F9"/>
    <w:rsid w:val="00D07FE4"/>
    <w:rsid w:val="00D10A5C"/>
    <w:rsid w:val="00D10F7F"/>
    <w:rsid w:val="00D1117E"/>
    <w:rsid w:val="00D12911"/>
    <w:rsid w:val="00D134E9"/>
    <w:rsid w:val="00D135D8"/>
    <w:rsid w:val="00D142BB"/>
    <w:rsid w:val="00D142DF"/>
    <w:rsid w:val="00D14846"/>
    <w:rsid w:val="00D1588C"/>
    <w:rsid w:val="00D15C12"/>
    <w:rsid w:val="00D15D7F"/>
    <w:rsid w:val="00D15EA4"/>
    <w:rsid w:val="00D164D4"/>
    <w:rsid w:val="00D1716D"/>
    <w:rsid w:val="00D17856"/>
    <w:rsid w:val="00D17CDF"/>
    <w:rsid w:val="00D200C5"/>
    <w:rsid w:val="00D20955"/>
    <w:rsid w:val="00D2193F"/>
    <w:rsid w:val="00D23367"/>
    <w:rsid w:val="00D23C1B"/>
    <w:rsid w:val="00D24449"/>
    <w:rsid w:val="00D26A4D"/>
    <w:rsid w:val="00D27017"/>
    <w:rsid w:val="00D30011"/>
    <w:rsid w:val="00D30752"/>
    <w:rsid w:val="00D30849"/>
    <w:rsid w:val="00D32C19"/>
    <w:rsid w:val="00D34127"/>
    <w:rsid w:val="00D35DCD"/>
    <w:rsid w:val="00D3689B"/>
    <w:rsid w:val="00D3717A"/>
    <w:rsid w:val="00D374CF"/>
    <w:rsid w:val="00D40468"/>
    <w:rsid w:val="00D40612"/>
    <w:rsid w:val="00D40765"/>
    <w:rsid w:val="00D41A39"/>
    <w:rsid w:val="00D41D71"/>
    <w:rsid w:val="00D421F7"/>
    <w:rsid w:val="00D43EA0"/>
    <w:rsid w:val="00D44BD0"/>
    <w:rsid w:val="00D45767"/>
    <w:rsid w:val="00D45A23"/>
    <w:rsid w:val="00D45C2D"/>
    <w:rsid w:val="00D4720E"/>
    <w:rsid w:val="00D4764F"/>
    <w:rsid w:val="00D47C0F"/>
    <w:rsid w:val="00D51D50"/>
    <w:rsid w:val="00D5251A"/>
    <w:rsid w:val="00D52589"/>
    <w:rsid w:val="00D52597"/>
    <w:rsid w:val="00D52E55"/>
    <w:rsid w:val="00D52F91"/>
    <w:rsid w:val="00D5380B"/>
    <w:rsid w:val="00D53D0A"/>
    <w:rsid w:val="00D54D45"/>
    <w:rsid w:val="00D54EE8"/>
    <w:rsid w:val="00D55257"/>
    <w:rsid w:val="00D56861"/>
    <w:rsid w:val="00D576C5"/>
    <w:rsid w:val="00D6007E"/>
    <w:rsid w:val="00D606D8"/>
    <w:rsid w:val="00D61CCF"/>
    <w:rsid w:val="00D62E25"/>
    <w:rsid w:val="00D647CE"/>
    <w:rsid w:val="00D64A41"/>
    <w:rsid w:val="00D64F01"/>
    <w:rsid w:val="00D64F39"/>
    <w:rsid w:val="00D64F4D"/>
    <w:rsid w:val="00D6546A"/>
    <w:rsid w:val="00D655DC"/>
    <w:rsid w:val="00D65896"/>
    <w:rsid w:val="00D659AB"/>
    <w:rsid w:val="00D65B77"/>
    <w:rsid w:val="00D65C1D"/>
    <w:rsid w:val="00D65CC5"/>
    <w:rsid w:val="00D675C4"/>
    <w:rsid w:val="00D67636"/>
    <w:rsid w:val="00D6790F"/>
    <w:rsid w:val="00D67C20"/>
    <w:rsid w:val="00D67D4A"/>
    <w:rsid w:val="00D700F8"/>
    <w:rsid w:val="00D70FB1"/>
    <w:rsid w:val="00D715DB"/>
    <w:rsid w:val="00D72261"/>
    <w:rsid w:val="00D72869"/>
    <w:rsid w:val="00D72B40"/>
    <w:rsid w:val="00D73F68"/>
    <w:rsid w:val="00D741A3"/>
    <w:rsid w:val="00D7447E"/>
    <w:rsid w:val="00D7612A"/>
    <w:rsid w:val="00D76505"/>
    <w:rsid w:val="00D77261"/>
    <w:rsid w:val="00D774EE"/>
    <w:rsid w:val="00D80262"/>
    <w:rsid w:val="00D80321"/>
    <w:rsid w:val="00D80912"/>
    <w:rsid w:val="00D80B44"/>
    <w:rsid w:val="00D80B8D"/>
    <w:rsid w:val="00D810E2"/>
    <w:rsid w:val="00D811D8"/>
    <w:rsid w:val="00D81B96"/>
    <w:rsid w:val="00D82A66"/>
    <w:rsid w:val="00D82EC2"/>
    <w:rsid w:val="00D85619"/>
    <w:rsid w:val="00D85B5F"/>
    <w:rsid w:val="00D867D6"/>
    <w:rsid w:val="00D86BDA"/>
    <w:rsid w:val="00D86E82"/>
    <w:rsid w:val="00D87232"/>
    <w:rsid w:val="00D87324"/>
    <w:rsid w:val="00D916C2"/>
    <w:rsid w:val="00D91E10"/>
    <w:rsid w:val="00D923EA"/>
    <w:rsid w:val="00D925BC"/>
    <w:rsid w:val="00D929C3"/>
    <w:rsid w:val="00D92F6E"/>
    <w:rsid w:val="00D93037"/>
    <w:rsid w:val="00D93A56"/>
    <w:rsid w:val="00D95299"/>
    <w:rsid w:val="00D9572E"/>
    <w:rsid w:val="00D960D9"/>
    <w:rsid w:val="00D965F4"/>
    <w:rsid w:val="00D97EE8"/>
    <w:rsid w:val="00D97F34"/>
    <w:rsid w:val="00DA03ED"/>
    <w:rsid w:val="00DA068D"/>
    <w:rsid w:val="00DA18D6"/>
    <w:rsid w:val="00DA2049"/>
    <w:rsid w:val="00DA34DF"/>
    <w:rsid w:val="00DA3AED"/>
    <w:rsid w:val="00DA4E28"/>
    <w:rsid w:val="00DA521E"/>
    <w:rsid w:val="00DA547E"/>
    <w:rsid w:val="00DA5614"/>
    <w:rsid w:val="00DA564C"/>
    <w:rsid w:val="00DA5695"/>
    <w:rsid w:val="00DA57FE"/>
    <w:rsid w:val="00DA766F"/>
    <w:rsid w:val="00DA7F88"/>
    <w:rsid w:val="00DB15D4"/>
    <w:rsid w:val="00DB1DC6"/>
    <w:rsid w:val="00DB326E"/>
    <w:rsid w:val="00DB39E6"/>
    <w:rsid w:val="00DB42A9"/>
    <w:rsid w:val="00DB4AA5"/>
    <w:rsid w:val="00DB4DFB"/>
    <w:rsid w:val="00DB7BF6"/>
    <w:rsid w:val="00DB7D9B"/>
    <w:rsid w:val="00DC0133"/>
    <w:rsid w:val="00DC0252"/>
    <w:rsid w:val="00DC1216"/>
    <w:rsid w:val="00DC1715"/>
    <w:rsid w:val="00DC2645"/>
    <w:rsid w:val="00DC3433"/>
    <w:rsid w:val="00DC3D16"/>
    <w:rsid w:val="00DC5F4E"/>
    <w:rsid w:val="00DC738E"/>
    <w:rsid w:val="00DC796E"/>
    <w:rsid w:val="00DD01A2"/>
    <w:rsid w:val="00DD046E"/>
    <w:rsid w:val="00DD0E5A"/>
    <w:rsid w:val="00DD2093"/>
    <w:rsid w:val="00DD2150"/>
    <w:rsid w:val="00DD28AA"/>
    <w:rsid w:val="00DD2ABC"/>
    <w:rsid w:val="00DD3BAB"/>
    <w:rsid w:val="00DD4D8B"/>
    <w:rsid w:val="00DD7CDC"/>
    <w:rsid w:val="00DE0C9C"/>
    <w:rsid w:val="00DE159E"/>
    <w:rsid w:val="00DE18C3"/>
    <w:rsid w:val="00DE18E9"/>
    <w:rsid w:val="00DE1D34"/>
    <w:rsid w:val="00DE1FE5"/>
    <w:rsid w:val="00DE212C"/>
    <w:rsid w:val="00DE25D2"/>
    <w:rsid w:val="00DE2C66"/>
    <w:rsid w:val="00DE3129"/>
    <w:rsid w:val="00DE3429"/>
    <w:rsid w:val="00DE358B"/>
    <w:rsid w:val="00DE5103"/>
    <w:rsid w:val="00DE526A"/>
    <w:rsid w:val="00DE557B"/>
    <w:rsid w:val="00DE6075"/>
    <w:rsid w:val="00DE6450"/>
    <w:rsid w:val="00DE77F1"/>
    <w:rsid w:val="00DE77F7"/>
    <w:rsid w:val="00DE791C"/>
    <w:rsid w:val="00DF0A55"/>
    <w:rsid w:val="00DF18EA"/>
    <w:rsid w:val="00DF2095"/>
    <w:rsid w:val="00DF31EE"/>
    <w:rsid w:val="00DF32BC"/>
    <w:rsid w:val="00DF38BF"/>
    <w:rsid w:val="00DF3E08"/>
    <w:rsid w:val="00DF4B1F"/>
    <w:rsid w:val="00DF58BF"/>
    <w:rsid w:val="00DF5D67"/>
    <w:rsid w:val="00DF61BE"/>
    <w:rsid w:val="00DF67DE"/>
    <w:rsid w:val="00DF6F5F"/>
    <w:rsid w:val="00DF76A6"/>
    <w:rsid w:val="00DF76F0"/>
    <w:rsid w:val="00DF7910"/>
    <w:rsid w:val="00E00534"/>
    <w:rsid w:val="00E00B17"/>
    <w:rsid w:val="00E0612A"/>
    <w:rsid w:val="00E068C9"/>
    <w:rsid w:val="00E06E4F"/>
    <w:rsid w:val="00E06F0C"/>
    <w:rsid w:val="00E1047B"/>
    <w:rsid w:val="00E10CD7"/>
    <w:rsid w:val="00E1179D"/>
    <w:rsid w:val="00E121EC"/>
    <w:rsid w:val="00E121F2"/>
    <w:rsid w:val="00E15173"/>
    <w:rsid w:val="00E16839"/>
    <w:rsid w:val="00E177FF"/>
    <w:rsid w:val="00E2167E"/>
    <w:rsid w:val="00E223F9"/>
    <w:rsid w:val="00E23522"/>
    <w:rsid w:val="00E2355F"/>
    <w:rsid w:val="00E23770"/>
    <w:rsid w:val="00E23E2E"/>
    <w:rsid w:val="00E246EF"/>
    <w:rsid w:val="00E247A8"/>
    <w:rsid w:val="00E24C70"/>
    <w:rsid w:val="00E25A21"/>
    <w:rsid w:val="00E26227"/>
    <w:rsid w:val="00E263F2"/>
    <w:rsid w:val="00E26A19"/>
    <w:rsid w:val="00E27C32"/>
    <w:rsid w:val="00E300B7"/>
    <w:rsid w:val="00E30518"/>
    <w:rsid w:val="00E306E3"/>
    <w:rsid w:val="00E307CD"/>
    <w:rsid w:val="00E30B6E"/>
    <w:rsid w:val="00E315FA"/>
    <w:rsid w:val="00E316F0"/>
    <w:rsid w:val="00E317D2"/>
    <w:rsid w:val="00E32131"/>
    <w:rsid w:val="00E324F4"/>
    <w:rsid w:val="00E3262E"/>
    <w:rsid w:val="00E32FD4"/>
    <w:rsid w:val="00E33422"/>
    <w:rsid w:val="00E33FD2"/>
    <w:rsid w:val="00E33FF1"/>
    <w:rsid w:val="00E3438B"/>
    <w:rsid w:val="00E348D7"/>
    <w:rsid w:val="00E34942"/>
    <w:rsid w:val="00E3531D"/>
    <w:rsid w:val="00E35757"/>
    <w:rsid w:val="00E357A6"/>
    <w:rsid w:val="00E35F1C"/>
    <w:rsid w:val="00E36978"/>
    <w:rsid w:val="00E36EC8"/>
    <w:rsid w:val="00E3724F"/>
    <w:rsid w:val="00E40817"/>
    <w:rsid w:val="00E40CAF"/>
    <w:rsid w:val="00E4269C"/>
    <w:rsid w:val="00E426C9"/>
    <w:rsid w:val="00E43C9B"/>
    <w:rsid w:val="00E43DF7"/>
    <w:rsid w:val="00E440F8"/>
    <w:rsid w:val="00E4478C"/>
    <w:rsid w:val="00E44F32"/>
    <w:rsid w:val="00E45FCA"/>
    <w:rsid w:val="00E47ECD"/>
    <w:rsid w:val="00E5006E"/>
    <w:rsid w:val="00E505C2"/>
    <w:rsid w:val="00E509EA"/>
    <w:rsid w:val="00E536AE"/>
    <w:rsid w:val="00E53832"/>
    <w:rsid w:val="00E5462F"/>
    <w:rsid w:val="00E54E46"/>
    <w:rsid w:val="00E56A92"/>
    <w:rsid w:val="00E573B5"/>
    <w:rsid w:val="00E60F2A"/>
    <w:rsid w:val="00E612FB"/>
    <w:rsid w:val="00E61DE6"/>
    <w:rsid w:val="00E6224F"/>
    <w:rsid w:val="00E62685"/>
    <w:rsid w:val="00E632E6"/>
    <w:rsid w:val="00E6345A"/>
    <w:rsid w:val="00E63812"/>
    <w:rsid w:val="00E6450A"/>
    <w:rsid w:val="00E64718"/>
    <w:rsid w:val="00E65942"/>
    <w:rsid w:val="00E66DF6"/>
    <w:rsid w:val="00E7003B"/>
    <w:rsid w:val="00E703F2"/>
    <w:rsid w:val="00E705F3"/>
    <w:rsid w:val="00E70D44"/>
    <w:rsid w:val="00E71A74"/>
    <w:rsid w:val="00E7258B"/>
    <w:rsid w:val="00E725C8"/>
    <w:rsid w:val="00E73188"/>
    <w:rsid w:val="00E73569"/>
    <w:rsid w:val="00E738F9"/>
    <w:rsid w:val="00E73F82"/>
    <w:rsid w:val="00E74292"/>
    <w:rsid w:val="00E75592"/>
    <w:rsid w:val="00E75A77"/>
    <w:rsid w:val="00E76316"/>
    <w:rsid w:val="00E76704"/>
    <w:rsid w:val="00E7733C"/>
    <w:rsid w:val="00E77E88"/>
    <w:rsid w:val="00E8126F"/>
    <w:rsid w:val="00E81F81"/>
    <w:rsid w:val="00E81FAC"/>
    <w:rsid w:val="00E8240F"/>
    <w:rsid w:val="00E8248C"/>
    <w:rsid w:val="00E834BB"/>
    <w:rsid w:val="00E8375F"/>
    <w:rsid w:val="00E83C88"/>
    <w:rsid w:val="00E84BE4"/>
    <w:rsid w:val="00E84DB2"/>
    <w:rsid w:val="00E84E33"/>
    <w:rsid w:val="00E8572F"/>
    <w:rsid w:val="00E86384"/>
    <w:rsid w:val="00E86B50"/>
    <w:rsid w:val="00E86D83"/>
    <w:rsid w:val="00E87727"/>
    <w:rsid w:val="00E900F4"/>
    <w:rsid w:val="00E91598"/>
    <w:rsid w:val="00E92B39"/>
    <w:rsid w:val="00E93A36"/>
    <w:rsid w:val="00E93CE0"/>
    <w:rsid w:val="00E941A1"/>
    <w:rsid w:val="00E94C6F"/>
    <w:rsid w:val="00E959CC"/>
    <w:rsid w:val="00E960D8"/>
    <w:rsid w:val="00EA0684"/>
    <w:rsid w:val="00EA105E"/>
    <w:rsid w:val="00EA204D"/>
    <w:rsid w:val="00EA2A1F"/>
    <w:rsid w:val="00EA3630"/>
    <w:rsid w:val="00EA3A50"/>
    <w:rsid w:val="00EA4BE1"/>
    <w:rsid w:val="00EA57F5"/>
    <w:rsid w:val="00EA596A"/>
    <w:rsid w:val="00EA655A"/>
    <w:rsid w:val="00EA6679"/>
    <w:rsid w:val="00EA7AB7"/>
    <w:rsid w:val="00EB0EEF"/>
    <w:rsid w:val="00EB19B6"/>
    <w:rsid w:val="00EB19F0"/>
    <w:rsid w:val="00EB1C60"/>
    <w:rsid w:val="00EB1CC5"/>
    <w:rsid w:val="00EB2BE8"/>
    <w:rsid w:val="00EB2E16"/>
    <w:rsid w:val="00EB2E53"/>
    <w:rsid w:val="00EB2F14"/>
    <w:rsid w:val="00EB31A8"/>
    <w:rsid w:val="00EB31CD"/>
    <w:rsid w:val="00EB369C"/>
    <w:rsid w:val="00EB3A41"/>
    <w:rsid w:val="00EB46DC"/>
    <w:rsid w:val="00EB4F30"/>
    <w:rsid w:val="00EB5062"/>
    <w:rsid w:val="00EB60D6"/>
    <w:rsid w:val="00EB625A"/>
    <w:rsid w:val="00EB6CC1"/>
    <w:rsid w:val="00EB72C8"/>
    <w:rsid w:val="00EB767A"/>
    <w:rsid w:val="00EC01C9"/>
    <w:rsid w:val="00EC2C16"/>
    <w:rsid w:val="00EC4603"/>
    <w:rsid w:val="00EC578C"/>
    <w:rsid w:val="00EC766E"/>
    <w:rsid w:val="00ED0AB6"/>
    <w:rsid w:val="00ED1C7B"/>
    <w:rsid w:val="00ED2B95"/>
    <w:rsid w:val="00ED2F7D"/>
    <w:rsid w:val="00ED3123"/>
    <w:rsid w:val="00ED3131"/>
    <w:rsid w:val="00ED3DA5"/>
    <w:rsid w:val="00ED3DE3"/>
    <w:rsid w:val="00ED4BFA"/>
    <w:rsid w:val="00ED697F"/>
    <w:rsid w:val="00EE0E5E"/>
    <w:rsid w:val="00EE15D0"/>
    <w:rsid w:val="00EE3D79"/>
    <w:rsid w:val="00EE4538"/>
    <w:rsid w:val="00EE5C3A"/>
    <w:rsid w:val="00EE6142"/>
    <w:rsid w:val="00EE646E"/>
    <w:rsid w:val="00EE768E"/>
    <w:rsid w:val="00EE7FFB"/>
    <w:rsid w:val="00EF0286"/>
    <w:rsid w:val="00EF1224"/>
    <w:rsid w:val="00EF152E"/>
    <w:rsid w:val="00EF1665"/>
    <w:rsid w:val="00EF227C"/>
    <w:rsid w:val="00EF3050"/>
    <w:rsid w:val="00EF388D"/>
    <w:rsid w:val="00EF3FEC"/>
    <w:rsid w:val="00EF5027"/>
    <w:rsid w:val="00EF68C5"/>
    <w:rsid w:val="00EF6A18"/>
    <w:rsid w:val="00F00908"/>
    <w:rsid w:val="00F032EE"/>
    <w:rsid w:val="00F03D80"/>
    <w:rsid w:val="00F059F0"/>
    <w:rsid w:val="00F061BF"/>
    <w:rsid w:val="00F07831"/>
    <w:rsid w:val="00F07DCA"/>
    <w:rsid w:val="00F10E37"/>
    <w:rsid w:val="00F1155D"/>
    <w:rsid w:val="00F11AC0"/>
    <w:rsid w:val="00F11C9A"/>
    <w:rsid w:val="00F12241"/>
    <w:rsid w:val="00F12A4F"/>
    <w:rsid w:val="00F12ECD"/>
    <w:rsid w:val="00F13C6C"/>
    <w:rsid w:val="00F1409A"/>
    <w:rsid w:val="00F15583"/>
    <w:rsid w:val="00F15D5E"/>
    <w:rsid w:val="00F15DC5"/>
    <w:rsid w:val="00F2050F"/>
    <w:rsid w:val="00F20F8A"/>
    <w:rsid w:val="00F21013"/>
    <w:rsid w:val="00F212A2"/>
    <w:rsid w:val="00F21BDC"/>
    <w:rsid w:val="00F21E5B"/>
    <w:rsid w:val="00F22219"/>
    <w:rsid w:val="00F2333D"/>
    <w:rsid w:val="00F23D35"/>
    <w:rsid w:val="00F23E43"/>
    <w:rsid w:val="00F23F6D"/>
    <w:rsid w:val="00F25133"/>
    <w:rsid w:val="00F251D4"/>
    <w:rsid w:val="00F25222"/>
    <w:rsid w:val="00F2543D"/>
    <w:rsid w:val="00F26113"/>
    <w:rsid w:val="00F30818"/>
    <w:rsid w:val="00F3125F"/>
    <w:rsid w:val="00F319BC"/>
    <w:rsid w:val="00F32FFD"/>
    <w:rsid w:val="00F33AB0"/>
    <w:rsid w:val="00F35268"/>
    <w:rsid w:val="00F3539B"/>
    <w:rsid w:val="00F357F7"/>
    <w:rsid w:val="00F35E0E"/>
    <w:rsid w:val="00F35E5A"/>
    <w:rsid w:val="00F3604B"/>
    <w:rsid w:val="00F36782"/>
    <w:rsid w:val="00F3687A"/>
    <w:rsid w:val="00F36E30"/>
    <w:rsid w:val="00F3760E"/>
    <w:rsid w:val="00F37CE8"/>
    <w:rsid w:val="00F400E3"/>
    <w:rsid w:val="00F40BCD"/>
    <w:rsid w:val="00F416F0"/>
    <w:rsid w:val="00F41A56"/>
    <w:rsid w:val="00F41B60"/>
    <w:rsid w:val="00F41E58"/>
    <w:rsid w:val="00F41FFB"/>
    <w:rsid w:val="00F4246C"/>
    <w:rsid w:val="00F42584"/>
    <w:rsid w:val="00F4274E"/>
    <w:rsid w:val="00F43A01"/>
    <w:rsid w:val="00F44269"/>
    <w:rsid w:val="00F44639"/>
    <w:rsid w:val="00F45711"/>
    <w:rsid w:val="00F46318"/>
    <w:rsid w:val="00F5008E"/>
    <w:rsid w:val="00F50189"/>
    <w:rsid w:val="00F5170C"/>
    <w:rsid w:val="00F520DF"/>
    <w:rsid w:val="00F52396"/>
    <w:rsid w:val="00F54714"/>
    <w:rsid w:val="00F54814"/>
    <w:rsid w:val="00F54D44"/>
    <w:rsid w:val="00F556D0"/>
    <w:rsid w:val="00F55AB8"/>
    <w:rsid w:val="00F55EAB"/>
    <w:rsid w:val="00F57F0F"/>
    <w:rsid w:val="00F60B03"/>
    <w:rsid w:val="00F61487"/>
    <w:rsid w:val="00F61822"/>
    <w:rsid w:val="00F61A8A"/>
    <w:rsid w:val="00F61E7C"/>
    <w:rsid w:val="00F6277E"/>
    <w:rsid w:val="00F62E7C"/>
    <w:rsid w:val="00F62F68"/>
    <w:rsid w:val="00F6320B"/>
    <w:rsid w:val="00F647B8"/>
    <w:rsid w:val="00F64913"/>
    <w:rsid w:val="00F65AFB"/>
    <w:rsid w:val="00F66287"/>
    <w:rsid w:val="00F7030D"/>
    <w:rsid w:val="00F7046D"/>
    <w:rsid w:val="00F708BF"/>
    <w:rsid w:val="00F717E1"/>
    <w:rsid w:val="00F71F26"/>
    <w:rsid w:val="00F71F7A"/>
    <w:rsid w:val="00F73F28"/>
    <w:rsid w:val="00F74533"/>
    <w:rsid w:val="00F7650C"/>
    <w:rsid w:val="00F76B47"/>
    <w:rsid w:val="00F81A47"/>
    <w:rsid w:val="00F81B36"/>
    <w:rsid w:val="00F83749"/>
    <w:rsid w:val="00F840E3"/>
    <w:rsid w:val="00F85AA8"/>
    <w:rsid w:val="00F85AB6"/>
    <w:rsid w:val="00F8768D"/>
    <w:rsid w:val="00F8777E"/>
    <w:rsid w:val="00F87BA4"/>
    <w:rsid w:val="00F90881"/>
    <w:rsid w:val="00F90AD9"/>
    <w:rsid w:val="00F90B17"/>
    <w:rsid w:val="00F9179B"/>
    <w:rsid w:val="00F9183B"/>
    <w:rsid w:val="00F92D33"/>
    <w:rsid w:val="00F92FC1"/>
    <w:rsid w:val="00F93892"/>
    <w:rsid w:val="00F93C3C"/>
    <w:rsid w:val="00F93CFF"/>
    <w:rsid w:val="00F93E27"/>
    <w:rsid w:val="00F93FC2"/>
    <w:rsid w:val="00F94396"/>
    <w:rsid w:val="00F96388"/>
    <w:rsid w:val="00F96556"/>
    <w:rsid w:val="00F978CB"/>
    <w:rsid w:val="00F97973"/>
    <w:rsid w:val="00F97A24"/>
    <w:rsid w:val="00F97B73"/>
    <w:rsid w:val="00FA06FF"/>
    <w:rsid w:val="00FA1765"/>
    <w:rsid w:val="00FA1CF7"/>
    <w:rsid w:val="00FA1FB5"/>
    <w:rsid w:val="00FA49F0"/>
    <w:rsid w:val="00FA4D0F"/>
    <w:rsid w:val="00FA5913"/>
    <w:rsid w:val="00FA5EC1"/>
    <w:rsid w:val="00FA621D"/>
    <w:rsid w:val="00FA6B3F"/>
    <w:rsid w:val="00FA719D"/>
    <w:rsid w:val="00FB120E"/>
    <w:rsid w:val="00FB1DAE"/>
    <w:rsid w:val="00FB27CC"/>
    <w:rsid w:val="00FB3098"/>
    <w:rsid w:val="00FB3197"/>
    <w:rsid w:val="00FB32BC"/>
    <w:rsid w:val="00FB6690"/>
    <w:rsid w:val="00FB66BF"/>
    <w:rsid w:val="00FB6F46"/>
    <w:rsid w:val="00FC12B3"/>
    <w:rsid w:val="00FC15F6"/>
    <w:rsid w:val="00FC2BBD"/>
    <w:rsid w:val="00FC39ED"/>
    <w:rsid w:val="00FC45B3"/>
    <w:rsid w:val="00FC4641"/>
    <w:rsid w:val="00FC49E2"/>
    <w:rsid w:val="00FC520E"/>
    <w:rsid w:val="00FC579B"/>
    <w:rsid w:val="00FC5C1C"/>
    <w:rsid w:val="00FC6484"/>
    <w:rsid w:val="00FC658A"/>
    <w:rsid w:val="00FC69F4"/>
    <w:rsid w:val="00FC73BA"/>
    <w:rsid w:val="00FC75FE"/>
    <w:rsid w:val="00FC7B80"/>
    <w:rsid w:val="00FC7CB3"/>
    <w:rsid w:val="00FC7CE7"/>
    <w:rsid w:val="00FD03CF"/>
    <w:rsid w:val="00FD1A6A"/>
    <w:rsid w:val="00FD2BBB"/>
    <w:rsid w:val="00FD300B"/>
    <w:rsid w:val="00FD34F2"/>
    <w:rsid w:val="00FD3A6C"/>
    <w:rsid w:val="00FD3C6A"/>
    <w:rsid w:val="00FD3CD9"/>
    <w:rsid w:val="00FD40A2"/>
    <w:rsid w:val="00FD7EC2"/>
    <w:rsid w:val="00FE11AB"/>
    <w:rsid w:val="00FE1CA5"/>
    <w:rsid w:val="00FE1FCF"/>
    <w:rsid w:val="00FE34D7"/>
    <w:rsid w:val="00FE5C62"/>
    <w:rsid w:val="00FE6C20"/>
    <w:rsid w:val="00FE7E50"/>
    <w:rsid w:val="00FF0F64"/>
    <w:rsid w:val="00FF175B"/>
    <w:rsid w:val="00FF1A61"/>
    <w:rsid w:val="00FF1F80"/>
    <w:rsid w:val="00FF38CB"/>
    <w:rsid w:val="00FF398E"/>
    <w:rsid w:val="00FF3B46"/>
    <w:rsid w:val="00FF422C"/>
    <w:rsid w:val="00FF42CB"/>
    <w:rsid w:val="00FF667A"/>
    <w:rsid w:val="00FF6E12"/>
    <w:rsid w:val="00FF73CF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1D224"/>
  <w15:docId w15:val="{D39B4AED-90E1-4F79-B0CB-165254433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1461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D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31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F65"/>
  </w:style>
  <w:style w:type="paragraph" w:styleId="Stopka">
    <w:name w:val="footer"/>
    <w:basedOn w:val="Normalny"/>
    <w:link w:val="Stopka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F65"/>
  </w:style>
  <w:style w:type="paragraph" w:styleId="Tekstdymka">
    <w:name w:val="Balloon Text"/>
    <w:basedOn w:val="Normalny"/>
    <w:link w:val="TekstdymkaZnak"/>
    <w:uiPriority w:val="99"/>
    <w:semiHidden/>
    <w:unhideWhenUsed/>
    <w:rsid w:val="00AA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F65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F31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DF31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03E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3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3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3E9"/>
    <w:rPr>
      <w:vertAlign w:val="superscript"/>
    </w:rPr>
  </w:style>
  <w:style w:type="character" w:customStyle="1" w:styleId="AkapitzlistZnak">
    <w:name w:val="Akapit z listą Znak"/>
    <w:aliases w:val="Lista PR Znak"/>
    <w:link w:val="Akapitzlist"/>
    <w:uiPriority w:val="34"/>
    <w:rsid w:val="009773A5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E1FE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8B013D"/>
    <w:pPr>
      <w:spacing w:after="120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13D"/>
    <w:rPr>
      <w:rFonts w:ascii="Calibri" w:eastAsia="Times New Roma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3D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2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245"/>
    <w:rPr>
      <w:b/>
      <w:bCs/>
      <w:sz w:val="20"/>
      <w:szCs w:val="20"/>
    </w:rPr>
  </w:style>
  <w:style w:type="paragraph" w:customStyle="1" w:styleId="wypetab">
    <w:name w:val="wypeł tab"/>
    <w:basedOn w:val="Normalny"/>
    <w:rsid w:val="00B033B1"/>
    <w:pPr>
      <w:tabs>
        <w:tab w:val="left" w:pos="5040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sz w:val="24"/>
      <w:szCs w:val="20"/>
      <w:lang w:eastAsia="pl-PL"/>
    </w:rPr>
  </w:style>
  <w:style w:type="paragraph" w:styleId="Bezodstpw">
    <w:name w:val="No Spacing"/>
    <w:uiPriority w:val="1"/>
    <w:qFormat/>
    <w:rsid w:val="005658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5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6323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2341"/>
    <w:rPr>
      <w:rFonts w:ascii="Calibri" w:hAnsi="Calibri" w:cs="Consolas"/>
      <w:szCs w:val="21"/>
    </w:rPr>
  </w:style>
  <w:style w:type="paragraph" w:customStyle="1" w:styleId="Textbody">
    <w:name w:val="Text body"/>
    <w:basedOn w:val="Normalny"/>
    <w:rsid w:val="0080650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lang w:eastAsia="ar-SA"/>
    </w:rPr>
  </w:style>
  <w:style w:type="character" w:customStyle="1" w:styleId="Domylnaczcionkaakapitu1">
    <w:name w:val="Domyślna czcionka akapitu1"/>
    <w:rsid w:val="00032900"/>
  </w:style>
  <w:style w:type="paragraph" w:customStyle="1" w:styleId="Nagwek1">
    <w:name w:val="Nagłówek1"/>
    <w:basedOn w:val="Normalny"/>
    <w:next w:val="Tekstpodstawowy"/>
    <w:rsid w:val="0003290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032900"/>
    <w:pPr>
      <w:suppressAutoHyphens/>
    </w:pPr>
    <w:rPr>
      <w:rFonts w:eastAsia="SimSun" w:cs="Mangal"/>
      <w:lang w:eastAsia="ar-SA"/>
    </w:rPr>
  </w:style>
  <w:style w:type="paragraph" w:customStyle="1" w:styleId="Podpis1">
    <w:name w:val="Podpis1"/>
    <w:basedOn w:val="Normalny"/>
    <w:rsid w:val="00032900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32900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Zawartotabeli">
    <w:name w:val="Zawartość tabeli"/>
    <w:basedOn w:val="Normalny"/>
    <w:rsid w:val="00032900"/>
    <w:pPr>
      <w:suppressLineNumbers/>
      <w:suppressAutoHyphens/>
    </w:pPr>
    <w:rPr>
      <w:rFonts w:ascii="Calibri" w:eastAsia="SimSun" w:hAnsi="Calibri" w:cs="Times New Roman"/>
      <w:lang w:eastAsia="ar-SA"/>
    </w:rPr>
  </w:style>
  <w:style w:type="paragraph" w:customStyle="1" w:styleId="Brain-punkty">
    <w:name w:val="Brain-punkty"/>
    <w:basedOn w:val="Akapitzlist"/>
    <w:link w:val="Brain-punktyZnak"/>
    <w:qFormat/>
    <w:rsid w:val="006A5EE8"/>
    <w:pPr>
      <w:widowControl w:val="0"/>
      <w:numPr>
        <w:numId w:val="23"/>
      </w:numPr>
      <w:suppressAutoHyphens/>
      <w:spacing w:after="0" w:line="360" w:lineRule="auto"/>
      <w:jc w:val="both"/>
    </w:pPr>
    <w:rPr>
      <w:rFonts w:ascii="Arial" w:eastAsia="SimSun" w:hAnsi="Arial" w:cs="Arial"/>
      <w:kern w:val="1"/>
      <w:szCs w:val="20"/>
      <w:lang w:eastAsia="hi-IN" w:bidi="hi-IN"/>
    </w:rPr>
  </w:style>
  <w:style w:type="character" w:customStyle="1" w:styleId="Brain-punktyZnak">
    <w:name w:val="Brain-punkty Znak"/>
    <w:basedOn w:val="Domylnaczcionkaakapitu"/>
    <w:link w:val="Brain-punkty"/>
    <w:rsid w:val="006A5EE8"/>
    <w:rPr>
      <w:rFonts w:ascii="Arial" w:eastAsia="SimSun" w:hAnsi="Arial" w:cs="Arial"/>
      <w:kern w:val="1"/>
      <w:szCs w:val="20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1A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F329E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AD44EA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FontStyle38">
    <w:name w:val="Font Style38"/>
    <w:basedOn w:val="Domylnaczcionkaakapitu"/>
    <w:uiPriority w:val="99"/>
    <w:rsid w:val="00AD44EA"/>
    <w:rPr>
      <w:rFonts w:ascii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7F0A72"/>
    <w:pPr>
      <w:spacing w:after="0" w:line="240" w:lineRule="auto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960B3"/>
    <w:rPr>
      <w:color w:val="605E5C"/>
      <w:shd w:val="clear" w:color="auto" w:fill="E1DFDD"/>
    </w:rPr>
  </w:style>
  <w:style w:type="paragraph" w:customStyle="1" w:styleId="Standard">
    <w:name w:val="Standard"/>
    <w:uiPriority w:val="99"/>
    <w:rsid w:val="00C55FFF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C55FFF"/>
    <w:pPr>
      <w:numPr>
        <w:numId w:val="42"/>
      </w:numPr>
    </w:pPr>
  </w:style>
  <w:style w:type="paragraph" w:customStyle="1" w:styleId="Akapitzlist1">
    <w:name w:val="Akapit z listą1"/>
    <w:basedOn w:val="Normalny"/>
    <w:rsid w:val="007A58D6"/>
    <w:pPr>
      <w:suppressAutoHyphens/>
      <w:spacing w:line="240" w:lineRule="auto"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31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D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1FAC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58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02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8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2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6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1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0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1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m.chudek@upemi.pl" TargetMode="External"/><Relationship Id="rId18" Type="http://schemas.openxmlformats.org/officeDocument/2006/relationships/hyperlink" Target="mailto:biuro@upem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zakonkurencyjnosci.funduszeeuropejskie.gov.pl" TargetMode="External"/><Relationship Id="rId17" Type="http://schemas.openxmlformats.org/officeDocument/2006/relationships/hyperlink" Target="mailto:iod@mfipr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spektor@umwd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.olizarowska@gmail.com" TargetMode="External"/><Relationship Id="rId10" Type="http://schemas.openxmlformats.org/officeDocument/2006/relationships/hyperlink" Target="https://archiwumbazakonkurencyjnosci.funduszeeuropejskie.gov.pl/info/web_instructio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m.rajewska@upemi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3278D-4635-4071-9550-5C9F30C35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5679</TotalTime>
  <Pages>33</Pages>
  <Words>11593</Words>
  <Characters>69564</Characters>
  <Application>Microsoft Office Word</Application>
  <DocSecurity>0</DocSecurity>
  <Lines>579</Lines>
  <Paragraphs>161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martach.2303@gmail.com</cp:lastModifiedBy>
  <cp:revision>11</cp:revision>
  <cp:lastPrinted>2025-09-01T13:25:00Z</cp:lastPrinted>
  <dcterms:created xsi:type="dcterms:W3CDTF">2025-09-01T11:52:00Z</dcterms:created>
  <dcterms:modified xsi:type="dcterms:W3CDTF">2025-10-07T12:41:00Z</dcterms:modified>
</cp:coreProperties>
</file>